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9391B" w:rsidRPr="0084488E" w:rsidRDefault="0009391B">
      <w:pPr>
        <w:spacing w:after="120" w:line="240" w:lineRule="atLeast"/>
        <w:jc w:val="center"/>
        <w:rPr>
          <w:b/>
          <w:bCs/>
          <w:sz w:val="28"/>
          <w:szCs w:val="28"/>
          <w:shd w:val="clear" w:color="auto" w:fill="FFFFFF"/>
        </w:rPr>
      </w:pPr>
    </w:p>
    <w:p w:rsidR="00C54976" w:rsidRDefault="00C54976" w:rsidP="00C54976">
      <w:pPr>
        <w:spacing w:after="120" w:line="240" w:lineRule="atLeast"/>
        <w:jc w:val="center"/>
        <w:rPr>
          <w:b/>
          <w:bCs/>
          <w:sz w:val="36"/>
          <w:szCs w:val="28"/>
          <w:shd w:val="clear" w:color="auto" w:fill="FFFFFF"/>
        </w:rPr>
      </w:pPr>
      <w:r>
        <w:rPr>
          <w:b/>
          <w:bCs/>
          <w:sz w:val="36"/>
          <w:szCs w:val="28"/>
          <w:shd w:val="clear" w:color="auto" w:fill="FFFFFF"/>
        </w:rPr>
        <w:t>Сценарный план урока</w:t>
      </w:r>
    </w:p>
    <w:p w:rsidR="00EC206C" w:rsidRPr="00F84762" w:rsidRDefault="00EC206C" w:rsidP="00F84762">
      <w:pPr>
        <w:spacing w:after="120" w:line="240" w:lineRule="atLeast"/>
        <w:rPr>
          <w:b/>
          <w:bCs/>
          <w:i/>
          <w:sz w:val="36"/>
          <w:szCs w:val="28"/>
          <w:shd w:val="clear" w:color="auto" w:fill="FFFFFF"/>
        </w:rPr>
      </w:pPr>
      <w:r w:rsidRPr="00F84762">
        <w:rPr>
          <w:b/>
          <w:bCs/>
          <w:sz w:val="36"/>
          <w:szCs w:val="28"/>
          <w:shd w:val="clear" w:color="auto" w:fill="FFFFFF"/>
        </w:rPr>
        <w:t>Тема:</w:t>
      </w:r>
      <w:r w:rsidRPr="00F84762">
        <w:rPr>
          <w:bCs/>
          <w:sz w:val="36"/>
          <w:szCs w:val="28"/>
          <w:shd w:val="clear" w:color="auto" w:fill="FFFFFF"/>
        </w:rPr>
        <w:t> </w:t>
      </w:r>
      <w:r w:rsidRPr="00F84762">
        <w:rPr>
          <w:b/>
          <w:bCs/>
          <w:i/>
          <w:sz w:val="36"/>
          <w:szCs w:val="28"/>
          <w:shd w:val="clear" w:color="auto" w:fill="FFFFFF"/>
        </w:rPr>
        <w:t>Орган зрения и зрительный анализатор.</w:t>
      </w:r>
    </w:p>
    <w:p w:rsidR="00EC206C" w:rsidRPr="00F84762" w:rsidRDefault="00EC206C" w:rsidP="00F84762">
      <w:pPr>
        <w:spacing w:after="120"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/>
          <w:bCs/>
          <w:sz w:val="28"/>
          <w:szCs w:val="28"/>
          <w:shd w:val="clear" w:color="auto" w:fill="FFFFFF"/>
        </w:rPr>
        <w:t>Тип урока:</w:t>
      </w:r>
      <w:r w:rsidRPr="00F84762">
        <w:rPr>
          <w:bCs/>
          <w:sz w:val="28"/>
          <w:szCs w:val="28"/>
          <w:shd w:val="clear" w:color="auto" w:fill="FFFFFF"/>
        </w:rPr>
        <w:t> </w:t>
      </w:r>
      <w:r w:rsidR="00F84762">
        <w:rPr>
          <w:bCs/>
          <w:sz w:val="28"/>
          <w:szCs w:val="28"/>
          <w:shd w:val="clear" w:color="auto" w:fill="FFFFFF"/>
        </w:rPr>
        <w:t>урок открытия новых знаний</w:t>
      </w:r>
    </w:p>
    <w:p w:rsidR="00EC206C" w:rsidRPr="00F84762" w:rsidRDefault="00EC206C" w:rsidP="00F84762">
      <w:pPr>
        <w:spacing w:after="120"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/>
          <w:bCs/>
          <w:sz w:val="28"/>
          <w:szCs w:val="28"/>
          <w:shd w:val="clear" w:color="auto" w:fill="FFFFFF"/>
        </w:rPr>
        <w:t>Цель:</w:t>
      </w:r>
      <w:r w:rsidRPr="00F84762">
        <w:rPr>
          <w:bCs/>
          <w:sz w:val="28"/>
          <w:szCs w:val="28"/>
          <w:shd w:val="clear" w:color="auto" w:fill="FFFFFF"/>
        </w:rPr>
        <w:t> углу</w:t>
      </w:r>
      <w:r w:rsidR="00F03819">
        <w:rPr>
          <w:bCs/>
          <w:sz w:val="28"/>
          <w:szCs w:val="28"/>
          <w:shd w:val="clear" w:color="auto" w:fill="FFFFFF"/>
        </w:rPr>
        <w:t>бить знания о строении и функциях</w:t>
      </w:r>
      <w:r w:rsidRPr="00F84762">
        <w:rPr>
          <w:bCs/>
          <w:sz w:val="28"/>
          <w:szCs w:val="28"/>
          <w:shd w:val="clear" w:color="auto" w:fill="FFFFFF"/>
        </w:rPr>
        <w:t xml:space="preserve"> глаза,</w:t>
      </w:r>
      <w:r w:rsidR="00F03819">
        <w:rPr>
          <w:bCs/>
          <w:sz w:val="28"/>
          <w:szCs w:val="28"/>
          <w:shd w:val="clear" w:color="auto" w:fill="FFFFFF"/>
        </w:rPr>
        <w:t xml:space="preserve"> зрительного анализатора, </w:t>
      </w:r>
      <w:r w:rsidRPr="00F84762">
        <w:rPr>
          <w:bCs/>
          <w:sz w:val="28"/>
          <w:szCs w:val="28"/>
          <w:shd w:val="clear" w:color="auto" w:fill="FFFFFF"/>
        </w:rPr>
        <w:t>показать в</w:t>
      </w:r>
      <w:r w:rsidR="003F7965">
        <w:rPr>
          <w:bCs/>
          <w:sz w:val="28"/>
          <w:szCs w:val="28"/>
          <w:shd w:val="clear" w:color="auto" w:fill="FFFFFF"/>
        </w:rPr>
        <w:t>заимосвязь строения и функции органа зрения</w:t>
      </w:r>
      <w:r w:rsidRPr="00F84762">
        <w:rPr>
          <w:bCs/>
          <w:sz w:val="28"/>
          <w:szCs w:val="28"/>
          <w:shd w:val="clear" w:color="auto" w:fill="FFFFFF"/>
        </w:rPr>
        <w:t>;</w:t>
      </w:r>
    </w:p>
    <w:p w:rsidR="00EC206C" w:rsidRPr="00F84762" w:rsidRDefault="00EC206C" w:rsidP="00F84762">
      <w:pPr>
        <w:spacing w:after="120" w:line="240" w:lineRule="atLeast"/>
        <w:rPr>
          <w:b/>
          <w:bCs/>
          <w:sz w:val="28"/>
          <w:szCs w:val="28"/>
          <w:shd w:val="clear" w:color="auto" w:fill="FFFFFF"/>
        </w:rPr>
      </w:pPr>
      <w:r w:rsidRPr="00F84762">
        <w:rPr>
          <w:b/>
          <w:bCs/>
          <w:sz w:val="28"/>
          <w:szCs w:val="28"/>
          <w:shd w:val="clear" w:color="auto" w:fill="FFFFFF"/>
        </w:rPr>
        <w:t>Задачи:</w:t>
      </w:r>
    </w:p>
    <w:p w:rsidR="003F7965" w:rsidRDefault="00EC206C" w:rsidP="003F7965">
      <w:pPr>
        <w:spacing w:after="120" w:line="240" w:lineRule="atLeast"/>
        <w:rPr>
          <w:b/>
          <w:bCs/>
          <w:sz w:val="28"/>
          <w:szCs w:val="28"/>
          <w:shd w:val="clear" w:color="auto" w:fill="FFFFFF"/>
        </w:rPr>
      </w:pPr>
      <w:r w:rsidRPr="00F84762">
        <w:rPr>
          <w:b/>
          <w:bCs/>
          <w:sz w:val="28"/>
          <w:szCs w:val="28"/>
          <w:shd w:val="clear" w:color="auto" w:fill="FFFFFF"/>
        </w:rPr>
        <w:t>Образовательные:</w:t>
      </w:r>
    </w:p>
    <w:p w:rsidR="00EC206C" w:rsidRPr="003F7965" w:rsidRDefault="00EC206C" w:rsidP="003F7965">
      <w:pPr>
        <w:spacing w:after="120" w:line="240" w:lineRule="atLeast"/>
        <w:rPr>
          <w:b/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>1. Выяснить строение и функции вспомогательного аппарата (брови, веки с ресницами, слёзный аппарат, мышцы)</w:t>
      </w:r>
    </w:p>
    <w:p w:rsidR="00EC206C" w:rsidRPr="00F84762" w:rsidRDefault="00EC206C" w:rsidP="003F7965">
      <w:pPr>
        <w:rPr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>2. Отметить особенности строения глазного яблока (оболочки, опт</w:t>
      </w:r>
      <w:r w:rsidR="00F84762">
        <w:rPr>
          <w:bCs/>
          <w:sz w:val="28"/>
          <w:szCs w:val="28"/>
          <w:shd w:val="clear" w:color="auto" w:fill="FFFFFF"/>
        </w:rPr>
        <w:t xml:space="preserve">ическую систему, фоторецепторы) </w:t>
      </w:r>
    </w:p>
    <w:p w:rsidR="00F84762" w:rsidRDefault="00EC206C" w:rsidP="003F7965">
      <w:pPr>
        <w:rPr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>3. Формирование понятий «оптическая система глаза», «</w:t>
      </w:r>
      <w:r w:rsidR="00F84762">
        <w:rPr>
          <w:bCs/>
          <w:sz w:val="28"/>
          <w:szCs w:val="28"/>
          <w:shd w:val="clear" w:color="auto" w:fill="FFFFFF"/>
        </w:rPr>
        <w:t>зрительный анализатор"</w:t>
      </w:r>
    </w:p>
    <w:p w:rsidR="00F84762" w:rsidRDefault="00F84762" w:rsidP="003F7965">
      <w:pPr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4. Выясн</w:t>
      </w:r>
      <w:r w:rsidR="00F03819">
        <w:rPr>
          <w:bCs/>
          <w:sz w:val="28"/>
          <w:szCs w:val="28"/>
          <w:shd w:val="clear" w:color="auto" w:fill="FFFFFF"/>
        </w:rPr>
        <w:t>ение принципа</w:t>
      </w:r>
      <w:r>
        <w:rPr>
          <w:bCs/>
          <w:sz w:val="28"/>
          <w:szCs w:val="28"/>
          <w:shd w:val="clear" w:color="auto" w:fill="FFFFFF"/>
        </w:rPr>
        <w:t xml:space="preserve"> работы зрительного анализатора.</w:t>
      </w:r>
    </w:p>
    <w:p w:rsidR="003F7965" w:rsidRDefault="003F7965" w:rsidP="00F84762">
      <w:pPr>
        <w:spacing w:line="240" w:lineRule="atLeast"/>
        <w:rPr>
          <w:b/>
          <w:bCs/>
          <w:sz w:val="28"/>
          <w:szCs w:val="28"/>
          <w:shd w:val="clear" w:color="auto" w:fill="FFFFFF"/>
        </w:rPr>
      </w:pPr>
    </w:p>
    <w:p w:rsidR="00EC206C" w:rsidRPr="00F84762" w:rsidRDefault="00F84762" w:rsidP="00F84762">
      <w:pPr>
        <w:spacing w:line="240" w:lineRule="atLeast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Развивающие:</w:t>
      </w:r>
    </w:p>
    <w:p w:rsidR="00EC206C" w:rsidRPr="00F84762" w:rsidRDefault="00EC206C" w:rsidP="00F84762">
      <w:pPr>
        <w:spacing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 xml:space="preserve">1. Продолжить формирование навыков работы учащихся с </w:t>
      </w:r>
      <w:r w:rsidR="00F84762">
        <w:rPr>
          <w:bCs/>
          <w:sz w:val="28"/>
          <w:szCs w:val="28"/>
          <w:shd w:val="clear" w:color="auto" w:fill="FFFFFF"/>
        </w:rPr>
        <w:t xml:space="preserve">приложением </w:t>
      </w:r>
      <w:proofErr w:type="spellStart"/>
      <w:r w:rsidR="00F84762">
        <w:rPr>
          <w:bCs/>
          <w:sz w:val="28"/>
          <w:szCs w:val="28"/>
          <w:shd w:val="clear" w:color="auto" w:fill="FFFFFF"/>
        </w:rPr>
        <w:t>Лекта</w:t>
      </w:r>
      <w:proofErr w:type="spellEnd"/>
      <w:r w:rsidR="00F84762">
        <w:rPr>
          <w:bCs/>
          <w:sz w:val="28"/>
          <w:szCs w:val="28"/>
          <w:shd w:val="clear" w:color="auto" w:fill="FFFFFF"/>
        </w:rPr>
        <w:t xml:space="preserve"> на основе планшетных устройств</w:t>
      </w:r>
      <w:r w:rsidRPr="00F84762">
        <w:rPr>
          <w:bCs/>
          <w:sz w:val="28"/>
          <w:szCs w:val="28"/>
          <w:shd w:val="clear" w:color="auto" w:fill="FFFFFF"/>
        </w:rPr>
        <w:t>.</w:t>
      </w:r>
    </w:p>
    <w:p w:rsidR="00EC206C" w:rsidRPr="00F84762" w:rsidRDefault="00EC206C" w:rsidP="00F84762">
      <w:pPr>
        <w:spacing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>2. Развивать</w:t>
      </w:r>
      <w:r w:rsidR="00F84762">
        <w:rPr>
          <w:bCs/>
          <w:sz w:val="28"/>
          <w:szCs w:val="28"/>
          <w:shd w:val="clear" w:color="auto" w:fill="FFFFFF"/>
        </w:rPr>
        <w:t xml:space="preserve"> умения обобщения, </w:t>
      </w:r>
      <w:proofErr w:type="spellStart"/>
      <w:r w:rsidR="00F84762">
        <w:rPr>
          <w:bCs/>
          <w:sz w:val="28"/>
          <w:szCs w:val="28"/>
          <w:shd w:val="clear" w:color="auto" w:fill="FFFFFF"/>
        </w:rPr>
        <w:t>устанавления</w:t>
      </w:r>
      <w:proofErr w:type="spellEnd"/>
      <w:r w:rsidRPr="00F84762">
        <w:rPr>
          <w:bCs/>
          <w:sz w:val="28"/>
          <w:szCs w:val="28"/>
          <w:shd w:val="clear" w:color="auto" w:fill="FFFFFF"/>
        </w:rPr>
        <w:t xml:space="preserve"> взаимосвязь между строением и функциями органов зрения и зрительного анализатора.</w:t>
      </w:r>
    </w:p>
    <w:p w:rsidR="00EC206C" w:rsidRPr="00F84762" w:rsidRDefault="00EC206C" w:rsidP="00F84762">
      <w:pPr>
        <w:spacing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>3. Совершенствовать навыки работы в парах.</w:t>
      </w:r>
    </w:p>
    <w:p w:rsidR="00EC206C" w:rsidRPr="00F84762" w:rsidRDefault="00EC206C" w:rsidP="00F84762">
      <w:pPr>
        <w:spacing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>4. Развивать эмоции учащихся путем создания в ходе урока состо</w:t>
      </w:r>
      <w:r w:rsidR="00F84762">
        <w:rPr>
          <w:bCs/>
          <w:sz w:val="28"/>
          <w:szCs w:val="28"/>
          <w:shd w:val="clear" w:color="auto" w:fill="FFFFFF"/>
        </w:rPr>
        <w:t>яния удивления, занимательности, успеха</w:t>
      </w:r>
    </w:p>
    <w:p w:rsidR="003F7965" w:rsidRDefault="003F7965" w:rsidP="00F84762">
      <w:pPr>
        <w:spacing w:line="240" w:lineRule="atLeast"/>
        <w:rPr>
          <w:b/>
          <w:bCs/>
          <w:sz w:val="28"/>
          <w:szCs w:val="28"/>
          <w:shd w:val="clear" w:color="auto" w:fill="FFFFFF"/>
        </w:rPr>
      </w:pPr>
    </w:p>
    <w:p w:rsidR="00EC206C" w:rsidRPr="00F84762" w:rsidRDefault="00EC206C" w:rsidP="00F84762">
      <w:pPr>
        <w:spacing w:line="240" w:lineRule="atLeast"/>
        <w:rPr>
          <w:b/>
          <w:bCs/>
          <w:sz w:val="28"/>
          <w:szCs w:val="28"/>
          <w:shd w:val="clear" w:color="auto" w:fill="FFFFFF"/>
        </w:rPr>
      </w:pPr>
      <w:r w:rsidRPr="00F84762">
        <w:rPr>
          <w:b/>
          <w:bCs/>
          <w:sz w:val="28"/>
          <w:szCs w:val="28"/>
          <w:shd w:val="clear" w:color="auto" w:fill="FFFFFF"/>
        </w:rPr>
        <w:t>Воспитательные:</w:t>
      </w:r>
    </w:p>
    <w:p w:rsidR="00EC206C" w:rsidRPr="00F84762" w:rsidRDefault="00EC206C" w:rsidP="00F84762">
      <w:pPr>
        <w:spacing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>1. Воспитывать у учащихся культуру общения в ходе беседы, просмотра презентаций и выполнения заданий.</w:t>
      </w:r>
    </w:p>
    <w:p w:rsidR="00EC206C" w:rsidRPr="00F84762" w:rsidRDefault="00EC206C" w:rsidP="00F84762">
      <w:pPr>
        <w:spacing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>2. Формировать диалектико-материалистическое мировоззрение на основании взаимосвязи строения органа и выполняемой ими функции.</w:t>
      </w:r>
    </w:p>
    <w:p w:rsidR="00EC206C" w:rsidRPr="00F84762" w:rsidRDefault="00EC206C" w:rsidP="00F84762">
      <w:pPr>
        <w:spacing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Cs/>
          <w:sz w:val="28"/>
          <w:szCs w:val="28"/>
          <w:shd w:val="clear" w:color="auto" w:fill="FFFFFF"/>
        </w:rPr>
        <w:t xml:space="preserve">3. Учить </w:t>
      </w:r>
      <w:r w:rsidR="00F84762">
        <w:rPr>
          <w:bCs/>
          <w:sz w:val="28"/>
          <w:szCs w:val="28"/>
          <w:shd w:val="clear" w:color="auto" w:fill="FFFFFF"/>
        </w:rPr>
        <w:t>обучаю</w:t>
      </w:r>
      <w:r w:rsidRPr="00F84762">
        <w:rPr>
          <w:bCs/>
          <w:sz w:val="28"/>
          <w:szCs w:val="28"/>
          <w:shd w:val="clear" w:color="auto" w:fill="FFFFFF"/>
        </w:rPr>
        <w:t>щихся объективно оценивать собственные знания и умения.</w:t>
      </w:r>
    </w:p>
    <w:p w:rsidR="003F7965" w:rsidRDefault="003F7965" w:rsidP="00F84762">
      <w:pPr>
        <w:spacing w:line="240" w:lineRule="atLeast"/>
        <w:rPr>
          <w:b/>
          <w:bCs/>
          <w:sz w:val="28"/>
          <w:szCs w:val="28"/>
          <w:shd w:val="clear" w:color="auto" w:fill="FFFFFF"/>
        </w:rPr>
      </w:pPr>
    </w:p>
    <w:p w:rsidR="00EC206C" w:rsidRPr="00F84762" w:rsidRDefault="00EC206C" w:rsidP="00F84762">
      <w:pPr>
        <w:spacing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/>
          <w:bCs/>
          <w:sz w:val="28"/>
          <w:szCs w:val="28"/>
          <w:shd w:val="clear" w:color="auto" w:fill="FFFFFF"/>
        </w:rPr>
        <w:t>Технологии:</w:t>
      </w:r>
      <w:r w:rsidRPr="00F84762">
        <w:rPr>
          <w:bCs/>
          <w:sz w:val="28"/>
          <w:szCs w:val="28"/>
          <w:shd w:val="clear" w:color="auto" w:fill="FFFFFF"/>
        </w:rPr>
        <w:t xml:space="preserve"> информационно-коммуникативные, </w:t>
      </w:r>
      <w:proofErr w:type="spellStart"/>
      <w:r w:rsidRPr="00F84762">
        <w:rPr>
          <w:bCs/>
          <w:sz w:val="28"/>
          <w:szCs w:val="28"/>
          <w:shd w:val="clear" w:color="auto" w:fill="FFFFFF"/>
        </w:rPr>
        <w:t>здоровьесберегающие</w:t>
      </w:r>
      <w:proofErr w:type="spellEnd"/>
      <w:r w:rsidRPr="00F84762">
        <w:rPr>
          <w:bCs/>
          <w:sz w:val="28"/>
          <w:szCs w:val="28"/>
          <w:shd w:val="clear" w:color="auto" w:fill="FFFFFF"/>
        </w:rPr>
        <w:t xml:space="preserve">, </w:t>
      </w:r>
      <w:r w:rsidR="00F84762">
        <w:rPr>
          <w:bCs/>
          <w:sz w:val="28"/>
          <w:szCs w:val="28"/>
          <w:shd w:val="clear" w:color="auto" w:fill="FFFFFF"/>
        </w:rPr>
        <w:t>работа с ЭФУ</w:t>
      </w:r>
      <w:r w:rsidR="00F03819">
        <w:rPr>
          <w:bCs/>
          <w:sz w:val="28"/>
          <w:szCs w:val="28"/>
          <w:shd w:val="clear" w:color="auto" w:fill="FFFFFF"/>
        </w:rPr>
        <w:t xml:space="preserve"> на платформе </w:t>
      </w:r>
      <w:r w:rsidR="00F03819">
        <w:rPr>
          <w:bCs/>
          <w:sz w:val="28"/>
          <w:szCs w:val="28"/>
          <w:shd w:val="clear" w:color="auto" w:fill="FFFFFF"/>
          <w:lang w:val="en-US"/>
        </w:rPr>
        <w:t>Lecta</w:t>
      </w:r>
      <w:r w:rsidRPr="00F84762">
        <w:rPr>
          <w:bCs/>
          <w:sz w:val="28"/>
          <w:szCs w:val="28"/>
          <w:shd w:val="clear" w:color="auto" w:fill="FFFFFF"/>
        </w:rPr>
        <w:t>.</w:t>
      </w:r>
    </w:p>
    <w:p w:rsidR="003F7965" w:rsidRDefault="003F7965" w:rsidP="00F84762">
      <w:pPr>
        <w:spacing w:after="120" w:line="240" w:lineRule="atLeast"/>
        <w:rPr>
          <w:b/>
          <w:bCs/>
          <w:sz w:val="28"/>
          <w:szCs w:val="28"/>
          <w:shd w:val="clear" w:color="auto" w:fill="FFFFFF"/>
        </w:rPr>
      </w:pPr>
    </w:p>
    <w:p w:rsidR="00EC206C" w:rsidRPr="00F84762" w:rsidRDefault="00EC206C" w:rsidP="00F84762">
      <w:pPr>
        <w:spacing w:after="120"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/>
          <w:bCs/>
          <w:sz w:val="28"/>
          <w:szCs w:val="28"/>
          <w:shd w:val="clear" w:color="auto" w:fill="FFFFFF"/>
        </w:rPr>
        <w:t>Формы организации познавательной деятельности:</w:t>
      </w:r>
      <w:r w:rsidRPr="00F84762">
        <w:rPr>
          <w:bCs/>
          <w:sz w:val="28"/>
          <w:szCs w:val="28"/>
          <w:shd w:val="clear" w:color="auto" w:fill="FFFFFF"/>
        </w:rPr>
        <w:t> фронтальная, работа в парах, индивидуальная.</w:t>
      </w:r>
    </w:p>
    <w:p w:rsidR="003F7965" w:rsidRDefault="003F7965" w:rsidP="00F84762">
      <w:pPr>
        <w:spacing w:after="120" w:line="240" w:lineRule="atLeast"/>
        <w:rPr>
          <w:b/>
          <w:bCs/>
          <w:sz w:val="28"/>
          <w:szCs w:val="28"/>
          <w:shd w:val="clear" w:color="auto" w:fill="FFFFFF"/>
        </w:rPr>
      </w:pPr>
    </w:p>
    <w:p w:rsidR="003F7965" w:rsidRDefault="00EC206C" w:rsidP="00226CD2">
      <w:pPr>
        <w:spacing w:after="120" w:line="240" w:lineRule="atLeast"/>
        <w:rPr>
          <w:bCs/>
          <w:sz w:val="28"/>
          <w:szCs w:val="28"/>
          <w:shd w:val="clear" w:color="auto" w:fill="FFFFFF"/>
        </w:rPr>
      </w:pPr>
      <w:r w:rsidRPr="00F84762">
        <w:rPr>
          <w:b/>
          <w:bCs/>
          <w:sz w:val="28"/>
          <w:szCs w:val="28"/>
          <w:shd w:val="clear" w:color="auto" w:fill="FFFFFF"/>
        </w:rPr>
        <w:t>Оборудование:</w:t>
      </w:r>
      <w:r w:rsidRPr="00F84762">
        <w:rPr>
          <w:bCs/>
          <w:sz w:val="28"/>
          <w:szCs w:val="28"/>
          <w:shd w:val="clear" w:color="auto" w:fill="FFFFFF"/>
        </w:rPr>
        <w:t xml:space="preserve"> мультимедийный комплекс, </w:t>
      </w:r>
      <w:r w:rsidR="0045090E">
        <w:rPr>
          <w:bCs/>
          <w:sz w:val="28"/>
          <w:szCs w:val="28"/>
          <w:shd w:val="clear" w:color="auto" w:fill="FFFFFF"/>
        </w:rPr>
        <w:t>планшетные</w:t>
      </w:r>
      <w:r w:rsidR="00F84762">
        <w:rPr>
          <w:bCs/>
          <w:sz w:val="28"/>
          <w:szCs w:val="28"/>
          <w:shd w:val="clear" w:color="auto" w:fill="FFFFFF"/>
        </w:rPr>
        <w:t xml:space="preserve"> устройств</w:t>
      </w:r>
      <w:r w:rsidR="0045090E">
        <w:rPr>
          <w:bCs/>
          <w:sz w:val="28"/>
          <w:szCs w:val="28"/>
          <w:shd w:val="clear" w:color="auto" w:fill="FFFFFF"/>
        </w:rPr>
        <w:t xml:space="preserve">а с установленной платформой </w:t>
      </w:r>
      <w:proofErr w:type="spellStart"/>
      <w:r w:rsidR="0045090E">
        <w:rPr>
          <w:bCs/>
          <w:sz w:val="28"/>
          <w:szCs w:val="28"/>
          <w:shd w:val="clear" w:color="auto" w:fill="FFFFFF"/>
          <w:lang w:val="en-US"/>
        </w:rPr>
        <w:t>Lecta</w:t>
      </w:r>
      <w:proofErr w:type="spellEnd"/>
      <w:r w:rsidR="00F84762">
        <w:rPr>
          <w:bCs/>
          <w:sz w:val="28"/>
          <w:szCs w:val="28"/>
          <w:shd w:val="clear" w:color="auto" w:fill="FFFFFF"/>
        </w:rPr>
        <w:t>,</w:t>
      </w:r>
      <w:r w:rsidRPr="00F84762">
        <w:rPr>
          <w:bCs/>
          <w:sz w:val="28"/>
          <w:szCs w:val="28"/>
          <w:shd w:val="clear" w:color="auto" w:fill="FFFFFF"/>
        </w:rPr>
        <w:t xml:space="preserve"> </w:t>
      </w:r>
      <w:hyperlink r:id="rId5" w:history="1">
        <w:r w:rsidRPr="00F84762">
          <w:rPr>
            <w:rStyle w:val="a4"/>
            <w:bCs/>
            <w:color w:val="auto"/>
            <w:sz w:val="28"/>
            <w:szCs w:val="28"/>
            <w:u w:val="none"/>
            <w:shd w:val="clear" w:color="auto" w:fill="FFFFFF"/>
          </w:rPr>
          <w:t>презентация</w:t>
        </w:r>
      </w:hyperlink>
      <w:r w:rsidR="00F84762">
        <w:rPr>
          <w:bCs/>
          <w:sz w:val="28"/>
          <w:szCs w:val="28"/>
          <w:shd w:val="clear" w:color="auto" w:fill="FFFFFF"/>
        </w:rPr>
        <w:t>, заготовки таблиц для заполнения учениками, целлофановы</w:t>
      </w:r>
      <w:r w:rsidR="0045090E">
        <w:rPr>
          <w:bCs/>
          <w:sz w:val="28"/>
          <w:szCs w:val="28"/>
          <w:shd w:val="clear" w:color="auto" w:fill="FFFFFF"/>
        </w:rPr>
        <w:t>е</w:t>
      </w:r>
      <w:r w:rsidR="00F84762">
        <w:rPr>
          <w:bCs/>
          <w:sz w:val="28"/>
          <w:szCs w:val="28"/>
          <w:shd w:val="clear" w:color="auto" w:fill="FFFFFF"/>
        </w:rPr>
        <w:t xml:space="preserve"> </w:t>
      </w:r>
      <w:r w:rsidR="0045090E">
        <w:rPr>
          <w:bCs/>
          <w:sz w:val="28"/>
          <w:szCs w:val="28"/>
          <w:shd w:val="clear" w:color="auto" w:fill="FFFFFF"/>
        </w:rPr>
        <w:t xml:space="preserve">пленки 10х10,  маркеры, </w:t>
      </w:r>
      <w:r w:rsidR="00F84762">
        <w:rPr>
          <w:bCs/>
          <w:sz w:val="28"/>
          <w:szCs w:val="28"/>
          <w:shd w:val="clear" w:color="auto" w:fill="FFFFFF"/>
        </w:rPr>
        <w:t xml:space="preserve"> распечатки-заготовки для обнаружения слепого пятна</w:t>
      </w:r>
    </w:p>
    <w:p w:rsidR="00226CD2" w:rsidRPr="00226CD2" w:rsidRDefault="00226CD2" w:rsidP="00226CD2">
      <w:pPr>
        <w:spacing w:after="120" w:line="240" w:lineRule="atLeast"/>
        <w:rPr>
          <w:bCs/>
          <w:sz w:val="28"/>
          <w:szCs w:val="28"/>
          <w:shd w:val="clear" w:color="auto" w:fill="FFFFFF"/>
        </w:rPr>
      </w:pPr>
    </w:p>
    <w:p w:rsidR="00D8106B" w:rsidRPr="0084488E" w:rsidRDefault="00D8106B">
      <w:pPr>
        <w:spacing w:after="120" w:line="240" w:lineRule="atLeast"/>
        <w:jc w:val="center"/>
        <w:rPr>
          <w:b/>
          <w:bCs/>
          <w:sz w:val="28"/>
          <w:szCs w:val="28"/>
          <w:shd w:val="clear" w:color="auto" w:fill="FFFFFF"/>
        </w:rPr>
      </w:pPr>
      <w:r w:rsidRPr="0084488E">
        <w:rPr>
          <w:b/>
          <w:bCs/>
          <w:sz w:val="28"/>
          <w:szCs w:val="28"/>
          <w:shd w:val="clear" w:color="auto" w:fill="FFFFFF"/>
        </w:rPr>
        <w:t>Ход урока</w:t>
      </w:r>
    </w:p>
    <w:p w:rsidR="00D8106B" w:rsidRPr="0084488E" w:rsidRDefault="00D8106B">
      <w:pPr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  <w:lang w:val="en-US"/>
        </w:rPr>
        <w:t>I</w:t>
      </w:r>
      <w:r w:rsidRPr="0084488E">
        <w:rPr>
          <w:b/>
          <w:i/>
          <w:sz w:val="28"/>
          <w:szCs w:val="28"/>
        </w:rPr>
        <w:t>. Организационный момент.</w:t>
      </w:r>
    </w:p>
    <w:p w:rsidR="00D8106B" w:rsidRPr="0084488E" w:rsidRDefault="00D8106B">
      <w:pPr>
        <w:rPr>
          <w:bCs/>
          <w:iCs/>
          <w:color w:val="800000"/>
          <w:sz w:val="28"/>
          <w:szCs w:val="28"/>
        </w:rPr>
      </w:pPr>
      <w:r w:rsidRPr="0084488E">
        <w:rPr>
          <w:sz w:val="28"/>
          <w:szCs w:val="28"/>
        </w:rPr>
        <w:t xml:space="preserve">Проверка отсутствующих, </w:t>
      </w:r>
      <w:r w:rsidR="007E47E8" w:rsidRPr="0084488E">
        <w:rPr>
          <w:sz w:val="28"/>
          <w:szCs w:val="28"/>
        </w:rPr>
        <w:t>проверка готовности класса к уроку.</w:t>
      </w:r>
    </w:p>
    <w:p w:rsidR="007E47E8" w:rsidRPr="0084488E" w:rsidRDefault="007E47E8" w:rsidP="007E47E8">
      <w:pPr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                                                                   «Прекрасный мир, полный красок, </w:t>
      </w:r>
    </w:p>
    <w:p w:rsidR="007E47E8" w:rsidRPr="0084488E" w:rsidRDefault="007E47E8" w:rsidP="007E47E8">
      <w:pPr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                                                                   звуков и запахов, дарят нам органы </w:t>
      </w:r>
    </w:p>
    <w:p w:rsidR="007E47E8" w:rsidRPr="0084488E" w:rsidRDefault="007E47E8" w:rsidP="007E47E8">
      <w:pPr>
        <w:ind w:left="4678" w:hanging="142"/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  чувств»</w:t>
      </w:r>
    </w:p>
    <w:p w:rsidR="007E47E8" w:rsidRPr="0084488E" w:rsidRDefault="007E47E8" w:rsidP="007E47E8">
      <w:pPr>
        <w:ind w:left="4678" w:hanging="142"/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                               М.А.Островский</w:t>
      </w:r>
    </w:p>
    <w:p w:rsidR="007E47E8" w:rsidRPr="0084488E" w:rsidRDefault="007E47E8">
      <w:pPr>
        <w:rPr>
          <w:b/>
          <w:i/>
          <w:sz w:val="28"/>
          <w:szCs w:val="28"/>
        </w:rPr>
      </w:pPr>
    </w:p>
    <w:p w:rsidR="00E6612F" w:rsidRPr="0084488E" w:rsidRDefault="00E6612F">
      <w:pPr>
        <w:rPr>
          <w:sz w:val="28"/>
          <w:szCs w:val="28"/>
        </w:rPr>
      </w:pPr>
      <w:r w:rsidRPr="0084488E">
        <w:rPr>
          <w:sz w:val="28"/>
          <w:szCs w:val="28"/>
        </w:rPr>
        <w:t xml:space="preserve">На экране демонстрация </w:t>
      </w:r>
      <w:r w:rsidRPr="0084488E">
        <w:rPr>
          <w:b/>
          <w:sz w:val="28"/>
          <w:szCs w:val="28"/>
        </w:rPr>
        <w:t xml:space="preserve">Пейзажей </w:t>
      </w:r>
      <w:r w:rsidRPr="0084488E">
        <w:rPr>
          <w:sz w:val="28"/>
          <w:szCs w:val="28"/>
        </w:rPr>
        <w:t>(</w:t>
      </w:r>
      <w:r w:rsidRPr="0084488E">
        <w:rPr>
          <w:b/>
          <w:sz w:val="28"/>
          <w:szCs w:val="28"/>
        </w:rPr>
        <w:t>СТАРТОВАЯ РЕФЛЕКСИЯ)</w:t>
      </w:r>
      <w:r w:rsidRPr="0084488E">
        <w:rPr>
          <w:sz w:val="28"/>
          <w:szCs w:val="28"/>
        </w:rPr>
        <w:t xml:space="preserve"> Цветное и Черно-белое изображение. </w:t>
      </w:r>
    </w:p>
    <w:p w:rsidR="00E6612F" w:rsidRPr="0084488E" w:rsidRDefault="00E6612F">
      <w:pPr>
        <w:rPr>
          <w:b/>
          <w:i/>
          <w:color w:val="C00000"/>
          <w:sz w:val="28"/>
          <w:szCs w:val="28"/>
        </w:rPr>
      </w:pPr>
      <w:r w:rsidRPr="0084488E">
        <w:rPr>
          <w:b/>
          <w:i/>
          <w:color w:val="C00000"/>
          <w:sz w:val="28"/>
          <w:szCs w:val="28"/>
        </w:rPr>
        <w:t>????? Посмотрите на экран "Какое изображение вам ближе на данный момент"</w:t>
      </w:r>
    </w:p>
    <w:p w:rsidR="00E6612F" w:rsidRPr="0084488E" w:rsidRDefault="00E6612F">
      <w:pPr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1- черно-белое </w:t>
      </w:r>
    </w:p>
    <w:p w:rsidR="00E6612F" w:rsidRPr="0084488E" w:rsidRDefault="00E6612F">
      <w:pPr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>2- цветное</w:t>
      </w:r>
      <w:r w:rsidR="0084488E" w:rsidRPr="0084488E">
        <w:rPr>
          <w:b/>
          <w:i/>
          <w:sz w:val="28"/>
          <w:szCs w:val="28"/>
        </w:rPr>
        <w:t xml:space="preserve"> изображение</w:t>
      </w:r>
    </w:p>
    <w:p w:rsidR="0084488E" w:rsidRPr="0084488E" w:rsidRDefault="0084488E">
      <w:pPr>
        <w:rPr>
          <w:b/>
          <w:i/>
          <w:sz w:val="28"/>
          <w:szCs w:val="28"/>
        </w:rPr>
      </w:pPr>
    </w:p>
    <w:p w:rsidR="00D8106B" w:rsidRPr="009D433D" w:rsidRDefault="0045090E">
      <w:pPr>
        <w:rPr>
          <w:b/>
          <w:bCs/>
          <w:i/>
          <w:iCs/>
          <w:color w:val="800000"/>
          <w:sz w:val="28"/>
          <w:szCs w:val="28"/>
        </w:rPr>
      </w:pPr>
      <w:r w:rsidRPr="0084488E">
        <w:rPr>
          <w:b/>
          <w:i/>
          <w:sz w:val="28"/>
          <w:szCs w:val="28"/>
          <w:lang w:val="en-US"/>
        </w:rPr>
        <w:t>II</w:t>
      </w:r>
      <w:r w:rsidRPr="0084488E">
        <w:rPr>
          <w:b/>
          <w:i/>
          <w:sz w:val="28"/>
          <w:szCs w:val="28"/>
        </w:rPr>
        <w:t>. АКТУАЛИЗАЦИЯ ЗНАНИЙ УЧАЩИХСЯ</w:t>
      </w:r>
      <w:r w:rsidRPr="0084488E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+ </w:t>
      </w:r>
      <w:r w:rsidRPr="009D433D">
        <w:rPr>
          <w:b/>
          <w:bCs/>
          <w:i/>
          <w:iCs/>
          <w:sz w:val="28"/>
          <w:szCs w:val="28"/>
        </w:rPr>
        <w:t>ПРОВЕРКА ЗНАНИЙ ОБУЧАЮЩИХСЯ</w:t>
      </w:r>
    </w:p>
    <w:p w:rsidR="007E47E8" w:rsidRPr="0084488E" w:rsidRDefault="007E47E8">
      <w:pPr>
        <w:jc w:val="both"/>
        <w:rPr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 </w:t>
      </w:r>
      <w:r w:rsidRPr="0084488E">
        <w:rPr>
          <w:sz w:val="28"/>
          <w:szCs w:val="28"/>
        </w:rPr>
        <w:t xml:space="preserve">На прошлом уроке мы познакомились с </w:t>
      </w:r>
      <w:proofErr w:type="gramStart"/>
      <w:r w:rsidRPr="0084488E">
        <w:rPr>
          <w:sz w:val="28"/>
          <w:szCs w:val="28"/>
        </w:rPr>
        <w:t>понятием  "</w:t>
      </w:r>
      <w:proofErr w:type="gramEnd"/>
      <w:r w:rsidRPr="0084488E">
        <w:rPr>
          <w:sz w:val="28"/>
          <w:szCs w:val="28"/>
        </w:rPr>
        <w:t xml:space="preserve">органы чувств". </w:t>
      </w:r>
    </w:p>
    <w:p w:rsidR="007E47E8" w:rsidRPr="0084488E" w:rsidRDefault="007E47E8">
      <w:pPr>
        <w:jc w:val="both"/>
        <w:rPr>
          <w:sz w:val="28"/>
          <w:szCs w:val="28"/>
        </w:rPr>
      </w:pPr>
    </w:p>
    <w:p w:rsidR="007E47E8" w:rsidRPr="0084488E" w:rsidRDefault="007E47E8">
      <w:pPr>
        <w:jc w:val="both"/>
        <w:rPr>
          <w:b/>
          <w:color w:val="C00000"/>
          <w:sz w:val="28"/>
          <w:szCs w:val="28"/>
        </w:rPr>
      </w:pPr>
      <w:r w:rsidRPr="0084488E">
        <w:rPr>
          <w:b/>
          <w:color w:val="C00000"/>
          <w:sz w:val="28"/>
          <w:szCs w:val="28"/>
        </w:rPr>
        <w:t>????????Давайте вспомним, что это такое</w:t>
      </w:r>
      <w:r w:rsidR="00497CCC" w:rsidRPr="0084488E">
        <w:rPr>
          <w:b/>
          <w:color w:val="C00000"/>
          <w:sz w:val="28"/>
          <w:szCs w:val="28"/>
        </w:rPr>
        <w:t>. Что такое органы чувств</w:t>
      </w:r>
      <w:r w:rsidRPr="0084488E">
        <w:rPr>
          <w:b/>
          <w:color w:val="C00000"/>
          <w:sz w:val="28"/>
          <w:szCs w:val="28"/>
        </w:rPr>
        <w:t>?</w:t>
      </w:r>
    </w:p>
    <w:p w:rsidR="007E47E8" w:rsidRPr="0084488E" w:rsidRDefault="007E47E8" w:rsidP="007E47E8">
      <w:pPr>
        <w:jc w:val="both"/>
        <w:rPr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- </w:t>
      </w:r>
      <w:r w:rsidRPr="0084488E">
        <w:rPr>
          <w:sz w:val="28"/>
          <w:szCs w:val="28"/>
        </w:rPr>
        <w:t xml:space="preserve">Органы чувств </w:t>
      </w:r>
      <w:r w:rsidR="00226CD2">
        <w:rPr>
          <w:sz w:val="28"/>
          <w:szCs w:val="28"/>
        </w:rPr>
        <w:t xml:space="preserve">- </w:t>
      </w:r>
      <w:proofErr w:type="gramStart"/>
      <w:r w:rsidR="00226CD2">
        <w:rPr>
          <w:sz w:val="28"/>
          <w:szCs w:val="28"/>
        </w:rPr>
        <w:t xml:space="preserve">это </w:t>
      </w:r>
      <w:r w:rsidRPr="0084488E">
        <w:rPr>
          <w:sz w:val="28"/>
          <w:szCs w:val="28"/>
        </w:rPr>
        <w:t xml:space="preserve"> специализированны</w:t>
      </w:r>
      <w:r w:rsidR="00EB46B6">
        <w:rPr>
          <w:sz w:val="28"/>
          <w:szCs w:val="28"/>
        </w:rPr>
        <w:t>е</w:t>
      </w:r>
      <w:proofErr w:type="gramEnd"/>
      <w:r w:rsidRPr="0084488E">
        <w:rPr>
          <w:sz w:val="28"/>
          <w:szCs w:val="28"/>
        </w:rPr>
        <w:t xml:space="preserve"> орган</w:t>
      </w:r>
      <w:r w:rsidR="00EB46B6">
        <w:rPr>
          <w:sz w:val="28"/>
          <w:szCs w:val="28"/>
        </w:rPr>
        <w:t>ы</w:t>
      </w:r>
      <w:r w:rsidRPr="0084488E">
        <w:rPr>
          <w:sz w:val="28"/>
          <w:szCs w:val="28"/>
        </w:rPr>
        <w:t>, обеспечивающи</w:t>
      </w:r>
      <w:r w:rsidR="00EB46B6">
        <w:rPr>
          <w:sz w:val="28"/>
          <w:szCs w:val="28"/>
        </w:rPr>
        <w:t>е</w:t>
      </w:r>
      <w:r w:rsidRPr="0084488E">
        <w:rPr>
          <w:sz w:val="28"/>
          <w:szCs w:val="28"/>
        </w:rPr>
        <w:t xml:space="preserve"> преобразование информационных сигналов, поступающих от раздражителей окружающей среды, в форму, доступную для специализированных рецепторов.</w:t>
      </w:r>
    </w:p>
    <w:p w:rsidR="007E47E8" w:rsidRPr="0084488E" w:rsidRDefault="007E47E8">
      <w:pPr>
        <w:jc w:val="both"/>
        <w:rPr>
          <w:b/>
          <w:color w:val="FF0000"/>
          <w:sz w:val="28"/>
          <w:szCs w:val="28"/>
        </w:rPr>
      </w:pPr>
    </w:p>
    <w:p w:rsidR="007E47E8" w:rsidRPr="0084488E" w:rsidRDefault="007E47E8">
      <w:pPr>
        <w:jc w:val="both"/>
        <w:rPr>
          <w:b/>
          <w:color w:val="C00000"/>
          <w:sz w:val="28"/>
          <w:szCs w:val="28"/>
        </w:rPr>
      </w:pPr>
      <w:r w:rsidRPr="0084488E">
        <w:rPr>
          <w:b/>
          <w:color w:val="C00000"/>
          <w:sz w:val="28"/>
          <w:szCs w:val="28"/>
        </w:rPr>
        <w:t xml:space="preserve">??????  Что такое рецепторы? </w:t>
      </w:r>
    </w:p>
    <w:p w:rsidR="007E47E8" w:rsidRPr="0084488E" w:rsidRDefault="007E47E8">
      <w:pPr>
        <w:jc w:val="both"/>
        <w:rPr>
          <w:sz w:val="28"/>
          <w:szCs w:val="28"/>
        </w:rPr>
      </w:pPr>
      <w:proofErr w:type="gramStart"/>
      <w:r w:rsidRPr="0084488E">
        <w:rPr>
          <w:b/>
          <w:sz w:val="28"/>
          <w:szCs w:val="28"/>
        </w:rPr>
        <w:t xml:space="preserve">- </w:t>
      </w:r>
      <w:r w:rsidRPr="0084488E">
        <w:rPr>
          <w:sz w:val="28"/>
          <w:szCs w:val="28"/>
        </w:rPr>
        <w:t>Это</w:t>
      </w:r>
      <w:proofErr w:type="gramEnd"/>
      <w:r w:rsidRPr="0084488E">
        <w:rPr>
          <w:sz w:val="28"/>
          <w:szCs w:val="28"/>
        </w:rPr>
        <w:t xml:space="preserve"> нервные окончания, преобразующие воспринимаемые раздражения в нервные импульсы</w:t>
      </w:r>
    </w:p>
    <w:p w:rsidR="007E47E8" w:rsidRPr="0084488E" w:rsidRDefault="007E47E8">
      <w:pPr>
        <w:jc w:val="both"/>
        <w:rPr>
          <w:sz w:val="28"/>
          <w:szCs w:val="28"/>
        </w:rPr>
      </w:pPr>
    </w:p>
    <w:p w:rsidR="007E47E8" w:rsidRPr="0084488E" w:rsidRDefault="007E47E8">
      <w:pPr>
        <w:jc w:val="both"/>
        <w:rPr>
          <w:b/>
          <w:color w:val="C00000"/>
          <w:sz w:val="28"/>
          <w:szCs w:val="28"/>
        </w:rPr>
      </w:pPr>
      <w:r w:rsidRPr="0084488E">
        <w:rPr>
          <w:b/>
          <w:color w:val="C00000"/>
          <w:sz w:val="28"/>
          <w:szCs w:val="28"/>
        </w:rPr>
        <w:t>????????   Что происходит с нервными импульсами далее?</w:t>
      </w:r>
    </w:p>
    <w:p w:rsidR="007E47E8" w:rsidRPr="0084488E" w:rsidRDefault="007E47E8">
      <w:pPr>
        <w:jc w:val="both"/>
        <w:rPr>
          <w:sz w:val="28"/>
          <w:szCs w:val="28"/>
        </w:rPr>
      </w:pPr>
      <w:r w:rsidRPr="0084488E">
        <w:rPr>
          <w:sz w:val="28"/>
          <w:szCs w:val="28"/>
        </w:rPr>
        <w:t>_ Импульсы поступают в мозг, где полученная информация анализируется</w:t>
      </w:r>
      <w:r w:rsidR="00A6247F" w:rsidRPr="0084488E">
        <w:rPr>
          <w:sz w:val="28"/>
          <w:szCs w:val="28"/>
        </w:rPr>
        <w:t>, вызывая тот или иной ответ или сохраняясь впрок.</w:t>
      </w:r>
    </w:p>
    <w:p w:rsidR="00A6247F" w:rsidRPr="0084488E" w:rsidRDefault="00A6247F">
      <w:pPr>
        <w:jc w:val="both"/>
        <w:rPr>
          <w:sz w:val="28"/>
          <w:szCs w:val="28"/>
        </w:rPr>
      </w:pPr>
    </w:p>
    <w:p w:rsidR="00A6247F" w:rsidRPr="0084488E" w:rsidRDefault="00A6247F">
      <w:pPr>
        <w:jc w:val="both"/>
        <w:rPr>
          <w:b/>
          <w:color w:val="C00000"/>
          <w:sz w:val="28"/>
          <w:szCs w:val="28"/>
        </w:rPr>
      </w:pPr>
      <w:r w:rsidRPr="0084488E">
        <w:rPr>
          <w:b/>
          <w:color w:val="C00000"/>
          <w:sz w:val="28"/>
          <w:szCs w:val="28"/>
        </w:rPr>
        <w:t xml:space="preserve">????? Таким образом, что мы называем анализаторами? </w:t>
      </w:r>
    </w:p>
    <w:p w:rsidR="00A6247F" w:rsidRPr="0084488E" w:rsidRDefault="00A6247F">
      <w:pPr>
        <w:jc w:val="both"/>
        <w:rPr>
          <w:sz w:val="28"/>
          <w:szCs w:val="28"/>
        </w:rPr>
      </w:pPr>
      <w:r w:rsidRPr="0084488E">
        <w:rPr>
          <w:sz w:val="28"/>
          <w:szCs w:val="28"/>
        </w:rPr>
        <w:t xml:space="preserve">- Анализаторы </w:t>
      </w:r>
      <w:proofErr w:type="gramStart"/>
      <w:r w:rsidRPr="0084488E">
        <w:rPr>
          <w:sz w:val="28"/>
          <w:szCs w:val="28"/>
        </w:rPr>
        <w:t>- это</w:t>
      </w:r>
      <w:proofErr w:type="gramEnd"/>
      <w:r w:rsidRPr="0084488E">
        <w:rPr>
          <w:sz w:val="28"/>
          <w:szCs w:val="28"/>
        </w:rPr>
        <w:t xml:space="preserve"> совокупность рецепторов, проводящих путей и чувствительных зон коры больших полушарий. </w:t>
      </w:r>
    </w:p>
    <w:p w:rsidR="00A6247F" w:rsidRDefault="00A6247F">
      <w:pPr>
        <w:jc w:val="both"/>
        <w:rPr>
          <w:b/>
          <w:sz w:val="28"/>
          <w:szCs w:val="28"/>
        </w:rPr>
      </w:pPr>
    </w:p>
    <w:p w:rsidR="007B0FC4" w:rsidRDefault="009D43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Письменно </w:t>
      </w:r>
      <w:r w:rsidR="007B0FC4">
        <w:rPr>
          <w:b/>
          <w:sz w:val="28"/>
          <w:szCs w:val="28"/>
        </w:rPr>
        <w:t xml:space="preserve">Карточки 1-6 </w:t>
      </w:r>
      <w:r>
        <w:rPr>
          <w:b/>
          <w:sz w:val="28"/>
          <w:szCs w:val="28"/>
        </w:rPr>
        <w:t>(тестовые задания по вариантам, на первых партах)</w:t>
      </w:r>
    </w:p>
    <w:p w:rsidR="00FE60F5" w:rsidRDefault="00FE60F5">
      <w:pPr>
        <w:jc w:val="both"/>
        <w:rPr>
          <w:b/>
          <w:sz w:val="28"/>
          <w:szCs w:val="28"/>
        </w:rPr>
      </w:pPr>
    </w:p>
    <w:p w:rsidR="007B0FC4" w:rsidRDefault="007B0F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Устно:</w:t>
      </w:r>
    </w:p>
    <w:p w:rsidR="007B0FC4" w:rsidRPr="009D433D" w:rsidRDefault="007B0FC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E60F5" w:rsidRPr="009D433D">
        <w:rPr>
          <w:sz w:val="28"/>
          <w:szCs w:val="28"/>
        </w:rPr>
        <w:t xml:space="preserve">1. </w:t>
      </w:r>
      <w:r w:rsidRPr="009D433D">
        <w:rPr>
          <w:sz w:val="28"/>
          <w:szCs w:val="28"/>
        </w:rPr>
        <w:t>Как работают органы чувств? Что такое анализаторы?</w:t>
      </w:r>
    </w:p>
    <w:p w:rsidR="007B0FC4" w:rsidRPr="009D433D" w:rsidRDefault="009D433D">
      <w:pPr>
        <w:jc w:val="both"/>
        <w:rPr>
          <w:sz w:val="28"/>
          <w:szCs w:val="28"/>
        </w:rPr>
      </w:pPr>
      <w:proofErr w:type="spellStart"/>
      <w:r w:rsidRPr="009D433D">
        <w:rPr>
          <w:sz w:val="28"/>
          <w:szCs w:val="28"/>
        </w:rPr>
        <w:t>Допвопрос</w:t>
      </w:r>
      <w:proofErr w:type="spellEnd"/>
      <w:r w:rsidR="007B0FC4" w:rsidRPr="009D433D">
        <w:rPr>
          <w:sz w:val="28"/>
          <w:szCs w:val="28"/>
        </w:rPr>
        <w:t xml:space="preserve">: Какая зона </w:t>
      </w:r>
      <w:proofErr w:type="spellStart"/>
      <w:r w:rsidR="007B0FC4" w:rsidRPr="009D433D">
        <w:rPr>
          <w:sz w:val="28"/>
          <w:szCs w:val="28"/>
        </w:rPr>
        <w:t>коры</w:t>
      </w:r>
      <w:proofErr w:type="spellEnd"/>
      <w:r w:rsidR="007B0FC4" w:rsidRPr="009D433D">
        <w:rPr>
          <w:sz w:val="28"/>
          <w:szCs w:val="28"/>
        </w:rPr>
        <w:t xml:space="preserve"> больших полушарий отвечает </w:t>
      </w:r>
      <w:proofErr w:type="gramStart"/>
      <w:r w:rsidR="007B0FC4" w:rsidRPr="009D433D">
        <w:rPr>
          <w:sz w:val="28"/>
          <w:szCs w:val="28"/>
        </w:rPr>
        <w:t xml:space="preserve">за </w:t>
      </w:r>
      <w:r w:rsidR="00FE60F5" w:rsidRPr="009D433D">
        <w:rPr>
          <w:sz w:val="28"/>
          <w:szCs w:val="28"/>
        </w:rPr>
        <w:t xml:space="preserve"> зрительное</w:t>
      </w:r>
      <w:proofErr w:type="gramEnd"/>
      <w:r w:rsidR="00FE60F5" w:rsidRPr="009D433D">
        <w:rPr>
          <w:sz w:val="28"/>
          <w:szCs w:val="28"/>
        </w:rPr>
        <w:t xml:space="preserve"> восприятие?</w:t>
      </w:r>
    </w:p>
    <w:p w:rsidR="00FE60F5" w:rsidRDefault="00FE60F5">
      <w:pPr>
        <w:jc w:val="both"/>
        <w:rPr>
          <w:b/>
          <w:sz w:val="28"/>
          <w:szCs w:val="28"/>
        </w:rPr>
      </w:pPr>
    </w:p>
    <w:p w:rsidR="00FE60F5" w:rsidRPr="009D433D" w:rsidRDefault="00FE60F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9D433D">
        <w:rPr>
          <w:sz w:val="28"/>
          <w:szCs w:val="28"/>
        </w:rPr>
        <w:t>.  Как органы чувств связаны с головным мозгом? Что такое иллюзии?</w:t>
      </w:r>
    </w:p>
    <w:p w:rsidR="00FE60F5" w:rsidRPr="009D433D" w:rsidRDefault="009D433D">
      <w:pPr>
        <w:jc w:val="both"/>
        <w:rPr>
          <w:sz w:val="28"/>
          <w:szCs w:val="28"/>
        </w:rPr>
      </w:pPr>
      <w:proofErr w:type="spellStart"/>
      <w:proofErr w:type="gramStart"/>
      <w:r w:rsidRPr="009D433D">
        <w:rPr>
          <w:sz w:val="28"/>
          <w:szCs w:val="28"/>
        </w:rPr>
        <w:t>Допвопрос</w:t>
      </w:r>
      <w:proofErr w:type="spellEnd"/>
      <w:r w:rsidRPr="009D433D">
        <w:rPr>
          <w:sz w:val="28"/>
          <w:szCs w:val="28"/>
        </w:rPr>
        <w:t xml:space="preserve">  </w:t>
      </w:r>
      <w:r w:rsidR="00FE60F5" w:rsidRPr="009D433D">
        <w:rPr>
          <w:sz w:val="28"/>
          <w:szCs w:val="28"/>
        </w:rPr>
        <w:t>Какова</w:t>
      </w:r>
      <w:proofErr w:type="gramEnd"/>
      <w:r w:rsidR="00FE60F5" w:rsidRPr="009D433D">
        <w:rPr>
          <w:sz w:val="28"/>
          <w:szCs w:val="28"/>
        </w:rPr>
        <w:t xml:space="preserve"> функция мозжечка?</w:t>
      </w:r>
    </w:p>
    <w:p w:rsidR="007B0FC4" w:rsidRPr="0084488E" w:rsidRDefault="007B0FC4">
      <w:pPr>
        <w:jc w:val="both"/>
        <w:rPr>
          <w:b/>
          <w:sz w:val="28"/>
          <w:szCs w:val="28"/>
        </w:rPr>
      </w:pPr>
    </w:p>
    <w:p w:rsidR="007E47E8" w:rsidRPr="0084488E" w:rsidRDefault="003B269F">
      <w:pPr>
        <w:jc w:val="both"/>
        <w:rPr>
          <w:sz w:val="28"/>
          <w:szCs w:val="28"/>
        </w:rPr>
      </w:pPr>
      <w:r w:rsidRPr="0084488E">
        <w:rPr>
          <w:sz w:val="28"/>
          <w:szCs w:val="28"/>
        </w:rPr>
        <w:lastRenderedPageBreak/>
        <w:t xml:space="preserve">Сегодня мы продолжим разговор об анализаторах. </w:t>
      </w:r>
      <w:r w:rsidR="00A6247F" w:rsidRPr="0084488E">
        <w:rPr>
          <w:sz w:val="28"/>
          <w:szCs w:val="28"/>
        </w:rPr>
        <w:t xml:space="preserve">Определите, о каком </w:t>
      </w:r>
      <w:r w:rsidR="00A22C2E" w:rsidRPr="0084488E">
        <w:rPr>
          <w:sz w:val="28"/>
          <w:szCs w:val="28"/>
        </w:rPr>
        <w:t xml:space="preserve">органе чувств и каком </w:t>
      </w:r>
      <w:proofErr w:type="gramStart"/>
      <w:r w:rsidR="00A22C2E" w:rsidRPr="0084488E">
        <w:rPr>
          <w:sz w:val="28"/>
          <w:szCs w:val="28"/>
        </w:rPr>
        <w:t xml:space="preserve">анализаторе </w:t>
      </w:r>
      <w:r w:rsidRPr="0084488E">
        <w:rPr>
          <w:sz w:val="28"/>
          <w:szCs w:val="28"/>
        </w:rPr>
        <w:t xml:space="preserve"> идет</w:t>
      </w:r>
      <w:proofErr w:type="gramEnd"/>
      <w:r w:rsidRPr="0084488E">
        <w:rPr>
          <w:sz w:val="28"/>
          <w:szCs w:val="28"/>
        </w:rPr>
        <w:t xml:space="preserve"> речь?</w:t>
      </w:r>
    </w:p>
    <w:p w:rsidR="00D962E3" w:rsidRPr="0084488E" w:rsidRDefault="003B269F" w:rsidP="00D962E3">
      <w:pPr>
        <w:jc w:val="both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ab/>
      </w:r>
      <w:r w:rsidR="00D962E3" w:rsidRPr="0084488E">
        <w:rPr>
          <w:b/>
          <w:sz w:val="28"/>
          <w:szCs w:val="28"/>
        </w:rPr>
        <w:t xml:space="preserve">Глаза умеют говорить. Кричать от счастья или плакать. </w:t>
      </w:r>
    </w:p>
    <w:p w:rsidR="00D962E3" w:rsidRPr="0084488E" w:rsidRDefault="00D962E3" w:rsidP="00D962E3">
      <w:pPr>
        <w:jc w:val="both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 xml:space="preserve">Глазами можно ободрить, с ума свести, </w:t>
      </w:r>
      <w:r w:rsidR="00E6612F" w:rsidRPr="0084488E">
        <w:rPr>
          <w:b/>
          <w:sz w:val="28"/>
          <w:szCs w:val="28"/>
        </w:rPr>
        <w:t>заставить плакать</w:t>
      </w:r>
      <w:r w:rsidRPr="0084488E">
        <w:rPr>
          <w:b/>
          <w:sz w:val="28"/>
          <w:szCs w:val="28"/>
        </w:rPr>
        <w:t xml:space="preserve">. </w:t>
      </w:r>
    </w:p>
    <w:p w:rsidR="00D962E3" w:rsidRPr="0084488E" w:rsidRDefault="00D962E3" w:rsidP="00D962E3">
      <w:pPr>
        <w:jc w:val="both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 xml:space="preserve">Словами можно обмануть, глазами это невозможно. </w:t>
      </w:r>
    </w:p>
    <w:p w:rsidR="00D962E3" w:rsidRPr="0084488E" w:rsidRDefault="00D962E3" w:rsidP="00D962E3">
      <w:pPr>
        <w:jc w:val="both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 xml:space="preserve">Во взгляде можно утонуть, если смотреть неосторожно. </w:t>
      </w:r>
    </w:p>
    <w:p w:rsidR="007E47E8" w:rsidRPr="0084488E" w:rsidRDefault="00A22C2E" w:rsidP="00D962E3">
      <w:pPr>
        <w:jc w:val="both"/>
        <w:rPr>
          <w:b/>
          <w:i/>
          <w:sz w:val="28"/>
          <w:szCs w:val="28"/>
        </w:rPr>
      </w:pPr>
      <w:r w:rsidRPr="0084488E">
        <w:rPr>
          <w:b/>
          <w:sz w:val="28"/>
          <w:szCs w:val="28"/>
        </w:rPr>
        <w:t xml:space="preserve">                                                                                </w:t>
      </w:r>
      <w:r w:rsidR="00D962E3" w:rsidRPr="0084488E">
        <w:rPr>
          <w:b/>
          <w:sz w:val="28"/>
          <w:szCs w:val="28"/>
        </w:rPr>
        <w:t>(Омар Хайям).</w:t>
      </w:r>
    </w:p>
    <w:p w:rsidR="007E47E8" w:rsidRPr="0084488E" w:rsidRDefault="007E47E8">
      <w:pPr>
        <w:jc w:val="both"/>
        <w:rPr>
          <w:b/>
          <w:i/>
          <w:sz w:val="28"/>
          <w:szCs w:val="28"/>
        </w:rPr>
      </w:pPr>
    </w:p>
    <w:p w:rsidR="00A22C2E" w:rsidRPr="0084488E" w:rsidRDefault="00A22C2E">
      <w:pPr>
        <w:jc w:val="both"/>
        <w:rPr>
          <w:b/>
          <w:i/>
          <w:color w:val="C00000"/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 </w:t>
      </w:r>
      <w:r w:rsidRPr="0084488E">
        <w:rPr>
          <w:b/>
          <w:i/>
          <w:color w:val="C00000"/>
          <w:sz w:val="28"/>
          <w:szCs w:val="28"/>
        </w:rPr>
        <w:t xml:space="preserve">Какова тема урока? </w:t>
      </w:r>
    </w:p>
    <w:p w:rsidR="007E47E8" w:rsidRPr="0084488E" w:rsidRDefault="00A22C2E">
      <w:pPr>
        <w:jc w:val="both"/>
        <w:rPr>
          <w:b/>
          <w:i/>
          <w:color w:val="1F497D" w:themeColor="text2"/>
          <w:sz w:val="28"/>
          <w:szCs w:val="28"/>
        </w:rPr>
      </w:pPr>
      <w:r w:rsidRPr="0084488E">
        <w:rPr>
          <w:b/>
          <w:i/>
          <w:color w:val="1F497D" w:themeColor="text2"/>
          <w:sz w:val="28"/>
          <w:szCs w:val="28"/>
        </w:rPr>
        <w:t>Тема" Орган зрения и зрительный анализатор"</w:t>
      </w:r>
    </w:p>
    <w:p w:rsidR="00A22C2E" w:rsidRPr="0084488E" w:rsidRDefault="00A22C2E">
      <w:pPr>
        <w:jc w:val="both"/>
        <w:rPr>
          <w:b/>
          <w:i/>
          <w:color w:val="C00000"/>
          <w:sz w:val="28"/>
          <w:szCs w:val="28"/>
        </w:rPr>
      </w:pPr>
      <w:r w:rsidRPr="0084488E">
        <w:rPr>
          <w:b/>
          <w:i/>
          <w:color w:val="C00000"/>
          <w:sz w:val="28"/>
          <w:szCs w:val="28"/>
        </w:rPr>
        <w:t xml:space="preserve">????Каковы цели нашего урока? </w:t>
      </w:r>
      <w:r w:rsidR="009D433D">
        <w:rPr>
          <w:b/>
          <w:i/>
          <w:color w:val="C00000"/>
          <w:sz w:val="28"/>
          <w:szCs w:val="28"/>
        </w:rPr>
        <w:t>Что мы должны узнать, понять, выяснит?</w:t>
      </w:r>
    </w:p>
    <w:p w:rsidR="00A22C2E" w:rsidRPr="0084488E" w:rsidRDefault="00A22C2E" w:rsidP="00A22C2E">
      <w:pPr>
        <w:rPr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- </w:t>
      </w:r>
      <w:r w:rsidRPr="0084488E">
        <w:rPr>
          <w:sz w:val="28"/>
          <w:szCs w:val="28"/>
        </w:rPr>
        <w:t>понять значение зрения в жизни человека;</w:t>
      </w:r>
      <w:r w:rsidRPr="0084488E">
        <w:rPr>
          <w:sz w:val="28"/>
          <w:szCs w:val="28"/>
        </w:rPr>
        <w:br/>
      </w:r>
      <w:proofErr w:type="gramStart"/>
      <w:r w:rsidRPr="0084488E">
        <w:rPr>
          <w:sz w:val="28"/>
          <w:szCs w:val="28"/>
        </w:rPr>
        <w:t>-  рассмотреть</w:t>
      </w:r>
      <w:proofErr w:type="gramEnd"/>
      <w:r w:rsidRPr="0084488E">
        <w:rPr>
          <w:sz w:val="28"/>
          <w:szCs w:val="28"/>
        </w:rPr>
        <w:t xml:space="preserve"> строение глаза и его функции;</w:t>
      </w:r>
    </w:p>
    <w:p w:rsidR="00A22C2E" w:rsidRPr="0084488E" w:rsidRDefault="00A22C2E" w:rsidP="00A22C2E">
      <w:pPr>
        <w:rPr>
          <w:sz w:val="28"/>
          <w:szCs w:val="28"/>
        </w:rPr>
      </w:pPr>
      <w:r w:rsidRPr="0084488E">
        <w:rPr>
          <w:sz w:val="28"/>
          <w:szCs w:val="28"/>
        </w:rPr>
        <w:t>- познакомиться с принципом работы зрительного анализатора.</w:t>
      </w:r>
    </w:p>
    <w:p w:rsidR="00A22C2E" w:rsidRPr="0084488E" w:rsidRDefault="00A22C2E">
      <w:pPr>
        <w:jc w:val="both"/>
        <w:rPr>
          <w:b/>
          <w:i/>
          <w:sz w:val="28"/>
          <w:szCs w:val="28"/>
        </w:rPr>
      </w:pPr>
    </w:p>
    <w:p w:rsidR="0009391B" w:rsidRPr="0084488E" w:rsidRDefault="0009391B">
      <w:pPr>
        <w:jc w:val="both"/>
        <w:rPr>
          <w:b/>
          <w:i/>
          <w:sz w:val="28"/>
          <w:szCs w:val="28"/>
        </w:rPr>
      </w:pPr>
    </w:p>
    <w:p w:rsidR="006C13B9" w:rsidRPr="0084488E" w:rsidRDefault="0045090E" w:rsidP="006C13B9">
      <w:pPr>
        <w:rPr>
          <w:bCs/>
          <w:iCs/>
          <w:color w:val="800000"/>
          <w:sz w:val="28"/>
          <w:szCs w:val="28"/>
        </w:rPr>
      </w:pPr>
      <w:r w:rsidRPr="0084488E">
        <w:rPr>
          <w:b/>
          <w:i/>
          <w:sz w:val="28"/>
          <w:szCs w:val="28"/>
          <w:lang w:val="en-US"/>
        </w:rPr>
        <w:t>III</w:t>
      </w:r>
      <w:r w:rsidRPr="0084488E">
        <w:rPr>
          <w:b/>
          <w:i/>
          <w:sz w:val="28"/>
          <w:szCs w:val="28"/>
        </w:rPr>
        <w:t>. ИЗУЧЕНИЕ НОВОГО МАТЕРИАЛА</w:t>
      </w:r>
    </w:p>
    <w:p w:rsidR="009D433D" w:rsidRPr="0084488E" w:rsidRDefault="006C13B9" w:rsidP="009D433D">
      <w:pPr>
        <w:rPr>
          <w:bCs/>
          <w:iCs/>
          <w:sz w:val="28"/>
          <w:szCs w:val="28"/>
        </w:rPr>
      </w:pPr>
      <w:r w:rsidRPr="0084488E">
        <w:rPr>
          <w:bCs/>
          <w:iCs/>
          <w:sz w:val="28"/>
          <w:szCs w:val="28"/>
        </w:rPr>
        <w:t xml:space="preserve">  </w:t>
      </w:r>
      <w:r w:rsidR="009D433D" w:rsidRPr="0084488E">
        <w:rPr>
          <w:bCs/>
          <w:iCs/>
          <w:sz w:val="28"/>
          <w:szCs w:val="28"/>
        </w:rPr>
        <w:t xml:space="preserve">  Науке известно, что около 70 % всей информации об окружающем мире мы получаем с помощью зрения. Докажите, что это действительно так. </w:t>
      </w:r>
    </w:p>
    <w:p w:rsidR="009D433D" w:rsidRPr="0084488E" w:rsidRDefault="009D433D" w:rsidP="009D433D">
      <w:pPr>
        <w:jc w:val="both"/>
        <w:rPr>
          <w:b/>
          <w:i/>
          <w:color w:val="C00000"/>
          <w:sz w:val="28"/>
          <w:szCs w:val="28"/>
        </w:rPr>
      </w:pPr>
      <w:r w:rsidRPr="0084488E">
        <w:rPr>
          <w:b/>
          <w:i/>
          <w:color w:val="C00000"/>
          <w:sz w:val="28"/>
          <w:szCs w:val="28"/>
        </w:rPr>
        <w:t>??? Какую именно информацию человек получает благодаря зрению?</w:t>
      </w:r>
    </w:p>
    <w:p w:rsidR="009D433D" w:rsidRPr="0084488E" w:rsidRDefault="009D433D" w:rsidP="009D433D">
      <w:pPr>
        <w:jc w:val="both"/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>- Форма предметов, их размеры, очертания, цвет;</w:t>
      </w:r>
    </w:p>
    <w:p w:rsidR="009D433D" w:rsidRPr="0084488E" w:rsidRDefault="009D433D" w:rsidP="009D433D">
      <w:pPr>
        <w:jc w:val="both"/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>- Примерное расстояние до объекта, подвижен ли этот объект или нет; направление движения.</w:t>
      </w:r>
    </w:p>
    <w:p w:rsidR="009D433D" w:rsidRPr="0084488E" w:rsidRDefault="009D433D" w:rsidP="009D433D">
      <w:pPr>
        <w:jc w:val="both"/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>- Чтение книг, просмотр передач, фильмов, рассматривание картин и других уникальных объектов.</w:t>
      </w:r>
    </w:p>
    <w:p w:rsidR="009D433D" w:rsidRPr="0084488E" w:rsidRDefault="009D433D" w:rsidP="009D433D">
      <w:pPr>
        <w:jc w:val="both"/>
        <w:rPr>
          <w:b/>
          <w:i/>
          <w:sz w:val="28"/>
          <w:szCs w:val="28"/>
        </w:rPr>
      </w:pPr>
    </w:p>
    <w:p w:rsidR="009D433D" w:rsidRPr="0084488E" w:rsidRDefault="009D433D" w:rsidP="009D433D">
      <w:pPr>
        <w:jc w:val="both"/>
        <w:rPr>
          <w:b/>
          <w:i/>
          <w:sz w:val="28"/>
          <w:szCs w:val="28"/>
        </w:rPr>
      </w:pPr>
      <w:r w:rsidRPr="0084488E">
        <w:rPr>
          <w:b/>
          <w:i/>
          <w:color w:val="C00000"/>
          <w:sz w:val="28"/>
          <w:szCs w:val="28"/>
        </w:rPr>
        <w:t>???? Справедливо ли утверждение, что любая трудовая деятельность связана с органом зрения?</w:t>
      </w:r>
      <w:r w:rsidRPr="0084488E">
        <w:rPr>
          <w:b/>
          <w:i/>
          <w:sz w:val="28"/>
          <w:szCs w:val="28"/>
        </w:rPr>
        <w:t xml:space="preserve"> Да.</w:t>
      </w:r>
    </w:p>
    <w:p w:rsidR="009D433D" w:rsidRPr="0084488E" w:rsidRDefault="009D433D" w:rsidP="009D433D">
      <w:pPr>
        <w:jc w:val="both"/>
        <w:rPr>
          <w:b/>
          <w:i/>
          <w:color w:val="C00000"/>
          <w:sz w:val="28"/>
          <w:szCs w:val="28"/>
        </w:rPr>
      </w:pPr>
      <w:r w:rsidRPr="0084488E">
        <w:rPr>
          <w:b/>
          <w:i/>
          <w:color w:val="C00000"/>
          <w:sz w:val="28"/>
          <w:szCs w:val="28"/>
        </w:rPr>
        <w:t xml:space="preserve">??? Какие выводы можно сделать о значимости органа зрения?  </w:t>
      </w:r>
    </w:p>
    <w:p w:rsidR="009D433D" w:rsidRPr="0084488E" w:rsidRDefault="009D433D" w:rsidP="009D433D">
      <w:pPr>
        <w:jc w:val="both"/>
        <w:rPr>
          <w:b/>
          <w:i/>
          <w:sz w:val="28"/>
          <w:szCs w:val="28"/>
        </w:rPr>
      </w:pPr>
      <w:r w:rsidRPr="0084488E">
        <w:rPr>
          <w:b/>
          <w:i/>
          <w:color w:val="C00000"/>
          <w:sz w:val="28"/>
          <w:szCs w:val="28"/>
        </w:rPr>
        <w:t xml:space="preserve">ВЫВОД: </w:t>
      </w:r>
      <w:r w:rsidRPr="0084488E">
        <w:rPr>
          <w:b/>
          <w:i/>
          <w:sz w:val="28"/>
          <w:szCs w:val="28"/>
        </w:rPr>
        <w:t>Орган зрения имеет чрезвычайно важное значение, в том числе и для обеспечения безопасности.</w:t>
      </w:r>
    </w:p>
    <w:p w:rsidR="009D433D" w:rsidRPr="0084488E" w:rsidRDefault="009D433D" w:rsidP="009D433D">
      <w:pPr>
        <w:jc w:val="both"/>
        <w:rPr>
          <w:b/>
          <w:i/>
          <w:sz w:val="28"/>
          <w:szCs w:val="28"/>
        </w:rPr>
      </w:pPr>
    </w:p>
    <w:p w:rsidR="009D433D" w:rsidRPr="0084488E" w:rsidRDefault="009D433D" w:rsidP="009D433D">
      <w:pPr>
        <w:shd w:val="clear" w:color="auto" w:fill="FFFFFF"/>
        <w:rPr>
          <w:b/>
          <w:color w:val="C00000"/>
          <w:sz w:val="28"/>
          <w:szCs w:val="28"/>
          <w:lang w:eastAsia="ru-RU"/>
        </w:rPr>
      </w:pPr>
      <w:r w:rsidRPr="0084488E">
        <w:rPr>
          <w:b/>
          <w:color w:val="C00000"/>
          <w:sz w:val="28"/>
          <w:szCs w:val="28"/>
          <w:lang w:eastAsia="ru-RU"/>
        </w:rPr>
        <w:t xml:space="preserve">???? Как же устроены наши глаза, в чем состоит принцип их работы? </w:t>
      </w:r>
    </w:p>
    <w:p w:rsidR="009D433D" w:rsidRPr="0084488E" w:rsidRDefault="009D433D" w:rsidP="009D433D">
      <w:pPr>
        <w:jc w:val="both"/>
        <w:rPr>
          <w:b/>
          <w:i/>
          <w:sz w:val="28"/>
          <w:szCs w:val="28"/>
        </w:rPr>
      </w:pPr>
    </w:p>
    <w:p w:rsidR="00EB46B6" w:rsidRPr="00EB46B6" w:rsidRDefault="009D433D" w:rsidP="009D433D">
      <w:pPr>
        <w:jc w:val="both"/>
        <w:rPr>
          <w:b/>
          <w:color w:val="FF0000"/>
          <w:sz w:val="28"/>
          <w:szCs w:val="28"/>
        </w:rPr>
      </w:pPr>
      <w:r w:rsidRPr="0084488E">
        <w:rPr>
          <w:sz w:val="28"/>
          <w:szCs w:val="28"/>
        </w:rPr>
        <w:t xml:space="preserve">Орган зрения состоит из двух частей – глазного яблока и вспомогательного аппарата. </w:t>
      </w:r>
      <w:r w:rsidR="00EB46B6">
        <w:rPr>
          <w:sz w:val="28"/>
          <w:szCs w:val="28"/>
        </w:rPr>
        <w:t xml:space="preserve"> Напишите в тетради </w:t>
      </w:r>
      <w:proofErr w:type="gramStart"/>
      <w:r w:rsidR="00EB46B6">
        <w:rPr>
          <w:sz w:val="28"/>
          <w:szCs w:val="28"/>
        </w:rPr>
        <w:t xml:space="preserve">схему:   </w:t>
      </w:r>
      <w:proofErr w:type="gramEnd"/>
      <w:r w:rsidR="00EB46B6">
        <w:rPr>
          <w:sz w:val="28"/>
          <w:szCs w:val="28"/>
        </w:rPr>
        <w:t xml:space="preserve">        </w:t>
      </w:r>
      <w:r w:rsidR="00EB46B6" w:rsidRPr="00EB46B6">
        <w:rPr>
          <w:b/>
          <w:color w:val="FF0000"/>
          <w:sz w:val="28"/>
          <w:szCs w:val="28"/>
        </w:rPr>
        <w:t xml:space="preserve">все части </w:t>
      </w:r>
      <w:proofErr w:type="spellStart"/>
      <w:r w:rsidR="00EB46B6" w:rsidRPr="00EB46B6">
        <w:rPr>
          <w:b/>
          <w:color w:val="FF0000"/>
          <w:sz w:val="28"/>
          <w:szCs w:val="28"/>
        </w:rPr>
        <w:t>вспом</w:t>
      </w:r>
      <w:proofErr w:type="spellEnd"/>
      <w:r w:rsidR="00EB46B6" w:rsidRPr="00EB46B6">
        <w:rPr>
          <w:b/>
          <w:color w:val="FF0000"/>
          <w:sz w:val="28"/>
          <w:szCs w:val="28"/>
        </w:rPr>
        <w:t xml:space="preserve"> аппарата на с. 209</w:t>
      </w:r>
    </w:p>
    <w:p w:rsidR="009D433D" w:rsidRDefault="00EB46B6" w:rsidP="009D43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Орган зрения</w:t>
      </w:r>
    </w:p>
    <w:p w:rsidR="00EB46B6" w:rsidRPr="0084488E" w:rsidRDefault="00F634B4" w:rsidP="009D433D">
      <w:pPr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76pt;margin-top:1.05pt;width:149pt;height:11.5pt;flip:x;z-index:251659264" o:connectortype="straight">
            <v:stroke endarrow="block"/>
          </v:shape>
        </w:pict>
      </w:r>
      <w:r>
        <w:rPr>
          <w:i/>
          <w:iCs/>
          <w:noProof/>
          <w:sz w:val="28"/>
          <w:szCs w:val="28"/>
          <w:u w:val="single"/>
        </w:rPr>
        <w:pict>
          <v:shape id="_x0000_s1026" type="#_x0000_t32" style="position:absolute;left:0;text-align:left;margin-left:257.5pt;margin-top:2.05pt;width:134.5pt;height:5pt;z-index:251658240" o:connectortype="straight">
            <v:stroke endarrow="block"/>
          </v:shape>
        </w:pict>
      </w:r>
    </w:p>
    <w:p w:rsidR="009D433D" w:rsidRPr="0084488E" w:rsidRDefault="00EB46B6" w:rsidP="009D433D">
      <w:pPr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Вспомогательный аппарат                                                             Глазное яблоко</w:t>
      </w:r>
    </w:p>
    <w:p w:rsidR="00EB46B6" w:rsidRDefault="00EB46B6" w:rsidP="009D433D">
      <w:pPr>
        <w:jc w:val="both"/>
        <w:rPr>
          <w:b/>
          <w:i/>
          <w:iCs/>
          <w:sz w:val="28"/>
          <w:szCs w:val="28"/>
          <w:u w:val="single"/>
        </w:rPr>
      </w:pPr>
    </w:p>
    <w:p w:rsidR="009D433D" w:rsidRDefault="00EB46B6" w:rsidP="009D433D">
      <w:pPr>
        <w:jc w:val="both"/>
        <w:rPr>
          <w:b/>
          <w:i/>
          <w:iCs/>
          <w:sz w:val="28"/>
          <w:szCs w:val="28"/>
          <w:u w:val="single"/>
        </w:rPr>
      </w:pPr>
      <w:r>
        <w:rPr>
          <w:b/>
          <w:i/>
          <w:iCs/>
          <w:sz w:val="28"/>
          <w:szCs w:val="28"/>
          <w:u w:val="single"/>
        </w:rPr>
        <w:t>Давайте обсудим, что у нас получилось</w:t>
      </w:r>
    </w:p>
    <w:p w:rsidR="00EB46B6" w:rsidRPr="0084488E" w:rsidRDefault="00EB46B6" w:rsidP="009D433D">
      <w:pPr>
        <w:jc w:val="both"/>
        <w:rPr>
          <w:b/>
          <w:i/>
          <w:iCs/>
          <w:sz w:val="28"/>
          <w:szCs w:val="28"/>
          <w:u w:val="single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85"/>
        <w:gridCol w:w="7466"/>
      </w:tblGrid>
      <w:tr w:rsidR="009D433D" w:rsidRPr="0084488E" w:rsidTr="00011251">
        <w:tc>
          <w:tcPr>
            <w:tcW w:w="3085" w:type="dxa"/>
          </w:tcPr>
          <w:p w:rsidR="009D433D" w:rsidRPr="00EB46B6" w:rsidRDefault="009D433D" w:rsidP="00011251">
            <w:pPr>
              <w:jc w:val="center"/>
              <w:rPr>
                <w:b/>
                <w:iCs/>
                <w:sz w:val="18"/>
                <w:szCs w:val="28"/>
              </w:rPr>
            </w:pPr>
            <w:r w:rsidRPr="00EB46B6">
              <w:rPr>
                <w:b/>
                <w:iCs/>
                <w:sz w:val="18"/>
                <w:szCs w:val="28"/>
              </w:rPr>
              <w:t>Часть вспомогательного аппарата</w:t>
            </w:r>
          </w:p>
        </w:tc>
        <w:tc>
          <w:tcPr>
            <w:tcW w:w="7466" w:type="dxa"/>
          </w:tcPr>
          <w:p w:rsidR="009D433D" w:rsidRPr="00EB46B6" w:rsidRDefault="009D433D" w:rsidP="00011251">
            <w:pPr>
              <w:jc w:val="center"/>
              <w:rPr>
                <w:b/>
                <w:iCs/>
                <w:sz w:val="18"/>
                <w:szCs w:val="28"/>
                <w:u w:val="single"/>
              </w:rPr>
            </w:pPr>
            <w:r w:rsidRPr="00EB46B6">
              <w:rPr>
                <w:b/>
                <w:iCs/>
                <w:sz w:val="18"/>
                <w:szCs w:val="28"/>
                <w:u w:val="single"/>
              </w:rPr>
              <w:t>Выполняемые функции</w:t>
            </w:r>
          </w:p>
        </w:tc>
      </w:tr>
      <w:tr w:rsidR="009D433D" w:rsidRPr="0084488E" w:rsidTr="00011251">
        <w:tc>
          <w:tcPr>
            <w:tcW w:w="3085" w:type="dxa"/>
          </w:tcPr>
          <w:p w:rsidR="009D433D" w:rsidRPr="00EB46B6" w:rsidRDefault="009D433D" w:rsidP="00011251">
            <w:pPr>
              <w:jc w:val="both"/>
              <w:rPr>
                <w:iCs/>
                <w:szCs w:val="28"/>
              </w:rPr>
            </w:pPr>
            <w:r w:rsidRPr="00EB46B6">
              <w:rPr>
                <w:iCs/>
                <w:szCs w:val="28"/>
              </w:rPr>
              <w:t>Глазницы</w:t>
            </w:r>
          </w:p>
        </w:tc>
        <w:tc>
          <w:tcPr>
            <w:tcW w:w="7466" w:type="dxa"/>
          </w:tcPr>
          <w:p w:rsidR="009D433D" w:rsidRPr="00EB46B6" w:rsidRDefault="009D433D" w:rsidP="00011251">
            <w:pPr>
              <w:jc w:val="both"/>
              <w:rPr>
                <w:iCs/>
                <w:szCs w:val="28"/>
              </w:rPr>
            </w:pPr>
            <w:r w:rsidRPr="00EB46B6">
              <w:rPr>
                <w:iCs/>
                <w:szCs w:val="28"/>
              </w:rPr>
              <w:t>Защита глаза от ушибов</w:t>
            </w:r>
          </w:p>
        </w:tc>
      </w:tr>
      <w:tr w:rsidR="009D433D" w:rsidRPr="0084488E" w:rsidTr="00011251">
        <w:tc>
          <w:tcPr>
            <w:tcW w:w="3085" w:type="dxa"/>
          </w:tcPr>
          <w:p w:rsidR="009D433D" w:rsidRPr="00EB46B6" w:rsidRDefault="009D433D" w:rsidP="00011251">
            <w:pPr>
              <w:jc w:val="both"/>
              <w:rPr>
                <w:iCs/>
                <w:szCs w:val="28"/>
              </w:rPr>
            </w:pPr>
            <w:r w:rsidRPr="00EB46B6">
              <w:rPr>
                <w:iCs/>
                <w:szCs w:val="28"/>
              </w:rPr>
              <w:t>Веки, ресницы</w:t>
            </w:r>
          </w:p>
        </w:tc>
        <w:tc>
          <w:tcPr>
            <w:tcW w:w="7466" w:type="dxa"/>
          </w:tcPr>
          <w:p w:rsidR="009D433D" w:rsidRPr="00EB46B6" w:rsidRDefault="009D433D" w:rsidP="00011251">
            <w:pPr>
              <w:jc w:val="both"/>
              <w:rPr>
                <w:iCs/>
                <w:szCs w:val="28"/>
              </w:rPr>
            </w:pPr>
            <w:r w:rsidRPr="00EB46B6">
              <w:rPr>
                <w:iCs/>
                <w:szCs w:val="28"/>
              </w:rPr>
              <w:t>Защита глаза от пыли и неожиданно яркого света</w:t>
            </w:r>
          </w:p>
        </w:tc>
      </w:tr>
      <w:tr w:rsidR="009D433D" w:rsidRPr="0084488E" w:rsidTr="00011251">
        <w:tc>
          <w:tcPr>
            <w:tcW w:w="3085" w:type="dxa"/>
          </w:tcPr>
          <w:p w:rsidR="009D433D" w:rsidRPr="00EB46B6" w:rsidRDefault="009D433D" w:rsidP="00011251">
            <w:pPr>
              <w:jc w:val="both"/>
              <w:rPr>
                <w:iCs/>
                <w:szCs w:val="28"/>
              </w:rPr>
            </w:pPr>
            <w:r w:rsidRPr="00EB46B6">
              <w:rPr>
                <w:iCs/>
                <w:szCs w:val="28"/>
              </w:rPr>
              <w:t>Брови</w:t>
            </w:r>
          </w:p>
        </w:tc>
        <w:tc>
          <w:tcPr>
            <w:tcW w:w="7466" w:type="dxa"/>
          </w:tcPr>
          <w:p w:rsidR="009D433D" w:rsidRPr="00EB46B6" w:rsidRDefault="009D433D" w:rsidP="00011251">
            <w:pPr>
              <w:jc w:val="both"/>
              <w:rPr>
                <w:iCs/>
                <w:szCs w:val="28"/>
              </w:rPr>
            </w:pPr>
            <w:r w:rsidRPr="00EB46B6">
              <w:rPr>
                <w:iCs/>
                <w:szCs w:val="28"/>
              </w:rPr>
              <w:t>Защита и отведение от глаза пота со лба</w:t>
            </w:r>
          </w:p>
        </w:tc>
      </w:tr>
      <w:tr w:rsidR="009D433D" w:rsidRPr="0084488E" w:rsidTr="00011251">
        <w:tc>
          <w:tcPr>
            <w:tcW w:w="3085" w:type="dxa"/>
          </w:tcPr>
          <w:p w:rsidR="009D433D" w:rsidRPr="00EB46B6" w:rsidRDefault="009D433D" w:rsidP="00011251">
            <w:pPr>
              <w:jc w:val="both"/>
              <w:rPr>
                <w:iCs/>
                <w:szCs w:val="28"/>
              </w:rPr>
            </w:pPr>
            <w:r w:rsidRPr="00EB46B6">
              <w:rPr>
                <w:iCs/>
                <w:szCs w:val="28"/>
              </w:rPr>
              <w:t>Слезный аппарат</w:t>
            </w:r>
          </w:p>
        </w:tc>
        <w:tc>
          <w:tcPr>
            <w:tcW w:w="7466" w:type="dxa"/>
          </w:tcPr>
          <w:p w:rsidR="009D433D" w:rsidRPr="00EB46B6" w:rsidRDefault="009D433D" w:rsidP="00011251">
            <w:pPr>
              <w:jc w:val="both"/>
              <w:rPr>
                <w:iCs/>
                <w:szCs w:val="28"/>
              </w:rPr>
            </w:pPr>
            <w:r w:rsidRPr="00EB46B6">
              <w:rPr>
                <w:iCs/>
                <w:szCs w:val="28"/>
              </w:rPr>
              <w:t>Выделение слезы для увлажнения и согревания глаза</w:t>
            </w:r>
          </w:p>
        </w:tc>
      </w:tr>
    </w:tbl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/>
          <w:iCs/>
          <w:sz w:val="28"/>
          <w:szCs w:val="28"/>
          <w:u w:val="single"/>
        </w:rPr>
        <w:lastRenderedPageBreak/>
        <w:t xml:space="preserve"> </w:t>
      </w:r>
    </w:p>
    <w:p w:rsidR="009D433D" w:rsidRPr="0084488E" w:rsidRDefault="009D433D" w:rsidP="009D433D">
      <w:pPr>
        <w:jc w:val="both"/>
        <w:rPr>
          <w:b/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По окончании работы поэтапное озвучивание материала и формулировка вывода</w:t>
      </w:r>
    </w:p>
    <w:p w:rsidR="009D433D" w:rsidRPr="0084488E" w:rsidRDefault="009D433D" w:rsidP="009D433D">
      <w:pPr>
        <w:rPr>
          <w:b/>
          <w:iCs/>
          <w:color w:val="C00000"/>
          <w:sz w:val="28"/>
          <w:szCs w:val="28"/>
        </w:rPr>
      </w:pPr>
      <w:r w:rsidRPr="0084488E">
        <w:rPr>
          <w:b/>
          <w:iCs/>
          <w:color w:val="C00000"/>
          <w:sz w:val="28"/>
          <w:szCs w:val="28"/>
        </w:rPr>
        <w:t>??? Каково общее значение вспомогательного аппарата органа зрения? (</w:t>
      </w:r>
      <w:r w:rsidRPr="009D433D">
        <w:rPr>
          <w:b/>
          <w:iCs/>
          <w:sz w:val="28"/>
          <w:szCs w:val="28"/>
        </w:rPr>
        <w:t>обеспечение защиты</w:t>
      </w:r>
      <w:r w:rsidRPr="0084488E">
        <w:rPr>
          <w:b/>
          <w:iCs/>
          <w:color w:val="C00000"/>
          <w:sz w:val="28"/>
          <w:szCs w:val="28"/>
        </w:rPr>
        <w:t>)</w:t>
      </w:r>
    </w:p>
    <w:p w:rsidR="00EB46B6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 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Кроме вспомогательного аппарата орган зрения составляет глазное яблоко.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b/>
          <w:iCs/>
          <w:color w:val="C00000"/>
          <w:sz w:val="28"/>
          <w:szCs w:val="28"/>
        </w:rPr>
        <w:t>??? Почему оно так называется?</w:t>
      </w:r>
      <w:r w:rsidRPr="0084488E">
        <w:rPr>
          <w:iCs/>
          <w:sz w:val="28"/>
          <w:szCs w:val="28"/>
        </w:rPr>
        <w:t xml:space="preserve"> (имеет форму яблока, шара)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Какое строение имеет глазное яблоко? Посмотрите на экран (</w:t>
      </w:r>
      <w:r w:rsidRPr="0084488E">
        <w:rPr>
          <w:i/>
          <w:iCs/>
          <w:sz w:val="28"/>
          <w:szCs w:val="28"/>
          <w:u w:val="single"/>
        </w:rPr>
        <w:t>изображение глазного яблока без обозначений</w:t>
      </w:r>
      <w:r w:rsidRPr="0084488E">
        <w:rPr>
          <w:iCs/>
          <w:sz w:val="28"/>
          <w:szCs w:val="28"/>
        </w:rPr>
        <w:t xml:space="preserve">). Легко ли здесь разобраться? </w:t>
      </w:r>
      <w:r w:rsidRPr="0084488E">
        <w:rPr>
          <w:iCs/>
          <w:sz w:val="28"/>
          <w:szCs w:val="28"/>
          <w:u w:val="single"/>
        </w:rPr>
        <w:t>НЕТ, нужна помощь.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226CD2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Нам нужно переместиться на </w:t>
      </w:r>
      <w:r w:rsidR="00226CD2">
        <w:rPr>
          <w:iCs/>
          <w:sz w:val="28"/>
          <w:szCs w:val="28"/>
        </w:rPr>
        <w:t>последний форзац</w:t>
      </w:r>
      <w:r w:rsidRPr="0084488E">
        <w:rPr>
          <w:iCs/>
          <w:sz w:val="28"/>
          <w:szCs w:val="28"/>
        </w:rPr>
        <w:t xml:space="preserve">  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9D433D">
        <w:rPr>
          <w:noProof/>
          <w:lang w:eastAsia="ru-RU"/>
        </w:rPr>
        <w:t xml:space="preserve"> </w:t>
      </w:r>
      <w:r w:rsidRPr="009D433D">
        <w:rPr>
          <w:iCs/>
          <w:noProof/>
          <w:sz w:val="28"/>
          <w:szCs w:val="28"/>
          <w:lang w:eastAsia="ru-RU"/>
        </w:rPr>
        <w:drawing>
          <wp:inline distT="0" distB="0" distL="0" distR="0">
            <wp:extent cx="2025650" cy="806450"/>
            <wp:effectExtent l="0" t="0" r="0" b="0"/>
            <wp:docPr id="5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94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2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080" cy="806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1 - мышцы глаза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2 - белочная оболочка (склера)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3 - роговица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4 - радужная оболо</w:t>
      </w:r>
      <w:r w:rsidR="00F634B4">
        <w:rPr>
          <w:iCs/>
          <w:sz w:val="28"/>
          <w:szCs w:val="28"/>
        </w:rPr>
        <w:t>ч</w:t>
      </w:r>
      <w:bookmarkStart w:id="0" w:name="_GoBack"/>
      <w:bookmarkEnd w:id="0"/>
      <w:r w:rsidRPr="0084488E">
        <w:rPr>
          <w:iCs/>
          <w:sz w:val="28"/>
          <w:szCs w:val="28"/>
        </w:rPr>
        <w:t>ка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5- сосудистая оболочка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6- стекловидное тело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7 - зрительный нерв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8 - сетчатка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color w:val="C00000"/>
          <w:sz w:val="28"/>
          <w:szCs w:val="28"/>
        </w:rPr>
        <w:t>??? Что такое сетчатка? (</w:t>
      </w:r>
      <w:r w:rsidRPr="0084488E">
        <w:rPr>
          <w:iCs/>
          <w:sz w:val="28"/>
          <w:szCs w:val="28"/>
        </w:rPr>
        <w:t xml:space="preserve">внутренняя оболочка глазного яблока, состоящая из светочувствительных клеток (колбочек и палочек </w:t>
      </w:r>
      <w:proofErr w:type="gramStart"/>
      <w:r w:rsidRPr="0084488E">
        <w:rPr>
          <w:iCs/>
          <w:sz w:val="28"/>
          <w:szCs w:val="28"/>
        </w:rPr>
        <w:t>-  фоторецепторов</w:t>
      </w:r>
      <w:proofErr w:type="gramEnd"/>
      <w:r w:rsidRPr="0084488E">
        <w:rPr>
          <w:iCs/>
          <w:sz w:val="28"/>
          <w:szCs w:val="28"/>
        </w:rPr>
        <w:t xml:space="preserve">). 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Палочки расположены по краям сетчатки и отвечают за черно белое видение, а колбочки в основном сосредоточены в центре, образуя желтое пятно, и отвечают за цветное видение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Особое внимание прошу обратить на</w:t>
      </w:r>
      <w:r w:rsidR="00EB46B6">
        <w:rPr>
          <w:iCs/>
          <w:sz w:val="28"/>
          <w:szCs w:val="28"/>
        </w:rPr>
        <w:t xml:space="preserve"> следующие элементы</w:t>
      </w:r>
      <w:r w:rsidRPr="0084488E">
        <w:rPr>
          <w:iCs/>
          <w:sz w:val="28"/>
          <w:szCs w:val="28"/>
        </w:rPr>
        <w:t>: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9- зрачок</w:t>
      </w:r>
    </w:p>
    <w:p w:rsidR="009D433D" w:rsidRPr="0084488E" w:rsidRDefault="009D433D" w:rsidP="009D433D">
      <w:pPr>
        <w:jc w:val="both"/>
        <w:rPr>
          <w:iCs/>
          <w:color w:val="C00000"/>
          <w:sz w:val="28"/>
          <w:szCs w:val="28"/>
        </w:rPr>
      </w:pPr>
      <w:r w:rsidRPr="0084488E">
        <w:rPr>
          <w:iCs/>
          <w:color w:val="C00000"/>
          <w:sz w:val="28"/>
          <w:szCs w:val="28"/>
        </w:rPr>
        <w:t>??? Что такое зрачок? (</w:t>
      </w:r>
      <w:r w:rsidRPr="0084488E">
        <w:rPr>
          <w:iCs/>
          <w:sz w:val="28"/>
          <w:szCs w:val="28"/>
        </w:rPr>
        <w:t>отверстие, чрез которое внутрь глаза проникает свет</w:t>
      </w:r>
      <w:r w:rsidRPr="0084488E">
        <w:rPr>
          <w:iCs/>
          <w:color w:val="C00000"/>
          <w:sz w:val="28"/>
          <w:szCs w:val="28"/>
        </w:rPr>
        <w:t>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10 - хрусталик</w:t>
      </w:r>
    </w:p>
    <w:p w:rsidR="009D433D" w:rsidRPr="0084488E" w:rsidRDefault="009D433D" w:rsidP="009D433D">
      <w:pPr>
        <w:jc w:val="both"/>
        <w:rPr>
          <w:iCs/>
          <w:color w:val="C00000"/>
          <w:sz w:val="28"/>
          <w:szCs w:val="28"/>
        </w:rPr>
      </w:pPr>
      <w:r w:rsidRPr="0084488E">
        <w:rPr>
          <w:iCs/>
          <w:color w:val="C00000"/>
          <w:sz w:val="28"/>
          <w:szCs w:val="28"/>
        </w:rPr>
        <w:t>??? Что такое хрусталик? (</w:t>
      </w:r>
      <w:r w:rsidRPr="0084488E">
        <w:rPr>
          <w:iCs/>
          <w:sz w:val="28"/>
          <w:szCs w:val="28"/>
        </w:rPr>
        <w:t xml:space="preserve">двояковыпуклое прозрачное тело, способное менять свою кривизну. Это свойство получило название </w:t>
      </w:r>
      <w:r w:rsidRPr="0084488E">
        <w:rPr>
          <w:b/>
          <w:iCs/>
          <w:sz w:val="28"/>
          <w:szCs w:val="28"/>
        </w:rPr>
        <w:t>аккомодация</w:t>
      </w:r>
      <w:r w:rsidRPr="0084488E">
        <w:rPr>
          <w:iCs/>
          <w:sz w:val="28"/>
          <w:szCs w:val="28"/>
        </w:rPr>
        <w:t>.</w:t>
      </w:r>
      <w:r w:rsidRPr="0084488E">
        <w:rPr>
          <w:iCs/>
          <w:color w:val="C00000"/>
          <w:sz w:val="28"/>
          <w:szCs w:val="28"/>
        </w:rPr>
        <w:t>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11 - слепое пятно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color w:val="C00000"/>
          <w:sz w:val="28"/>
          <w:szCs w:val="28"/>
        </w:rPr>
        <w:t>??? Что такое слепое пятно? (</w:t>
      </w:r>
      <w:r w:rsidRPr="0084488E">
        <w:rPr>
          <w:iCs/>
          <w:sz w:val="28"/>
          <w:szCs w:val="28"/>
        </w:rPr>
        <w:t>место выходя зрительного нерва)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Мы рассмотрели достаточно много компонентов глазного яблока, настало</w:t>
      </w:r>
      <w:r w:rsidR="00226CD2">
        <w:rPr>
          <w:iCs/>
          <w:sz w:val="28"/>
          <w:szCs w:val="28"/>
        </w:rPr>
        <w:t xml:space="preserve"> </w:t>
      </w:r>
      <w:r w:rsidRPr="0084488E">
        <w:rPr>
          <w:iCs/>
          <w:sz w:val="28"/>
          <w:szCs w:val="28"/>
        </w:rPr>
        <w:t>время немного отдохнуть.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 ФИЗКУЛЬТМИНУТКА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lastRenderedPageBreak/>
        <w:t>Поднялись со своих мест, встали друг перед другом.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Было бы несправедливым при изучении сегодняшней темы не выполнить гимнастику для глаз.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1. "Мотылек" - часто-часто поморгаем (снимает утомление)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2. "Заборчик" - поднимаем и опускаем глаза 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3.  "Мотылек" часто-часто поморгаем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4. "Пчела" - рисуем восьмерку глазом, как будто наблюдаем за полетом пчелы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5. "Бабочка" - закрыли глазки, представили бабочку, перелетающую с цветка на цветок. Путешествуем за ней, двигая глазами.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b/>
          <w:iCs/>
          <w:sz w:val="28"/>
          <w:szCs w:val="28"/>
        </w:rPr>
      </w:pPr>
      <w:r w:rsidRPr="0084488E">
        <w:rPr>
          <w:b/>
          <w:iCs/>
          <w:sz w:val="28"/>
          <w:szCs w:val="28"/>
        </w:rPr>
        <w:t xml:space="preserve">Подключаем руки и туловище 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6. Глазное яблоко имеет </w:t>
      </w:r>
      <w:proofErr w:type="gramStart"/>
      <w:r w:rsidRPr="0084488E">
        <w:rPr>
          <w:iCs/>
          <w:sz w:val="28"/>
          <w:szCs w:val="28"/>
        </w:rPr>
        <w:t>форму....</w:t>
      </w:r>
      <w:proofErr w:type="gramEnd"/>
      <w:r w:rsidRPr="0084488E">
        <w:rPr>
          <w:iCs/>
          <w:sz w:val="28"/>
          <w:szCs w:val="28"/>
        </w:rPr>
        <w:t>.шара (разводим руки в стороны, имитируя шар)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7. Зрачок может расширяться и сужаться (разводим руки в стороны и сводим)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8. Клетки сетчатки, отвечающие за черно-белое </w:t>
      </w:r>
      <w:proofErr w:type="gramStart"/>
      <w:r w:rsidRPr="0084488E">
        <w:rPr>
          <w:iCs/>
          <w:sz w:val="28"/>
          <w:szCs w:val="28"/>
        </w:rPr>
        <w:t>восприятие  -</w:t>
      </w:r>
      <w:proofErr w:type="gramEnd"/>
      <w:r w:rsidRPr="0084488E">
        <w:rPr>
          <w:iCs/>
          <w:sz w:val="28"/>
          <w:szCs w:val="28"/>
        </w:rPr>
        <w:t xml:space="preserve"> палочки ("рисуем обеими руками палочки" - сверху вниз)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9. Клетки сетчатки, отвечающие за цветное </w:t>
      </w:r>
      <w:proofErr w:type="gramStart"/>
      <w:r w:rsidRPr="0084488E">
        <w:rPr>
          <w:iCs/>
          <w:sz w:val="28"/>
          <w:szCs w:val="28"/>
        </w:rPr>
        <w:t>восприятие  -</w:t>
      </w:r>
      <w:proofErr w:type="gramEnd"/>
      <w:r w:rsidRPr="0084488E">
        <w:rPr>
          <w:iCs/>
          <w:sz w:val="28"/>
          <w:szCs w:val="28"/>
        </w:rPr>
        <w:t xml:space="preserve"> колбочки ("рисуем обеими руками колбочки" - сверху вниз)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10. Творческое задание. Вы - хрусталик глаза, способный менять свою кривизну. Используя туловище и конечности покажите, как это происходит. Приняли соответствующую позу и замерли на несколько секунд. 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Замечательно размялись, пора переходить к практике. 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 xml:space="preserve"> Класс делится на 3 группы - по рядам. 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b/>
          <w:iCs/>
          <w:sz w:val="28"/>
          <w:szCs w:val="28"/>
        </w:rPr>
      </w:pPr>
      <w:r w:rsidRPr="0084488E">
        <w:rPr>
          <w:b/>
          <w:iCs/>
          <w:sz w:val="28"/>
          <w:szCs w:val="28"/>
        </w:rPr>
        <w:t>1 ряд с. 209</w:t>
      </w:r>
    </w:p>
    <w:p w:rsidR="009D433D" w:rsidRPr="0084488E" w:rsidRDefault="009D433D" w:rsidP="009D433D">
      <w:pPr>
        <w:jc w:val="both"/>
        <w:rPr>
          <w:b/>
          <w:i/>
          <w:iCs/>
          <w:sz w:val="28"/>
          <w:szCs w:val="28"/>
          <w:u w:val="single"/>
        </w:rPr>
      </w:pPr>
      <w:r w:rsidRPr="0084488E">
        <w:rPr>
          <w:b/>
          <w:i/>
          <w:iCs/>
          <w:sz w:val="28"/>
          <w:szCs w:val="28"/>
          <w:u w:val="single"/>
        </w:rPr>
        <w:t>Мини- практическая работа "Сужение и расширение зрачка"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Переходим через меню на с. 209. Ищем практическую</w:t>
      </w:r>
      <w:r w:rsidR="0045090E">
        <w:rPr>
          <w:iCs/>
          <w:sz w:val="28"/>
          <w:szCs w:val="28"/>
        </w:rPr>
        <w:t xml:space="preserve"> работу</w:t>
      </w:r>
      <w:r w:rsidRPr="0084488E">
        <w:rPr>
          <w:iCs/>
          <w:sz w:val="28"/>
          <w:szCs w:val="28"/>
        </w:rPr>
        <w:t>.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45090E" w:rsidP="009D433D">
      <w:pPr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2</w:t>
      </w:r>
      <w:r w:rsidR="009D433D" w:rsidRPr="0084488E">
        <w:rPr>
          <w:b/>
          <w:iCs/>
          <w:sz w:val="28"/>
          <w:szCs w:val="28"/>
        </w:rPr>
        <w:t xml:space="preserve"> ряд с. 210</w:t>
      </w:r>
    </w:p>
    <w:p w:rsidR="009D433D" w:rsidRPr="0084488E" w:rsidRDefault="009D433D" w:rsidP="009D433D">
      <w:pPr>
        <w:jc w:val="both"/>
        <w:rPr>
          <w:b/>
          <w:i/>
          <w:iCs/>
          <w:sz w:val="28"/>
          <w:szCs w:val="28"/>
          <w:u w:val="single"/>
        </w:rPr>
      </w:pPr>
      <w:r w:rsidRPr="0084488E">
        <w:rPr>
          <w:b/>
          <w:i/>
          <w:iCs/>
          <w:sz w:val="28"/>
          <w:szCs w:val="28"/>
          <w:u w:val="single"/>
        </w:rPr>
        <w:t>Мини- практическая работа "Принцип работы хрусталика"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Переходим через меню на с. 210. Ищем практическую работу.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45090E" w:rsidP="009D433D">
      <w:pPr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3</w:t>
      </w:r>
      <w:r w:rsidR="009D433D" w:rsidRPr="0084488E">
        <w:rPr>
          <w:b/>
          <w:iCs/>
          <w:sz w:val="28"/>
          <w:szCs w:val="28"/>
        </w:rPr>
        <w:t xml:space="preserve"> ряд с. 211</w:t>
      </w:r>
    </w:p>
    <w:p w:rsidR="009D433D" w:rsidRPr="0084488E" w:rsidRDefault="009D433D" w:rsidP="009D433D">
      <w:pPr>
        <w:jc w:val="both"/>
        <w:rPr>
          <w:b/>
          <w:i/>
          <w:iCs/>
          <w:sz w:val="28"/>
          <w:szCs w:val="28"/>
          <w:u w:val="single"/>
        </w:rPr>
      </w:pPr>
      <w:r w:rsidRPr="0084488E">
        <w:rPr>
          <w:b/>
          <w:i/>
          <w:iCs/>
          <w:sz w:val="28"/>
          <w:szCs w:val="28"/>
          <w:u w:val="single"/>
        </w:rPr>
        <w:t>Мини- практическая работа "Обнаружение слепого пятна"</w:t>
      </w: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</w:p>
    <w:p w:rsidR="009D433D" w:rsidRPr="0084488E" w:rsidRDefault="009D433D" w:rsidP="009D433D">
      <w:pPr>
        <w:jc w:val="both"/>
        <w:rPr>
          <w:iCs/>
          <w:sz w:val="28"/>
          <w:szCs w:val="28"/>
        </w:rPr>
      </w:pPr>
      <w:r w:rsidRPr="0084488E">
        <w:rPr>
          <w:iCs/>
          <w:sz w:val="28"/>
          <w:szCs w:val="28"/>
        </w:rPr>
        <w:t>Переходим через меню на с. 211. Ищем практическую работа.</w:t>
      </w:r>
    </w:p>
    <w:p w:rsidR="009D433D" w:rsidRPr="0084488E" w:rsidRDefault="009D433D" w:rsidP="009D433D">
      <w:pPr>
        <w:jc w:val="both"/>
        <w:rPr>
          <w:b/>
          <w:iCs/>
          <w:sz w:val="28"/>
          <w:szCs w:val="28"/>
        </w:rPr>
      </w:pP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Выполнение практических работ</w:t>
      </w:r>
    </w:p>
    <w:p w:rsidR="00EB46B6" w:rsidRDefault="00EB46B6" w:rsidP="009D433D">
      <w:pPr>
        <w:shd w:val="clear" w:color="auto" w:fill="FFFFFF"/>
        <w:spacing w:after="120" w:line="240" w:lineRule="atLeast"/>
        <w:rPr>
          <w:b/>
          <w:sz w:val="28"/>
          <w:szCs w:val="28"/>
        </w:rPr>
      </w:pP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Обсуждение результатов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i/>
          <w:sz w:val="28"/>
          <w:szCs w:val="28"/>
        </w:rPr>
      </w:pPr>
      <w:r w:rsidRPr="0084488E">
        <w:rPr>
          <w:sz w:val="28"/>
          <w:szCs w:val="28"/>
        </w:rPr>
        <w:lastRenderedPageBreak/>
        <w:t xml:space="preserve">1 ряд. Ход проделанных действий. </w:t>
      </w:r>
      <w:r w:rsidRPr="0084488E">
        <w:rPr>
          <w:b/>
          <w:i/>
          <w:sz w:val="28"/>
          <w:szCs w:val="28"/>
        </w:rPr>
        <w:t>Вывод: Зрачок действительно имеет способность сужаться и расширяться для направления потока света строго на сетчатку.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i/>
          <w:sz w:val="28"/>
          <w:szCs w:val="28"/>
        </w:rPr>
      </w:pPr>
      <w:r w:rsidRPr="0084488E">
        <w:rPr>
          <w:sz w:val="28"/>
          <w:szCs w:val="28"/>
        </w:rPr>
        <w:t xml:space="preserve">2 ряд. Ход проделанных действий. </w:t>
      </w:r>
      <w:r w:rsidRPr="0084488E">
        <w:rPr>
          <w:b/>
          <w:i/>
          <w:sz w:val="28"/>
          <w:szCs w:val="28"/>
        </w:rPr>
        <w:t>Вывод: в зависимости от расстояния до объекта хрусталик может изменять свою кривизну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i/>
          <w:sz w:val="28"/>
          <w:szCs w:val="28"/>
        </w:rPr>
      </w:pPr>
      <w:r w:rsidRPr="0084488E">
        <w:rPr>
          <w:sz w:val="28"/>
          <w:szCs w:val="28"/>
        </w:rPr>
        <w:t xml:space="preserve">2 ряд. Ход проделанных действий. </w:t>
      </w:r>
      <w:r w:rsidRPr="0084488E">
        <w:rPr>
          <w:b/>
          <w:i/>
          <w:sz w:val="28"/>
          <w:szCs w:val="28"/>
        </w:rPr>
        <w:t>Вывод: слепое пятно очень легко обнаружить.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color w:val="00B050"/>
          <w:sz w:val="28"/>
          <w:szCs w:val="28"/>
        </w:rPr>
      </w:pPr>
      <w:r w:rsidRPr="0084488E">
        <w:rPr>
          <w:b/>
          <w:sz w:val="28"/>
          <w:szCs w:val="28"/>
        </w:rPr>
        <w:t>Общий вывод по работам</w:t>
      </w:r>
      <w:r w:rsidRPr="00EA59A6">
        <w:rPr>
          <w:b/>
          <w:sz w:val="28"/>
          <w:szCs w:val="28"/>
        </w:rPr>
        <w:t>:</w:t>
      </w:r>
      <w:r w:rsidRPr="0084488E">
        <w:rPr>
          <w:b/>
          <w:color w:val="C00000"/>
          <w:sz w:val="28"/>
          <w:szCs w:val="28"/>
        </w:rPr>
        <w:t xml:space="preserve"> </w:t>
      </w:r>
      <w:r w:rsidRPr="0084488E">
        <w:rPr>
          <w:b/>
          <w:color w:val="00B050"/>
          <w:sz w:val="28"/>
          <w:szCs w:val="28"/>
        </w:rPr>
        <w:t>глаз - сложная оптическая система, состоящая из взаимосвязанных частей.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color w:val="C00000"/>
          <w:sz w:val="28"/>
          <w:szCs w:val="28"/>
        </w:rPr>
      </w:pPr>
      <w:r w:rsidRPr="0084488E">
        <w:rPr>
          <w:b/>
          <w:color w:val="C00000"/>
          <w:sz w:val="28"/>
          <w:szCs w:val="28"/>
        </w:rPr>
        <w:t xml:space="preserve">??? Почему существует выражение "смотрим глазом, а видим мозгом"? 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84488E">
        <w:rPr>
          <w:sz w:val="28"/>
          <w:szCs w:val="28"/>
        </w:rPr>
        <w:t xml:space="preserve">Данное выражение связано с понятием о зрительном анализаторе. 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</w:rPr>
        <w:t xml:space="preserve">Откройте с. 210 учебника, рис. </w:t>
      </w:r>
      <w:proofErr w:type="gramStart"/>
      <w:r w:rsidRPr="0084488E">
        <w:rPr>
          <w:b/>
          <w:i/>
          <w:sz w:val="28"/>
          <w:szCs w:val="28"/>
        </w:rPr>
        <w:t>83..</w:t>
      </w:r>
      <w:proofErr w:type="gramEnd"/>
      <w:r w:rsidRPr="0084488E">
        <w:rPr>
          <w:b/>
          <w:i/>
          <w:sz w:val="28"/>
          <w:szCs w:val="28"/>
        </w:rPr>
        <w:t xml:space="preserve"> Назовите компоненты зрительного анализатора.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84488E">
        <w:rPr>
          <w:sz w:val="28"/>
          <w:szCs w:val="28"/>
        </w:rPr>
        <w:t xml:space="preserve">- рецепторы сетчатки 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84488E">
        <w:rPr>
          <w:sz w:val="28"/>
          <w:szCs w:val="28"/>
        </w:rPr>
        <w:t>- зрительные нервы</w:t>
      </w:r>
    </w:p>
    <w:p w:rsidR="009D433D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84488E">
        <w:rPr>
          <w:sz w:val="28"/>
          <w:szCs w:val="28"/>
        </w:rPr>
        <w:t>- зрительная зона коры больших полушарий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color w:val="C00000"/>
          <w:sz w:val="28"/>
          <w:szCs w:val="28"/>
        </w:rPr>
      </w:pPr>
      <w:r w:rsidRPr="0084488E">
        <w:rPr>
          <w:b/>
          <w:color w:val="C00000"/>
          <w:sz w:val="28"/>
          <w:szCs w:val="28"/>
        </w:rPr>
        <w:t xml:space="preserve">?????  Как же это работает? 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color w:val="C00000"/>
          <w:sz w:val="28"/>
          <w:szCs w:val="28"/>
        </w:rPr>
      </w:pPr>
      <w:r w:rsidRPr="0084488E">
        <w:rPr>
          <w:b/>
          <w:color w:val="C00000"/>
          <w:sz w:val="28"/>
          <w:szCs w:val="28"/>
        </w:rPr>
        <w:t xml:space="preserve">Ознакомьтесь с </w:t>
      </w:r>
      <w:proofErr w:type="gramStart"/>
      <w:r w:rsidRPr="0084488E">
        <w:rPr>
          <w:b/>
          <w:color w:val="C00000"/>
          <w:sz w:val="28"/>
          <w:szCs w:val="28"/>
        </w:rPr>
        <w:t>текстом  с.</w:t>
      </w:r>
      <w:proofErr w:type="gramEnd"/>
      <w:r w:rsidRPr="0084488E">
        <w:rPr>
          <w:b/>
          <w:color w:val="C00000"/>
          <w:sz w:val="28"/>
          <w:szCs w:val="28"/>
        </w:rPr>
        <w:t xml:space="preserve"> 210 и сделайте </w:t>
      </w:r>
      <w:r w:rsidR="00226CD2">
        <w:rPr>
          <w:b/>
          <w:i/>
          <w:color w:val="C00000"/>
          <w:sz w:val="28"/>
          <w:szCs w:val="28"/>
        </w:rPr>
        <w:t>найдите информацию</w:t>
      </w:r>
      <w:r w:rsidRPr="0084488E">
        <w:rPr>
          <w:b/>
          <w:i/>
          <w:color w:val="C00000"/>
          <w:sz w:val="28"/>
          <w:szCs w:val="28"/>
        </w:rPr>
        <w:t>,</w:t>
      </w:r>
      <w:r w:rsidRPr="0084488E">
        <w:rPr>
          <w:b/>
          <w:color w:val="C00000"/>
          <w:sz w:val="28"/>
          <w:szCs w:val="28"/>
        </w:rPr>
        <w:t xml:space="preserve"> объясняющую работу зрительного анализатора.</w:t>
      </w:r>
    </w:p>
    <w:p w:rsidR="009D433D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84488E">
        <w:rPr>
          <w:sz w:val="28"/>
          <w:szCs w:val="28"/>
        </w:rPr>
        <w:t xml:space="preserve">Ответ учащегося по </w:t>
      </w:r>
      <w:r w:rsidR="00226CD2">
        <w:rPr>
          <w:sz w:val="28"/>
          <w:szCs w:val="28"/>
        </w:rPr>
        <w:t>тексту</w:t>
      </w:r>
      <w:r w:rsidRPr="0084488E">
        <w:rPr>
          <w:sz w:val="28"/>
          <w:szCs w:val="28"/>
        </w:rPr>
        <w:t xml:space="preserve"> "Работа зрительного анализатора."</w:t>
      </w:r>
    </w:p>
    <w:p w:rsidR="009D433D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  <w:r>
        <w:rPr>
          <w:sz w:val="28"/>
          <w:szCs w:val="28"/>
        </w:rPr>
        <w:t>Работа зрительного анализатора очень сложна, и чтобы понять её полностью предлагаю вам посмотреть видео "Работа зрительного анализатора"</w:t>
      </w:r>
    </w:p>
    <w:p w:rsidR="009D433D" w:rsidRPr="00EA59A6" w:rsidRDefault="009D433D" w:rsidP="009D433D">
      <w:pPr>
        <w:shd w:val="clear" w:color="auto" w:fill="FFFFFF"/>
        <w:spacing w:after="120" w:line="240" w:lineRule="atLeast"/>
        <w:rPr>
          <w:b/>
          <w:sz w:val="28"/>
          <w:szCs w:val="28"/>
          <w:u w:val="single"/>
        </w:rPr>
      </w:pPr>
      <w:r w:rsidRPr="00EA59A6">
        <w:rPr>
          <w:b/>
          <w:sz w:val="28"/>
          <w:szCs w:val="28"/>
          <w:u w:val="single"/>
        </w:rPr>
        <w:t>Подведение итогов урока</w:t>
      </w:r>
    </w:p>
    <w:p w:rsidR="009D433D" w:rsidRPr="0084488E" w:rsidRDefault="009D433D" w:rsidP="009D433D">
      <w:pPr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 xml:space="preserve">Выводы: </w:t>
      </w:r>
    </w:p>
    <w:p w:rsidR="009D433D" w:rsidRPr="0084488E" w:rsidRDefault="009D433D" w:rsidP="009D433D">
      <w:pPr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 xml:space="preserve">     1. Каково значение зрения в жизни человека, что оно даёт?</w:t>
      </w:r>
    </w:p>
    <w:p w:rsidR="009D433D" w:rsidRPr="0084488E" w:rsidRDefault="009D433D" w:rsidP="009D433D">
      <w:pPr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 xml:space="preserve">     2. Что относится к вспомогательному аппарату органа зрения, каково его значение? </w:t>
      </w:r>
    </w:p>
    <w:p w:rsidR="009D433D" w:rsidRPr="0084488E" w:rsidRDefault="009D433D" w:rsidP="009D433D">
      <w:pPr>
        <w:ind w:left="360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 xml:space="preserve">3. Почему глаз - это оптическая </w:t>
      </w:r>
      <w:proofErr w:type="gramStart"/>
      <w:r w:rsidRPr="0084488E">
        <w:rPr>
          <w:b/>
          <w:sz w:val="28"/>
          <w:szCs w:val="28"/>
        </w:rPr>
        <w:t>система ?</w:t>
      </w:r>
      <w:proofErr w:type="gramEnd"/>
    </w:p>
    <w:p w:rsidR="009D433D" w:rsidRPr="0084488E" w:rsidRDefault="009D433D" w:rsidP="009D433D">
      <w:pPr>
        <w:ind w:left="360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4. Назовите компоненты зрительно анализатора?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</w:p>
    <w:p w:rsidR="009D433D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84488E">
        <w:rPr>
          <w:sz w:val="28"/>
          <w:szCs w:val="28"/>
        </w:rPr>
        <w:t xml:space="preserve">Отлично, а теперь давайте посмотрим, как вы усвоили информацию о строении глазного яблока/ глаза. 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i/>
          <w:sz w:val="28"/>
          <w:szCs w:val="28"/>
        </w:rPr>
      </w:pPr>
      <w:r w:rsidRPr="0084488E">
        <w:rPr>
          <w:b/>
          <w:i/>
          <w:sz w:val="28"/>
          <w:szCs w:val="28"/>
          <w:lang w:val="en-US"/>
        </w:rPr>
        <w:t>III</w:t>
      </w:r>
      <w:r w:rsidRPr="0084488E">
        <w:rPr>
          <w:b/>
          <w:i/>
          <w:sz w:val="28"/>
          <w:szCs w:val="28"/>
        </w:rPr>
        <w:t>.  ЗАКРЕПЛЕНИЕ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84488E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954836" cy="2107096"/>
            <wp:effectExtent l="19050" t="0" r="756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4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57" cy="2112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sz w:val="28"/>
          <w:szCs w:val="28"/>
        </w:rPr>
      </w:pPr>
      <w:r w:rsidRPr="0084488E">
        <w:rPr>
          <w:sz w:val="28"/>
          <w:szCs w:val="28"/>
        </w:rPr>
        <w:t xml:space="preserve">Оценка результатов выполнения. 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ИТОГОВАЯ РЕФЛЕКСИЯ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?????  Сегодня мы говорили о глазах, зрительном анализаторе, зрении. У каких животных самое острое зрение?</w:t>
      </w:r>
    </w:p>
    <w:p w:rsidR="009D433D" w:rsidRPr="0084488E" w:rsidRDefault="009D433D" w:rsidP="009D433D">
      <w:pPr>
        <w:shd w:val="clear" w:color="auto" w:fill="FFFFFF"/>
        <w:spacing w:after="120" w:line="240" w:lineRule="atLeast"/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- птиц (особенно у хищных)</w:t>
      </w:r>
    </w:p>
    <w:p w:rsidR="009D433D" w:rsidRPr="0084488E" w:rsidRDefault="009D433D" w:rsidP="009D433D">
      <w:pPr>
        <w:rPr>
          <w:i/>
          <w:sz w:val="28"/>
          <w:szCs w:val="28"/>
        </w:rPr>
      </w:pPr>
      <w:r w:rsidRPr="0084488E">
        <w:rPr>
          <w:i/>
          <w:sz w:val="28"/>
          <w:szCs w:val="28"/>
        </w:rPr>
        <w:t xml:space="preserve">Ребята, интересно ли вам, какой птицей мог бы стать каждый из вас? </w:t>
      </w:r>
    </w:p>
    <w:p w:rsidR="009D433D" w:rsidRPr="0084488E" w:rsidRDefault="009D433D" w:rsidP="009D433D">
      <w:pPr>
        <w:rPr>
          <w:b/>
          <w:sz w:val="28"/>
          <w:szCs w:val="28"/>
        </w:rPr>
      </w:pPr>
    </w:p>
    <w:p w:rsidR="009D433D" w:rsidRPr="0084488E" w:rsidRDefault="009D433D" w:rsidP="009D433D">
      <w:pPr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Приём рефлексии ЧТО Я ЗА ПТИЦА? (на экране) Оцени себя</w:t>
      </w:r>
    </w:p>
    <w:p w:rsidR="009D433D" w:rsidRPr="0084488E" w:rsidRDefault="009D433D" w:rsidP="009D433D">
      <w:pPr>
        <w:rPr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02"/>
        <w:gridCol w:w="2002"/>
        <w:gridCol w:w="2002"/>
        <w:gridCol w:w="2003"/>
      </w:tblGrid>
      <w:tr w:rsidR="009D433D" w:rsidRPr="0084488E" w:rsidTr="00011251">
        <w:tc>
          <w:tcPr>
            <w:tcW w:w="2002" w:type="dxa"/>
          </w:tcPr>
          <w:p w:rsidR="009D433D" w:rsidRPr="0084488E" w:rsidRDefault="009D433D" w:rsidP="00011251">
            <w:pPr>
              <w:rPr>
                <w:b/>
                <w:sz w:val="28"/>
                <w:szCs w:val="28"/>
              </w:rPr>
            </w:pPr>
            <w:r w:rsidRPr="0084488E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2002" w:type="dxa"/>
          </w:tcPr>
          <w:p w:rsidR="009D433D" w:rsidRPr="0084488E" w:rsidRDefault="009D433D" w:rsidP="00011251">
            <w:pPr>
              <w:rPr>
                <w:b/>
                <w:sz w:val="28"/>
                <w:szCs w:val="28"/>
              </w:rPr>
            </w:pPr>
            <w:r w:rsidRPr="0084488E">
              <w:rPr>
                <w:b/>
                <w:sz w:val="28"/>
                <w:szCs w:val="28"/>
              </w:rPr>
              <w:t>3 балла</w:t>
            </w:r>
          </w:p>
        </w:tc>
        <w:tc>
          <w:tcPr>
            <w:tcW w:w="2002" w:type="dxa"/>
          </w:tcPr>
          <w:p w:rsidR="009D433D" w:rsidRPr="0084488E" w:rsidRDefault="009D433D" w:rsidP="00011251">
            <w:pPr>
              <w:rPr>
                <w:b/>
                <w:sz w:val="28"/>
                <w:szCs w:val="28"/>
              </w:rPr>
            </w:pPr>
            <w:r w:rsidRPr="0084488E">
              <w:rPr>
                <w:b/>
                <w:sz w:val="28"/>
                <w:szCs w:val="28"/>
              </w:rPr>
              <w:t>2 балла</w:t>
            </w:r>
          </w:p>
        </w:tc>
        <w:tc>
          <w:tcPr>
            <w:tcW w:w="2003" w:type="dxa"/>
          </w:tcPr>
          <w:p w:rsidR="009D433D" w:rsidRPr="0084488E" w:rsidRDefault="009D433D" w:rsidP="00011251">
            <w:pPr>
              <w:rPr>
                <w:b/>
                <w:sz w:val="28"/>
                <w:szCs w:val="28"/>
              </w:rPr>
            </w:pPr>
            <w:r w:rsidRPr="0084488E">
              <w:rPr>
                <w:b/>
                <w:sz w:val="28"/>
                <w:szCs w:val="28"/>
              </w:rPr>
              <w:t xml:space="preserve"> 1 балл</w:t>
            </w:r>
          </w:p>
        </w:tc>
      </w:tr>
      <w:tr w:rsidR="009D433D" w:rsidRPr="0084488E" w:rsidTr="00011251">
        <w:tc>
          <w:tcPr>
            <w:tcW w:w="2002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Моя активность на уроке</w:t>
            </w:r>
          </w:p>
        </w:tc>
        <w:tc>
          <w:tcPr>
            <w:tcW w:w="2002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Высокая</w:t>
            </w:r>
          </w:p>
        </w:tc>
        <w:tc>
          <w:tcPr>
            <w:tcW w:w="2002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Средняя</w:t>
            </w:r>
          </w:p>
        </w:tc>
        <w:tc>
          <w:tcPr>
            <w:tcW w:w="2003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Низкая</w:t>
            </w:r>
          </w:p>
        </w:tc>
      </w:tr>
      <w:tr w:rsidR="009D433D" w:rsidRPr="0084488E" w:rsidTr="00011251">
        <w:tc>
          <w:tcPr>
            <w:tcW w:w="2002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Материал урока</w:t>
            </w:r>
          </w:p>
        </w:tc>
        <w:tc>
          <w:tcPr>
            <w:tcW w:w="2002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Хорошо усвоил</w:t>
            </w:r>
          </w:p>
        </w:tc>
        <w:tc>
          <w:tcPr>
            <w:tcW w:w="2002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Усвоил частично</w:t>
            </w:r>
          </w:p>
        </w:tc>
        <w:tc>
          <w:tcPr>
            <w:tcW w:w="2003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 xml:space="preserve"> Плохо усвоил</w:t>
            </w:r>
          </w:p>
        </w:tc>
      </w:tr>
      <w:tr w:rsidR="009D433D" w:rsidRPr="0084488E" w:rsidTr="00011251">
        <w:tc>
          <w:tcPr>
            <w:tcW w:w="2002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Объяснить тему</w:t>
            </w:r>
          </w:p>
        </w:tc>
        <w:tc>
          <w:tcPr>
            <w:tcW w:w="2002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Могу сам</w:t>
            </w:r>
          </w:p>
        </w:tc>
        <w:tc>
          <w:tcPr>
            <w:tcW w:w="2002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Могу с подсказкой</w:t>
            </w:r>
          </w:p>
        </w:tc>
        <w:tc>
          <w:tcPr>
            <w:tcW w:w="2003" w:type="dxa"/>
          </w:tcPr>
          <w:p w:rsidR="009D433D" w:rsidRPr="00921E1B" w:rsidRDefault="009D433D" w:rsidP="00011251">
            <w:pPr>
              <w:rPr>
                <w:sz w:val="22"/>
                <w:szCs w:val="28"/>
              </w:rPr>
            </w:pPr>
            <w:r w:rsidRPr="00921E1B">
              <w:rPr>
                <w:sz w:val="22"/>
                <w:szCs w:val="28"/>
              </w:rPr>
              <w:t>Затрудняюсь</w:t>
            </w:r>
          </w:p>
        </w:tc>
      </w:tr>
    </w:tbl>
    <w:p w:rsidR="009D433D" w:rsidRPr="0084488E" w:rsidRDefault="009D433D" w:rsidP="009D433D">
      <w:pPr>
        <w:rPr>
          <w:b/>
          <w:sz w:val="28"/>
          <w:szCs w:val="28"/>
        </w:rPr>
      </w:pPr>
    </w:p>
    <w:p w:rsidR="009D433D" w:rsidRPr="0084488E" w:rsidRDefault="009D433D" w:rsidP="009D433D">
      <w:pPr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А теперь узнаем, что же вы за птицы. Если вы набрали</w:t>
      </w:r>
    </w:p>
    <w:p w:rsidR="009D433D" w:rsidRDefault="009D433D" w:rsidP="009D433D">
      <w:pPr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3-5 баллов – вы воробей, вы собираете знания по зёрнышку</w:t>
      </w:r>
    </w:p>
    <w:p w:rsidR="009D433D" w:rsidRPr="00EA59A6" w:rsidRDefault="009D433D" w:rsidP="009D433D">
      <w:pPr>
        <w:rPr>
          <w:b/>
          <w:color w:val="C0504D" w:themeColor="accent2"/>
          <w:sz w:val="28"/>
          <w:szCs w:val="28"/>
        </w:rPr>
      </w:pPr>
      <w:r w:rsidRPr="00EA59A6">
        <w:rPr>
          <w:b/>
          <w:color w:val="C0504D" w:themeColor="accent2"/>
          <w:sz w:val="28"/>
          <w:szCs w:val="28"/>
        </w:rPr>
        <w:t>Воробьи, поднимите руки!</w:t>
      </w:r>
    </w:p>
    <w:p w:rsidR="009D433D" w:rsidRDefault="009D433D" w:rsidP="009D433D">
      <w:pPr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6-7 баллов – вы соловей, поведайте о своих знаниях другим</w:t>
      </w:r>
    </w:p>
    <w:p w:rsidR="009D433D" w:rsidRPr="00EA59A6" w:rsidRDefault="009D433D" w:rsidP="009D433D">
      <w:pPr>
        <w:rPr>
          <w:b/>
          <w:color w:val="C0504D" w:themeColor="accent2"/>
          <w:sz w:val="28"/>
          <w:szCs w:val="28"/>
        </w:rPr>
      </w:pPr>
      <w:r w:rsidRPr="00EA59A6">
        <w:rPr>
          <w:b/>
          <w:color w:val="C0504D" w:themeColor="accent2"/>
          <w:sz w:val="28"/>
          <w:szCs w:val="28"/>
        </w:rPr>
        <w:t>Давайте, посмотрим, кто у нас относится к соловьям!</w:t>
      </w:r>
    </w:p>
    <w:p w:rsidR="009D433D" w:rsidRPr="0084488E" w:rsidRDefault="009D433D" w:rsidP="009D433D">
      <w:pPr>
        <w:rPr>
          <w:b/>
          <w:sz w:val="28"/>
          <w:szCs w:val="28"/>
        </w:rPr>
      </w:pPr>
      <w:r w:rsidRPr="0084488E">
        <w:rPr>
          <w:b/>
          <w:sz w:val="28"/>
          <w:szCs w:val="28"/>
        </w:rPr>
        <w:t>8-9 баллов – вы орёл, для вас открылись все тайны знаний.</w:t>
      </w:r>
    </w:p>
    <w:p w:rsidR="009D433D" w:rsidRPr="00226CD2" w:rsidRDefault="009D433D" w:rsidP="009D433D">
      <w:pPr>
        <w:jc w:val="both"/>
        <w:rPr>
          <w:b/>
          <w:color w:val="C0504D" w:themeColor="accent2"/>
          <w:sz w:val="28"/>
          <w:szCs w:val="28"/>
        </w:rPr>
      </w:pPr>
      <w:r w:rsidRPr="00EA59A6">
        <w:rPr>
          <w:b/>
          <w:color w:val="C0504D" w:themeColor="accent2"/>
          <w:sz w:val="28"/>
          <w:szCs w:val="28"/>
        </w:rPr>
        <w:t>Если среди нас орлы?</w:t>
      </w:r>
    </w:p>
    <w:p w:rsidR="009D433D" w:rsidRPr="001C6AF5" w:rsidRDefault="009D433D" w:rsidP="009D433D">
      <w:pPr>
        <w:jc w:val="both"/>
        <w:rPr>
          <w:b/>
          <w:i/>
          <w:sz w:val="28"/>
          <w:szCs w:val="28"/>
        </w:rPr>
      </w:pPr>
      <w:r w:rsidRPr="001C6AF5">
        <w:rPr>
          <w:b/>
          <w:i/>
          <w:sz w:val="28"/>
          <w:szCs w:val="28"/>
        </w:rPr>
        <w:t xml:space="preserve">При недостатке времени </w:t>
      </w:r>
    </w:p>
    <w:p w:rsidR="009D433D" w:rsidRPr="001C6AF5" w:rsidRDefault="009D433D" w:rsidP="009D433D">
      <w:pPr>
        <w:jc w:val="both"/>
        <w:rPr>
          <w:sz w:val="28"/>
          <w:szCs w:val="28"/>
        </w:rPr>
      </w:pPr>
      <w:r w:rsidRPr="001C6AF5">
        <w:rPr>
          <w:sz w:val="28"/>
          <w:szCs w:val="28"/>
        </w:rPr>
        <w:t xml:space="preserve">Прием "Комплимент себе" - я </w:t>
      </w:r>
      <w:proofErr w:type="gramStart"/>
      <w:r w:rsidRPr="001C6AF5">
        <w:rPr>
          <w:sz w:val="28"/>
          <w:szCs w:val="28"/>
        </w:rPr>
        <w:t>молодец, потому, что</w:t>
      </w:r>
      <w:proofErr w:type="gramEnd"/>
      <w:r w:rsidRPr="001C6AF5">
        <w:rPr>
          <w:sz w:val="28"/>
          <w:szCs w:val="28"/>
        </w:rPr>
        <w:t>....</w:t>
      </w:r>
    </w:p>
    <w:p w:rsidR="009D433D" w:rsidRPr="00226CD2" w:rsidRDefault="009D433D" w:rsidP="009D433D">
      <w:pPr>
        <w:jc w:val="both"/>
        <w:rPr>
          <w:sz w:val="28"/>
          <w:szCs w:val="28"/>
        </w:rPr>
      </w:pPr>
      <w:r w:rsidRPr="001C6AF5">
        <w:rPr>
          <w:sz w:val="28"/>
          <w:szCs w:val="28"/>
        </w:rPr>
        <w:t>Прием "Волшебная палочка" - если я найду волшебную палочку, попрошу помочь в</w:t>
      </w:r>
      <w:proofErr w:type="gramStart"/>
      <w:r w:rsidRPr="001C6AF5">
        <w:rPr>
          <w:sz w:val="28"/>
          <w:szCs w:val="28"/>
        </w:rPr>
        <w:t xml:space="preserve"> ....</w:t>
      </w:r>
      <w:proofErr w:type="gramEnd"/>
      <w:r w:rsidRPr="001C6AF5">
        <w:rPr>
          <w:sz w:val="28"/>
          <w:szCs w:val="28"/>
        </w:rPr>
        <w:t xml:space="preserve"> вопросе.</w:t>
      </w:r>
    </w:p>
    <w:p w:rsidR="009D433D" w:rsidRPr="00832E2A" w:rsidRDefault="0045090E" w:rsidP="009D433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EA59A6">
        <w:rPr>
          <w:b/>
          <w:sz w:val="28"/>
          <w:szCs w:val="28"/>
        </w:rPr>
        <w:t xml:space="preserve"> </w:t>
      </w:r>
      <w:r w:rsidRPr="0084488E">
        <w:rPr>
          <w:b/>
          <w:sz w:val="28"/>
          <w:szCs w:val="28"/>
        </w:rPr>
        <w:t>ЗАКЛЮЧЕНИЕ</w:t>
      </w:r>
      <w:r w:rsidR="009D433D">
        <w:rPr>
          <w:b/>
          <w:sz w:val="28"/>
          <w:szCs w:val="28"/>
        </w:rPr>
        <w:t xml:space="preserve">.  </w:t>
      </w:r>
      <w:r w:rsidR="009D433D" w:rsidRPr="001C6AF5">
        <w:rPr>
          <w:i/>
          <w:sz w:val="28"/>
          <w:szCs w:val="28"/>
        </w:rPr>
        <w:t>Небольшое пожелание</w:t>
      </w:r>
      <w:r w:rsidR="009D433D">
        <w:rPr>
          <w:i/>
          <w:sz w:val="28"/>
          <w:szCs w:val="28"/>
        </w:rPr>
        <w:t>:</w:t>
      </w:r>
    </w:p>
    <w:p w:rsidR="009D433D" w:rsidRPr="0084488E" w:rsidRDefault="009D433D" w:rsidP="009D433D">
      <w:pPr>
        <w:jc w:val="both"/>
        <w:rPr>
          <w:sz w:val="28"/>
          <w:szCs w:val="28"/>
        </w:rPr>
      </w:pPr>
      <w:r w:rsidRPr="0084488E">
        <w:rPr>
          <w:sz w:val="28"/>
          <w:szCs w:val="28"/>
        </w:rPr>
        <w:t>Не знают устали глаза,</w:t>
      </w:r>
    </w:p>
    <w:p w:rsidR="009D433D" w:rsidRPr="0084488E" w:rsidRDefault="009D433D" w:rsidP="009D43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Пусть всё, что </w:t>
      </w:r>
      <w:r w:rsidRPr="0084488E">
        <w:rPr>
          <w:sz w:val="28"/>
          <w:szCs w:val="28"/>
        </w:rPr>
        <w:t>видят, то внимают,</w:t>
      </w:r>
    </w:p>
    <w:p w:rsidR="009D433D" w:rsidRPr="0084488E" w:rsidRDefault="009D433D" w:rsidP="009D433D">
      <w:pPr>
        <w:jc w:val="both"/>
        <w:rPr>
          <w:sz w:val="28"/>
          <w:szCs w:val="28"/>
        </w:rPr>
      </w:pPr>
      <w:r w:rsidRPr="0084488E">
        <w:rPr>
          <w:sz w:val="28"/>
          <w:szCs w:val="28"/>
        </w:rPr>
        <w:t>Пусть не коснется их слеза,</w:t>
      </w:r>
    </w:p>
    <w:p w:rsidR="009D433D" w:rsidRPr="0084488E" w:rsidRDefault="009D433D" w:rsidP="009D433D">
      <w:pPr>
        <w:jc w:val="both"/>
        <w:rPr>
          <w:sz w:val="28"/>
          <w:szCs w:val="28"/>
        </w:rPr>
      </w:pPr>
      <w:r w:rsidRPr="0084488E">
        <w:rPr>
          <w:sz w:val="28"/>
          <w:szCs w:val="28"/>
        </w:rPr>
        <w:t>Лишь счастьем пусть они сияют.</w:t>
      </w:r>
    </w:p>
    <w:p w:rsidR="009D433D" w:rsidRDefault="009D433D" w:rsidP="009D433D">
      <w:pPr>
        <w:ind w:left="1080"/>
        <w:rPr>
          <w:sz w:val="28"/>
          <w:szCs w:val="28"/>
        </w:rPr>
      </w:pPr>
    </w:p>
    <w:p w:rsidR="009D433D" w:rsidRDefault="009D433D" w:rsidP="009D433D">
      <w:pPr>
        <w:ind w:left="1080"/>
        <w:rPr>
          <w:sz w:val="28"/>
          <w:szCs w:val="28"/>
        </w:rPr>
      </w:pPr>
      <w:r>
        <w:rPr>
          <w:sz w:val="28"/>
          <w:szCs w:val="28"/>
        </w:rPr>
        <w:t>Спасибо большое за работу на уроке!</w:t>
      </w:r>
    </w:p>
    <w:p w:rsidR="009D433D" w:rsidRPr="0084488E" w:rsidRDefault="009D433D" w:rsidP="009D433D">
      <w:pPr>
        <w:ind w:left="1080"/>
        <w:rPr>
          <w:i/>
          <w:iCs/>
          <w:color w:val="92D050"/>
          <w:sz w:val="28"/>
          <w:szCs w:val="28"/>
        </w:rPr>
      </w:pPr>
    </w:p>
    <w:p w:rsidR="009D433D" w:rsidRPr="0084488E" w:rsidRDefault="009D433D" w:rsidP="009D433D">
      <w:pPr>
        <w:ind w:left="1080"/>
        <w:rPr>
          <w:i/>
          <w:iCs/>
          <w:color w:val="92D050"/>
          <w:sz w:val="28"/>
          <w:szCs w:val="28"/>
        </w:rPr>
      </w:pPr>
    </w:p>
    <w:p w:rsidR="009D433D" w:rsidRDefault="009D433D" w:rsidP="009D433D">
      <w:pPr>
        <w:shd w:val="clear" w:color="auto" w:fill="FFFFFF" w:themeFill="background1"/>
        <w:ind w:left="1080"/>
        <w:jc w:val="center"/>
        <w:rPr>
          <w:b/>
          <w:i/>
          <w:iCs/>
          <w:sz w:val="28"/>
          <w:szCs w:val="28"/>
        </w:rPr>
      </w:pPr>
      <w:r w:rsidRPr="00832E2A">
        <w:rPr>
          <w:b/>
          <w:i/>
          <w:iCs/>
          <w:sz w:val="28"/>
          <w:szCs w:val="28"/>
        </w:rPr>
        <w:lastRenderedPageBreak/>
        <w:t>Список использованных источников</w:t>
      </w:r>
      <w:r>
        <w:rPr>
          <w:b/>
          <w:i/>
          <w:iCs/>
          <w:sz w:val="28"/>
          <w:szCs w:val="28"/>
        </w:rPr>
        <w:t>:</w:t>
      </w:r>
    </w:p>
    <w:p w:rsidR="009D433D" w:rsidRDefault="009D433D" w:rsidP="009D433D">
      <w:pPr>
        <w:pStyle w:val="ae"/>
        <w:numPr>
          <w:ilvl w:val="0"/>
          <w:numId w:val="12"/>
        </w:numPr>
        <w:shd w:val="clear" w:color="auto" w:fill="FFFFFF" w:themeFill="background1"/>
        <w:rPr>
          <w:iCs/>
          <w:sz w:val="28"/>
          <w:szCs w:val="28"/>
        </w:rPr>
      </w:pPr>
      <w:r w:rsidRPr="00832E2A">
        <w:rPr>
          <w:iCs/>
          <w:sz w:val="28"/>
          <w:szCs w:val="28"/>
        </w:rPr>
        <w:t>https://yandex.ru/images/search?text=глаза%20умеют%20говорит&amp;img_url=http%3A%2F%2Fstatic2.stcont.com%2Fdatas%2Fphotos%2F800x800%2F70%2F6b%2F110702d761104d2b12b6f34f2273.jpg%3F1&amp;pos=20&amp;rpt=simage&amp;lr=11143</w:t>
      </w:r>
    </w:p>
    <w:p w:rsidR="009D433D" w:rsidRDefault="009D433D" w:rsidP="009D433D">
      <w:pPr>
        <w:pStyle w:val="ae"/>
        <w:numPr>
          <w:ilvl w:val="0"/>
          <w:numId w:val="12"/>
        </w:numPr>
        <w:shd w:val="clear" w:color="auto" w:fill="FFFFFF" w:themeFill="background1"/>
        <w:rPr>
          <w:iCs/>
          <w:sz w:val="28"/>
          <w:szCs w:val="28"/>
        </w:rPr>
      </w:pPr>
      <w:r w:rsidRPr="00832E2A">
        <w:rPr>
          <w:iCs/>
          <w:sz w:val="28"/>
          <w:szCs w:val="28"/>
        </w:rPr>
        <w:t>https://yandex.ru/images/search?p=3&amp;text=картинок%20грустная%20природа&amp;img_url=https%3A%2F%2Forig00.deviantart.net%2F5b0d%2Ff%2F2007%2F272%2F5%2F4%2F54066cc5140c2bea.jpg&amp;pos=105&amp;rpt=simage&amp;lr=11143</w:t>
      </w:r>
    </w:p>
    <w:p w:rsidR="009D433D" w:rsidRDefault="009D433D" w:rsidP="009D433D">
      <w:pPr>
        <w:pStyle w:val="ae"/>
        <w:numPr>
          <w:ilvl w:val="0"/>
          <w:numId w:val="12"/>
        </w:numPr>
        <w:shd w:val="clear" w:color="auto" w:fill="FFFFFF" w:themeFill="background1"/>
        <w:rPr>
          <w:iCs/>
          <w:sz w:val="28"/>
          <w:szCs w:val="28"/>
        </w:rPr>
      </w:pPr>
      <w:r w:rsidRPr="00832E2A">
        <w:rPr>
          <w:iCs/>
          <w:sz w:val="28"/>
          <w:szCs w:val="28"/>
        </w:rPr>
        <w:t>https://yandex.ru/images/search?img_url=http%3A%2F%2Fs002.radikal.ru%2Fi200%2F1101%2F6f%2F2ed5053abaa9.jpg&amp;p=2&amp;text=картинок%20солнце%20ясная%20погода&amp;pos=60&amp;lr=11143&amp;rpt=simage</w:t>
      </w:r>
    </w:p>
    <w:p w:rsidR="009D433D" w:rsidRDefault="009D433D" w:rsidP="009D433D">
      <w:pPr>
        <w:pStyle w:val="ae"/>
        <w:numPr>
          <w:ilvl w:val="0"/>
          <w:numId w:val="12"/>
        </w:numPr>
        <w:shd w:val="clear" w:color="auto" w:fill="FFFFFF" w:themeFill="background1"/>
        <w:rPr>
          <w:iCs/>
          <w:sz w:val="28"/>
          <w:szCs w:val="28"/>
        </w:rPr>
      </w:pPr>
      <w:r w:rsidRPr="00832E2A">
        <w:rPr>
          <w:iCs/>
          <w:sz w:val="28"/>
          <w:szCs w:val="28"/>
        </w:rPr>
        <w:t>http://www.maam.ru/detskijsad/samodelnoe-zdorove-gimnastika-dlja-glaz-polet-babochki.html</w:t>
      </w:r>
    </w:p>
    <w:p w:rsidR="009D433D" w:rsidRDefault="009D433D" w:rsidP="009D433D">
      <w:pPr>
        <w:pStyle w:val="ae"/>
        <w:numPr>
          <w:ilvl w:val="0"/>
          <w:numId w:val="12"/>
        </w:numPr>
        <w:shd w:val="clear" w:color="auto" w:fill="FFFFFF" w:themeFill="background1"/>
        <w:rPr>
          <w:iCs/>
          <w:sz w:val="28"/>
          <w:szCs w:val="28"/>
        </w:rPr>
      </w:pPr>
      <w:r w:rsidRPr="00832E2A">
        <w:rPr>
          <w:iCs/>
          <w:sz w:val="28"/>
          <w:szCs w:val="28"/>
        </w:rPr>
        <w:t>https://yandex.ru/video/search?filmId=15789406653380256326&amp;text=работа%20зрительного%20анализатора%20поступающие%20в%20глаз%20световые%20лучи&amp;reqid=1521815429178970-1108629292881750458133032-sas1-5963-V</w:t>
      </w:r>
    </w:p>
    <w:p w:rsidR="009D433D" w:rsidRDefault="009D433D" w:rsidP="009D433D">
      <w:pPr>
        <w:pStyle w:val="ae"/>
        <w:numPr>
          <w:ilvl w:val="0"/>
          <w:numId w:val="12"/>
        </w:numPr>
        <w:shd w:val="clear" w:color="auto" w:fill="FFFFFF" w:themeFill="background1"/>
        <w:rPr>
          <w:iCs/>
          <w:sz w:val="28"/>
          <w:szCs w:val="28"/>
        </w:rPr>
      </w:pPr>
      <w:r w:rsidRPr="00EC206C">
        <w:rPr>
          <w:iCs/>
          <w:sz w:val="28"/>
          <w:szCs w:val="28"/>
        </w:rPr>
        <w:t>http://www.uproviaz.ru/download/mo_geogr_kopilka.pdf</w:t>
      </w:r>
    </w:p>
    <w:p w:rsidR="009D433D" w:rsidRDefault="009D433D" w:rsidP="009D433D">
      <w:pPr>
        <w:pStyle w:val="ae"/>
        <w:numPr>
          <w:ilvl w:val="0"/>
          <w:numId w:val="12"/>
        </w:numPr>
        <w:shd w:val="clear" w:color="auto" w:fill="FFFFFF" w:themeFill="background1"/>
        <w:rPr>
          <w:iCs/>
          <w:sz w:val="28"/>
          <w:szCs w:val="28"/>
        </w:rPr>
      </w:pPr>
      <w:r w:rsidRPr="00EC206C">
        <w:rPr>
          <w:iCs/>
          <w:sz w:val="28"/>
          <w:szCs w:val="28"/>
        </w:rPr>
        <w:t>https://rustih.ru/glaza-umeyut-govorit/</w:t>
      </w:r>
    </w:p>
    <w:p w:rsidR="009D433D" w:rsidRDefault="009D433D" w:rsidP="009D433D">
      <w:pPr>
        <w:pStyle w:val="ae"/>
        <w:numPr>
          <w:ilvl w:val="0"/>
          <w:numId w:val="12"/>
        </w:numPr>
        <w:shd w:val="clear" w:color="auto" w:fill="FFFFFF" w:themeFill="background1"/>
        <w:rPr>
          <w:iCs/>
          <w:sz w:val="28"/>
          <w:szCs w:val="28"/>
        </w:rPr>
      </w:pPr>
      <w:r w:rsidRPr="00EC206C">
        <w:rPr>
          <w:iCs/>
          <w:sz w:val="28"/>
          <w:szCs w:val="28"/>
        </w:rPr>
        <w:t>https://www.liveinternet.ru/users/3431020/post121419737/</w:t>
      </w:r>
    </w:p>
    <w:p w:rsidR="009D433D" w:rsidRPr="00A07B26" w:rsidRDefault="009D433D" w:rsidP="009D433D">
      <w:pPr>
        <w:pStyle w:val="ae"/>
        <w:numPr>
          <w:ilvl w:val="0"/>
          <w:numId w:val="12"/>
        </w:numPr>
        <w:jc w:val="both"/>
        <w:rPr>
          <w:sz w:val="28"/>
          <w:szCs w:val="28"/>
        </w:rPr>
      </w:pPr>
      <w:r w:rsidRPr="00A07B26">
        <w:rPr>
          <w:sz w:val="28"/>
          <w:szCs w:val="28"/>
        </w:rPr>
        <w:t xml:space="preserve">Биология: 8 класс: </w:t>
      </w:r>
      <w:proofErr w:type="spellStart"/>
      <w:r w:rsidRPr="00A07B26">
        <w:rPr>
          <w:sz w:val="28"/>
          <w:szCs w:val="28"/>
        </w:rPr>
        <w:t>Драгомилов</w:t>
      </w:r>
      <w:proofErr w:type="spellEnd"/>
      <w:r w:rsidRPr="00A07B26">
        <w:rPr>
          <w:sz w:val="28"/>
          <w:szCs w:val="28"/>
        </w:rPr>
        <w:t xml:space="preserve"> А.Г. Биология. 8 класс.: учебник для учащихся </w:t>
      </w:r>
      <w:proofErr w:type="spellStart"/>
      <w:r w:rsidRPr="00A07B26">
        <w:rPr>
          <w:sz w:val="28"/>
          <w:szCs w:val="28"/>
        </w:rPr>
        <w:t>общеобразоват</w:t>
      </w:r>
      <w:proofErr w:type="spellEnd"/>
      <w:r w:rsidRPr="00A07B26">
        <w:rPr>
          <w:sz w:val="28"/>
          <w:szCs w:val="28"/>
        </w:rPr>
        <w:t xml:space="preserve"> организаций/ А.Г. </w:t>
      </w:r>
      <w:proofErr w:type="spellStart"/>
      <w:r w:rsidRPr="00A07B26">
        <w:rPr>
          <w:sz w:val="28"/>
          <w:szCs w:val="28"/>
        </w:rPr>
        <w:t>Драгомилов</w:t>
      </w:r>
      <w:proofErr w:type="spellEnd"/>
      <w:r w:rsidRPr="00A07B26">
        <w:rPr>
          <w:sz w:val="28"/>
          <w:szCs w:val="28"/>
        </w:rPr>
        <w:t xml:space="preserve">, Р.Д. </w:t>
      </w:r>
      <w:proofErr w:type="gramStart"/>
      <w:r w:rsidRPr="00A07B26">
        <w:rPr>
          <w:sz w:val="28"/>
          <w:szCs w:val="28"/>
        </w:rPr>
        <w:t>Маш.-</w:t>
      </w:r>
      <w:proofErr w:type="gramEnd"/>
      <w:r w:rsidRPr="00A07B26">
        <w:rPr>
          <w:sz w:val="28"/>
          <w:szCs w:val="28"/>
        </w:rPr>
        <w:t xml:space="preserve"> 4-е изд., </w:t>
      </w:r>
      <w:proofErr w:type="spellStart"/>
      <w:r w:rsidRPr="00A07B26">
        <w:rPr>
          <w:sz w:val="28"/>
          <w:szCs w:val="28"/>
        </w:rPr>
        <w:t>перераб</w:t>
      </w:r>
      <w:proofErr w:type="spellEnd"/>
      <w:r w:rsidRPr="00A07B26">
        <w:rPr>
          <w:sz w:val="28"/>
          <w:szCs w:val="28"/>
        </w:rPr>
        <w:t xml:space="preserve">. - М.: </w:t>
      </w:r>
      <w:proofErr w:type="spellStart"/>
      <w:r w:rsidRPr="00A07B26">
        <w:rPr>
          <w:sz w:val="28"/>
          <w:szCs w:val="28"/>
        </w:rPr>
        <w:t>Вентана</w:t>
      </w:r>
      <w:proofErr w:type="spellEnd"/>
      <w:r w:rsidRPr="00A07B26">
        <w:rPr>
          <w:sz w:val="28"/>
          <w:szCs w:val="28"/>
        </w:rPr>
        <w:t xml:space="preserve"> – Граф, 2014</w:t>
      </w:r>
    </w:p>
    <w:p w:rsidR="00D8106B" w:rsidRPr="0084488E" w:rsidRDefault="00D8106B" w:rsidP="009D433D">
      <w:pPr>
        <w:rPr>
          <w:rFonts w:ascii="Arial" w:hAnsi="Arial" w:cs="Arial"/>
          <w:b/>
          <w:sz w:val="28"/>
          <w:szCs w:val="28"/>
        </w:rPr>
      </w:pPr>
    </w:p>
    <w:p w:rsidR="00D8106B" w:rsidRPr="0084488E" w:rsidRDefault="00D8106B">
      <w:pPr>
        <w:rPr>
          <w:sz w:val="28"/>
          <w:szCs w:val="28"/>
        </w:rPr>
      </w:pPr>
    </w:p>
    <w:sectPr w:rsidR="00D8106B" w:rsidRPr="0084488E" w:rsidSect="00226CD2">
      <w:footnotePr>
        <w:pos w:val="beneathText"/>
      </w:footnotePr>
      <w:pgSz w:w="11905" w:h="16837"/>
      <w:pgMar w:top="1418" w:right="850" w:bottom="28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83D3891"/>
    <w:multiLevelType w:val="hybridMultilevel"/>
    <w:tmpl w:val="8B5A8C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E30466D"/>
    <w:multiLevelType w:val="hybridMultilevel"/>
    <w:tmpl w:val="279840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561042B"/>
    <w:multiLevelType w:val="hybridMultilevel"/>
    <w:tmpl w:val="FF6A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D3"/>
    <w:rsid w:val="000036CD"/>
    <w:rsid w:val="0009391B"/>
    <w:rsid w:val="001058D3"/>
    <w:rsid w:val="001104B8"/>
    <w:rsid w:val="00174FC3"/>
    <w:rsid w:val="001C6AF5"/>
    <w:rsid w:val="001F2159"/>
    <w:rsid w:val="00226CD2"/>
    <w:rsid w:val="0026585D"/>
    <w:rsid w:val="00265F01"/>
    <w:rsid w:val="00272CFF"/>
    <w:rsid w:val="003A25CD"/>
    <w:rsid w:val="003B269F"/>
    <w:rsid w:val="003F1A29"/>
    <w:rsid w:val="003F7965"/>
    <w:rsid w:val="00411A4F"/>
    <w:rsid w:val="0045090E"/>
    <w:rsid w:val="00460E9C"/>
    <w:rsid w:val="00497CCC"/>
    <w:rsid w:val="00555A66"/>
    <w:rsid w:val="00574F80"/>
    <w:rsid w:val="005E05BC"/>
    <w:rsid w:val="00676751"/>
    <w:rsid w:val="006A380A"/>
    <w:rsid w:val="006C13B9"/>
    <w:rsid w:val="007B0FC4"/>
    <w:rsid w:val="007E47E8"/>
    <w:rsid w:val="00807F37"/>
    <w:rsid w:val="008248E2"/>
    <w:rsid w:val="00832E2A"/>
    <w:rsid w:val="0084488E"/>
    <w:rsid w:val="008C3C59"/>
    <w:rsid w:val="00912012"/>
    <w:rsid w:val="00920096"/>
    <w:rsid w:val="00920AA2"/>
    <w:rsid w:val="00921E1B"/>
    <w:rsid w:val="009C51EA"/>
    <w:rsid w:val="009D433D"/>
    <w:rsid w:val="00A22C2E"/>
    <w:rsid w:val="00A6247F"/>
    <w:rsid w:val="00AB6E8E"/>
    <w:rsid w:val="00AC12CC"/>
    <w:rsid w:val="00AF1CE7"/>
    <w:rsid w:val="00B15831"/>
    <w:rsid w:val="00B20384"/>
    <w:rsid w:val="00B42EB3"/>
    <w:rsid w:val="00B7145D"/>
    <w:rsid w:val="00BF20A5"/>
    <w:rsid w:val="00C54976"/>
    <w:rsid w:val="00D21B4E"/>
    <w:rsid w:val="00D40F99"/>
    <w:rsid w:val="00D8106B"/>
    <w:rsid w:val="00D962E3"/>
    <w:rsid w:val="00DD2D5D"/>
    <w:rsid w:val="00DE0B85"/>
    <w:rsid w:val="00DE4F14"/>
    <w:rsid w:val="00E6612F"/>
    <w:rsid w:val="00E70911"/>
    <w:rsid w:val="00E7193A"/>
    <w:rsid w:val="00E74641"/>
    <w:rsid w:val="00EA59A6"/>
    <w:rsid w:val="00EB3A36"/>
    <w:rsid w:val="00EB46B6"/>
    <w:rsid w:val="00EC206C"/>
    <w:rsid w:val="00EC6D46"/>
    <w:rsid w:val="00F03819"/>
    <w:rsid w:val="00F03EDE"/>
    <w:rsid w:val="00F21D16"/>
    <w:rsid w:val="00F22B9D"/>
    <w:rsid w:val="00F634B4"/>
    <w:rsid w:val="00F84762"/>
    <w:rsid w:val="00FE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2A52EC8B"/>
  <w15:docId w15:val="{946AE453-6A85-4218-9910-24C1CD603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5A6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55A66"/>
    <w:rPr>
      <w:rFonts w:ascii="Symbol" w:hAnsi="Symbol"/>
    </w:rPr>
  </w:style>
  <w:style w:type="character" w:customStyle="1" w:styleId="WW8Num1z1">
    <w:name w:val="WW8Num1z1"/>
    <w:rsid w:val="00555A66"/>
    <w:rPr>
      <w:rFonts w:ascii="Wingdings" w:hAnsi="Wingdings"/>
    </w:rPr>
  </w:style>
  <w:style w:type="character" w:customStyle="1" w:styleId="WW8Num1z4">
    <w:name w:val="WW8Num1z4"/>
    <w:rsid w:val="00555A66"/>
    <w:rPr>
      <w:rFonts w:ascii="Courier New" w:hAnsi="Courier New" w:cs="Courier New"/>
    </w:rPr>
  </w:style>
  <w:style w:type="character" w:customStyle="1" w:styleId="WW8Num2z0">
    <w:name w:val="WW8Num2z0"/>
    <w:rsid w:val="00555A66"/>
    <w:rPr>
      <w:rFonts w:cs="Times New Roman"/>
    </w:rPr>
  </w:style>
  <w:style w:type="character" w:customStyle="1" w:styleId="WW8Num3z0">
    <w:name w:val="WW8Num3z0"/>
    <w:rsid w:val="00555A66"/>
    <w:rPr>
      <w:rFonts w:ascii="Symbol" w:hAnsi="Symbol"/>
      <w:sz w:val="20"/>
    </w:rPr>
  </w:style>
  <w:style w:type="character" w:customStyle="1" w:styleId="WW8Num4z0">
    <w:name w:val="WW8Num4z0"/>
    <w:rsid w:val="00555A66"/>
    <w:rPr>
      <w:rFonts w:ascii="Symbol" w:hAnsi="Symbol"/>
    </w:rPr>
  </w:style>
  <w:style w:type="character" w:customStyle="1" w:styleId="WW8Num5z0">
    <w:name w:val="WW8Num5z0"/>
    <w:rsid w:val="00555A66"/>
    <w:rPr>
      <w:rFonts w:ascii="Symbol" w:hAnsi="Symbol"/>
    </w:rPr>
  </w:style>
  <w:style w:type="character" w:customStyle="1" w:styleId="WW8Num6z0">
    <w:name w:val="WW8Num6z0"/>
    <w:rsid w:val="00555A66"/>
    <w:rPr>
      <w:rFonts w:ascii="Symbol" w:hAnsi="Symbol"/>
    </w:rPr>
  </w:style>
  <w:style w:type="character" w:customStyle="1" w:styleId="WW8Num7z0">
    <w:name w:val="WW8Num7z0"/>
    <w:rsid w:val="00555A66"/>
    <w:rPr>
      <w:rFonts w:ascii="Symbol" w:hAnsi="Symbol"/>
      <w:sz w:val="20"/>
    </w:rPr>
  </w:style>
  <w:style w:type="character" w:customStyle="1" w:styleId="WW8Num8z0">
    <w:name w:val="WW8Num8z0"/>
    <w:rsid w:val="00555A66"/>
    <w:rPr>
      <w:rFonts w:ascii="Symbol" w:hAnsi="Symbol"/>
      <w:sz w:val="20"/>
    </w:rPr>
  </w:style>
  <w:style w:type="character" w:customStyle="1" w:styleId="WW8Num9z0">
    <w:name w:val="WW8Num9z0"/>
    <w:rsid w:val="00555A66"/>
    <w:rPr>
      <w:rFonts w:ascii="Symbol" w:hAnsi="Symbol"/>
      <w:sz w:val="20"/>
    </w:rPr>
  </w:style>
  <w:style w:type="character" w:customStyle="1" w:styleId="Absatz-Standardschriftart">
    <w:name w:val="Absatz-Standardschriftart"/>
    <w:rsid w:val="00555A66"/>
  </w:style>
  <w:style w:type="character" w:customStyle="1" w:styleId="WW8Num4z1">
    <w:name w:val="WW8Num4z1"/>
    <w:rsid w:val="00555A66"/>
    <w:rPr>
      <w:rFonts w:ascii="Courier New" w:hAnsi="Courier New" w:cs="Courier New"/>
    </w:rPr>
  </w:style>
  <w:style w:type="character" w:customStyle="1" w:styleId="WW8Num4z2">
    <w:name w:val="WW8Num4z2"/>
    <w:rsid w:val="00555A66"/>
    <w:rPr>
      <w:rFonts w:ascii="Wingdings" w:hAnsi="Wingdings"/>
    </w:rPr>
  </w:style>
  <w:style w:type="character" w:customStyle="1" w:styleId="WW8Num5z1">
    <w:name w:val="WW8Num5z1"/>
    <w:rsid w:val="00555A66"/>
    <w:rPr>
      <w:rFonts w:ascii="Courier New" w:hAnsi="Courier New" w:cs="Courier New"/>
    </w:rPr>
  </w:style>
  <w:style w:type="character" w:customStyle="1" w:styleId="WW8Num5z2">
    <w:name w:val="WW8Num5z2"/>
    <w:rsid w:val="00555A66"/>
    <w:rPr>
      <w:rFonts w:ascii="Wingdings" w:hAnsi="Wingdings"/>
    </w:rPr>
  </w:style>
  <w:style w:type="character" w:customStyle="1" w:styleId="WW8Num6z1">
    <w:name w:val="WW8Num6z1"/>
    <w:rsid w:val="00555A66"/>
    <w:rPr>
      <w:rFonts w:ascii="Courier New" w:hAnsi="Courier New" w:cs="Courier New"/>
    </w:rPr>
  </w:style>
  <w:style w:type="character" w:customStyle="1" w:styleId="WW8Num6z2">
    <w:name w:val="WW8Num6z2"/>
    <w:rsid w:val="00555A66"/>
    <w:rPr>
      <w:rFonts w:ascii="Wingdings" w:hAnsi="Wingdings"/>
    </w:rPr>
  </w:style>
  <w:style w:type="character" w:customStyle="1" w:styleId="WW8Num10z0">
    <w:name w:val="WW8Num10z0"/>
    <w:rsid w:val="00555A66"/>
    <w:rPr>
      <w:rFonts w:ascii="Symbol" w:hAnsi="Symbol"/>
    </w:rPr>
  </w:style>
  <w:style w:type="character" w:customStyle="1" w:styleId="WW8Num10z1">
    <w:name w:val="WW8Num10z1"/>
    <w:rsid w:val="00555A66"/>
    <w:rPr>
      <w:rFonts w:ascii="Courier New" w:hAnsi="Courier New" w:cs="Courier New"/>
    </w:rPr>
  </w:style>
  <w:style w:type="character" w:customStyle="1" w:styleId="WW8Num10z2">
    <w:name w:val="WW8Num10z2"/>
    <w:rsid w:val="00555A66"/>
    <w:rPr>
      <w:rFonts w:ascii="Wingdings" w:hAnsi="Wingdings"/>
    </w:rPr>
  </w:style>
  <w:style w:type="character" w:customStyle="1" w:styleId="WW8Num11z0">
    <w:name w:val="WW8Num11z0"/>
    <w:rsid w:val="00555A66"/>
    <w:rPr>
      <w:rFonts w:ascii="Symbol" w:hAnsi="Symbol"/>
      <w:sz w:val="20"/>
    </w:rPr>
  </w:style>
  <w:style w:type="character" w:customStyle="1" w:styleId="WW8Num12z0">
    <w:name w:val="WW8Num12z0"/>
    <w:rsid w:val="00555A66"/>
    <w:rPr>
      <w:rFonts w:ascii="Symbol" w:hAnsi="Symbol"/>
    </w:rPr>
  </w:style>
  <w:style w:type="character" w:customStyle="1" w:styleId="WW8Num12z1">
    <w:name w:val="WW8Num12z1"/>
    <w:rsid w:val="00555A66"/>
    <w:rPr>
      <w:rFonts w:ascii="Courier New" w:hAnsi="Courier New" w:cs="Courier New"/>
    </w:rPr>
  </w:style>
  <w:style w:type="character" w:customStyle="1" w:styleId="WW8Num12z2">
    <w:name w:val="WW8Num12z2"/>
    <w:rsid w:val="00555A66"/>
    <w:rPr>
      <w:rFonts w:ascii="Wingdings" w:hAnsi="Wingdings"/>
    </w:rPr>
  </w:style>
  <w:style w:type="character" w:customStyle="1" w:styleId="WW8Num13z0">
    <w:name w:val="WW8Num13z0"/>
    <w:rsid w:val="00555A66"/>
    <w:rPr>
      <w:rFonts w:ascii="Symbol" w:hAnsi="Symbol"/>
      <w:sz w:val="20"/>
    </w:rPr>
  </w:style>
  <w:style w:type="character" w:customStyle="1" w:styleId="WW8Num14z0">
    <w:name w:val="WW8Num14z0"/>
    <w:rsid w:val="00555A66"/>
    <w:rPr>
      <w:rFonts w:ascii="Symbol" w:hAnsi="Symbol"/>
      <w:sz w:val="20"/>
    </w:rPr>
  </w:style>
  <w:style w:type="character" w:customStyle="1" w:styleId="WW8Num15z0">
    <w:name w:val="WW8Num15z0"/>
    <w:rsid w:val="00555A66"/>
    <w:rPr>
      <w:rFonts w:ascii="Symbol" w:hAnsi="Symbol"/>
      <w:sz w:val="20"/>
    </w:rPr>
  </w:style>
  <w:style w:type="character" w:customStyle="1" w:styleId="WW8Num16z0">
    <w:name w:val="WW8Num16z0"/>
    <w:rsid w:val="00555A66"/>
    <w:rPr>
      <w:rFonts w:ascii="Symbol" w:hAnsi="Symbol"/>
      <w:sz w:val="20"/>
    </w:rPr>
  </w:style>
  <w:style w:type="character" w:customStyle="1" w:styleId="2">
    <w:name w:val="Основной шрифт абзаца2"/>
    <w:rsid w:val="00555A66"/>
  </w:style>
  <w:style w:type="character" w:customStyle="1" w:styleId="1">
    <w:name w:val="Основной шрифт абзаца1"/>
    <w:rsid w:val="00555A66"/>
  </w:style>
  <w:style w:type="character" w:customStyle="1" w:styleId="c1c3">
    <w:name w:val="c1 c3"/>
    <w:basedOn w:val="1"/>
    <w:rsid w:val="00555A66"/>
  </w:style>
  <w:style w:type="character" w:customStyle="1" w:styleId="c1">
    <w:name w:val="c1"/>
    <w:basedOn w:val="1"/>
    <w:rsid w:val="00555A66"/>
  </w:style>
  <w:style w:type="character" w:styleId="a3">
    <w:name w:val="Emphasis"/>
    <w:basedOn w:val="1"/>
    <w:qFormat/>
    <w:rsid w:val="00555A66"/>
    <w:rPr>
      <w:i/>
      <w:iCs/>
    </w:rPr>
  </w:style>
  <w:style w:type="character" w:customStyle="1" w:styleId="c1c7">
    <w:name w:val="c1 c7"/>
    <w:basedOn w:val="2"/>
    <w:rsid w:val="00555A66"/>
  </w:style>
  <w:style w:type="character" w:styleId="a4">
    <w:name w:val="Hyperlink"/>
    <w:semiHidden/>
    <w:rsid w:val="00555A66"/>
    <w:rPr>
      <w:color w:val="000080"/>
      <w:u w:val="single"/>
    </w:rPr>
  </w:style>
  <w:style w:type="paragraph" w:customStyle="1" w:styleId="10">
    <w:name w:val="Заголовок1"/>
    <w:basedOn w:val="a"/>
    <w:next w:val="a5"/>
    <w:rsid w:val="00555A66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styleId="a5">
    <w:name w:val="Body Text"/>
    <w:basedOn w:val="a"/>
    <w:semiHidden/>
    <w:rsid w:val="00555A66"/>
    <w:pPr>
      <w:spacing w:after="120"/>
    </w:pPr>
  </w:style>
  <w:style w:type="paragraph" w:styleId="a6">
    <w:name w:val="List"/>
    <w:basedOn w:val="a5"/>
    <w:semiHidden/>
    <w:rsid w:val="00555A66"/>
  </w:style>
  <w:style w:type="paragraph" w:customStyle="1" w:styleId="20">
    <w:name w:val="Название2"/>
    <w:basedOn w:val="a"/>
    <w:rsid w:val="00555A66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555A66"/>
    <w:pPr>
      <w:suppressLineNumbers/>
    </w:pPr>
  </w:style>
  <w:style w:type="paragraph" w:customStyle="1" w:styleId="11">
    <w:name w:val="Название1"/>
    <w:basedOn w:val="a"/>
    <w:rsid w:val="00555A66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55A66"/>
    <w:pPr>
      <w:suppressLineNumbers/>
    </w:pPr>
  </w:style>
  <w:style w:type="paragraph" w:customStyle="1" w:styleId="c0">
    <w:name w:val="c0"/>
    <w:basedOn w:val="a"/>
    <w:rsid w:val="00555A66"/>
    <w:pPr>
      <w:spacing w:before="280" w:after="280"/>
    </w:pPr>
  </w:style>
  <w:style w:type="paragraph" w:styleId="a7">
    <w:name w:val="Normal (Web)"/>
    <w:basedOn w:val="a"/>
    <w:rsid w:val="00555A66"/>
    <w:pPr>
      <w:spacing w:before="280" w:after="280"/>
    </w:pPr>
  </w:style>
  <w:style w:type="paragraph" w:customStyle="1" w:styleId="13">
    <w:name w:val="Абзац списка1"/>
    <w:basedOn w:val="a"/>
    <w:rsid w:val="00555A6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8">
    <w:name w:val="Содержимое врезки"/>
    <w:basedOn w:val="a5"/>
    <w:rsid w:val="00555A66"/>
  </w:style>
  <w:style w:type="paragraph" w:customStyle="1" w:styleId="a9">
    <w:name w:val="Содержимое таблицы"/>
    <w:basedOn w:val="a"/>
    <w:rsid w:val="00555A66"/>
    <w:pPr>
      <w:suppressLineNumbers/>
    </w:pPr>
  </w:style>
  <w:style w:type="paragraph" w:customStyle="1" w:styleId="aa">
    <w:name w:val="Заголовок таблицы"/>
    <w:basedOn w:val="a9"/>
    <w:rsid w:val="00555A66"/>
    <w:pPr>
      <w:jc w:val="center"/>
    </w:pPr>
    <w:rPr>
      <w:b/>
      <w:bCs/>
    </w:rPr>
  </w:style>
  <w:style w:type="paragraph" w:customStyle="1" w:styleId="c3c0c9">
    <w:name w:val="c3 c0 c9"/>
    <w:basedOn w:val="a"/>
    <w:rsid w:val="00555A66"/>
    <w:pPr>
      <w:suppressAutoHyphens w:val="0"/>
      <w:spacing w:before="280" w:after="280"/>
    </w:pPr>
  </w:style>
  <w:style w:type="paragraph" w:customStyle="1" w:styleId="c6c0">
    <w:name w:val="c6 c0"/>
    <w:basedOn w:val="a"/>
    <w:rsid w:val="00555A66"/>
    <w:pPr>
      <w:suppressAutoHyphens w:val="0"/>
      <w:spacing w:before="280" w:after="280"/>
    </w:pPr>
  </w:style>
  <w:style w:type="paragraph" w:customStyle="1" w:styleId="c4c3c0">
    <w:name w:val="c4 c3 c0"/>
    <w:basedOn w:val="a"/>
    <w:rsid w:val="00555A66"/>
    <w:pPr>
      <w:suppressAutoHyphens w:val="0"/>
      <w:spacing w:before="280" w:after="280"/>
    </w:pPr>
  </w:style>
  <w:style w:type="paragraph" w:customStyle="1" w:styleId="c10">
    <w:name w:val="c10"/>
    <w:basedOn w:val="a"/>
    <w:rsid w:val="00555A66"/>
    <w:pPr>
      <w:suppressAutoHyphens w:val="0"/>
      <w:spacing w:before="280" w:after="280"/>
    </w:pPr>
  </w:style>
  <w:style w:type="table" w:styleId="ab">
    <w:name w:val="Table Grid"/>
    <w:basedOn w:val="a1"/>
    <w:uiPriority w:val="59"/>
    <w:rsid w:val="009120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158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5831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832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9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infourok.ru/site/go?href=%2Ftmp%2FPrezentatsiyz%2520Glaz%2Czritelnyi%2520analizator.pp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1892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Конспект урока по биологии 8 класс</vt:lpstr>
    </vt:vector>
  </TitlesOfParts>
  <Company>Microsoft</Company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урока по биологии 8 класс</dc:title>
  <dc:creator>Никулины</dc:creator>
  <cp:lastModifiedBy>User</cp:lastModifiedBy>
  <cp:revision>16</cp:revision>
  <cp:lastPrinted>2024-02-27T15:54:00Z</cp:lastPrinted>
  <dcterms:created xsi:type="dcterms:W3CDTF">2021-03-10T14:37:00Z</dcterms:created>
  <dcterms:modified xsi:type="dcterms:W3CDTF">2024-02-27T16:02:00Z</dcterms:modified>
</cp:coreProperties>
</file>