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297" w:rsidRPr="00047A23" w:rsidRDefault="004D3297" w:rsidP="00A65E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7A23">
        <w:rPr>
          <w:rFonts w:ascii="Times New Roman" w:hAnsi="Times New Roman"/>
          <w:b/>
          <w:bCs/>
          <w:sz w:val="24"/>
          <w:szCs w:val="24"/>
        </w:rPr>
        <w:t>Министерство образования, науки и молодежной политики</w:t>
      </w:r>
    </w:p>
    <w:p w:rsidR="004D3297" w:rsidRPr="00047A23" w:rsidRDefault="004D3297" w:rsidP="00A65E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7A23">
        <w:rPr>
          <w:rFonts w:ascii="Times New Roman" w:hAnsi="Times New Roman"/>
          <w:b/>
          <w:bCs/>
          <w:sz w:val="24"/>
          <w:szCs w:val="24"/>
        </w:rPr>
        <w:t>Краснодарского края</w:t>
      </w:r>
    </w:p>
    <w:p w:rsidR="004D3297" w:rsidRPr="00047A23" w:rsidRDefault="004D3297" w:rsidP="00A65E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47A23">
        <w:rPr>
          <w:rFonts w:ascii="Times New Roman" w:hAnsi="Times New Roman"/>
          <w:bCs/>
          <w:sz w:val="24"/>
          <w:szCs w:val="24"/>
        </w:rPr>
        <w:t>государственное бюджетное профессиональное образовательное учреждение</w:t>
      </w:r>
    </w:p>
    <w:p w:rsidR="004D3297" w:rsidRPr="00047A23" w:rsidRDefault="004D3297" w:rsidP="00A65E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47A23">
        <w:rPr>
          <w:rFonts w:ascii="Times New Roman" w:hAnsi="Times New Roman"/>
          <w:bCs/>
          <w:sz w:val="24"/>
          <w:szCs w:val="24"/>
        </w:rPr>
        <w:t>Краснодарского края</w:t>
      </w:r>
    </w:p>
    <w:p w:rsidR="004D3297" w:rsidRPr="00047A23" w:rsidRDefault="004D3297" w:rsidP="00A65E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7A23">
        <w:rPr>
          <w:rFonts w:ascii="Times New Roman" w:hAnsi="Times New Roman"/>
          <w:b/>
          <w:bCs/>
          <w:sz w:val="24"/>
          <w:szCs w:val="24"/>
        </w:rPr>
        <w:t>«КРАСНОДАРСКИЙ ТЕХНИЧЕСКИЙ КОЛЛЕДЖ»</w:t>
      </w:r>
    </w:p>
    <w:p w:rsidR="004D3297" w:rsidRPr="00047A23" w:rsidRDefault="004D3297" w:rsidP="004D3297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caps/>
          <w:color w:val="000000"/>
          <w:sz w:val="24"/>
          <w:szCs w:val="24"/>
        </w:rPr>
      </w:pPr>
    </w:p>
    <w:p w:rsidR="004D3297" w:rsidRPr="00047A23" w:rsidRDefault="004D3297" w:rsidP="004D3297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4D3297" w:rsidRDefault="004D3297" w:rsidP="004D3297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A65E5E" w:rsidRDefault="00A65E5E" w:rsidP="004D3297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A65E5E" w:rsidRPr="00047A23" w:rsidRDefault="00A65E5E" w:rsidP="004D3297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4D3297" w:rsidRPr="00047A23" w:rsidRDefault="004D3297" w:rsidP="004D3297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4D3297" w:rsidRPr="00047A23" w:rsidRDefault="004D3297" w:rsidP="004D3297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B902FB" w:rsidRPr="00B902FB" w:rsidRDefault="004D3297" w:rsidP="00B902FB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Pr="00047A23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B902FB" w:rsidRPr="00B902FB" w:rsidRDefault="00F867AC" w:rsidP="00B902FB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СГ</w:t>
      </w:r>
      <w:r w:rsidR="00072EA9">
        <w:rPr>
          <w:rFonts w:ascii="Times New Roman" w:hAnsi="Times New Roman"/>
          <w:b/>
          <w:bCs/>
          <w:sz w:val="24"/>
          <w:szCs w:val="24"/>
        </w:rPr>
        <w:t>.04</w:t>
      </w:r>
      <w:r w:rsidR="00B902FB" w:rsidRPr="00B902FB">
        <w:rPr>
          <w:rFonts w:ascii="Times New Roman" w:hAnsi="Times New Roman"/>
          <w:b/>
          <w:bCs/>
          <w:sz w:val="24"/>
          <w:szCs w:val="24"/>
        </w:rPr>
        <w:t xml:space="preserve"> Физическая культура</w:t>
      </w:r>
    </w:p>
    <w:p w:rsidR="00575996" w:rsidRDefault="00575996" w:rsidP="004D3297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75996" w:rsidRDefault="00575996" w:rsidP="004D3297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75996" w:rsidRPr="00047A23" w:rsidRDefault="00575996" w:rsidP="004D3297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tbl>
      <w:tblPr>
        <w:tblW w:w="8788" w:type="dxa"/>
        <w:tblInd w:w="959" w:type="dxa"/>
        <w:tblBorders>
          <w:bottom w:val="single" w:sz="4" w:space="0" w:color="auto"/>
          <w:insideH w:val="single" w:sz="4" w:space="0" w:color="auto"/>
        </w:tblBorders>
        <w:tblLook w:val="01E0"/>
      </w:tblPr>
      <w:tblGrid>
        <w:gridCol w:w="2693"/>
        <w:gridCol w:w="6095"/>
      </w:tblGrid>
      <w:tr w:rsidR="004D3297" w:rsidRPr="00047A23" w:rsidTr="002B3359">
        <w:trPr>
          <w:trHeight w:val="351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3297" w:rsidRPr="00047A23" w:rsidRDefault="004D3297" w:rsidP="002B3359">
            <w:pPr>
              <w:ind w:right="459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0" w:name="_Hlk96002302"/>
            <w:bookmarkStart w:id="1" w:name="_Hlk95990822"/>
            <w:r w:rsidRPr="00047A23">
              <w:rPr>
                <w:rFonts w:ascii="Times New Roman" w:hAnsi="Times New Roman"/>
                <w:sz w:val="24"/>
                <w:szCs w:val="24"/>
              </w:rPr>
              <w:t>для специальност</w:t>
            </w:r>
            <w:r w:rsidR="00575996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75996" w:rsidRDefault="00DE7A76" w:rsidP="002B3359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19.02.11</w:t>
            </w:r>
            <w:r w:rsidR="00072EA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Технология продуктов питания из растительного сырья</w:t>
            </w:r>
          </w:p>
          <w:p w:rsidR="004D3297" w:rsidRDefault="00A153CC" w:rsidP="002B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профиль </w:t>
            </w:r>
            <w:r w:rsidR="004D3297" w:rsidRPr="000816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обучения:</w:t>
            </w:r>
            <w:r w:rsidR="004D3297" w:rsidRPr="00081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2" w:name="_GoBack"/>
            <w:bookmarkEnd w:id="2"/>
            <w:r>
              <w:rPr>
                <w:rFonts w:ascii="Times New Roman" w:hAnsi="Times New Roman"/>
                <w:sz w:val="24"/>
                <w:szCs w:val="24"/>
              </w:rPr>
              <w:t>естественнонаучный</w:t>
            </w:r>
          </w:p>
          <w:p w:rsidR="00826F12" w:rsidRPr="00081699" w:rsidRDefault="00826F12" w:rsidP="002B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F12">
              <w:rPr>
                <w:rFonts w:ascii="Times New Roman" w:hAnsi="Times New Roman"/>
                <w:b/>
                <w:i/>
                <w:sz w:val="24"/>
                <w:szCs w:val="24"/>
              </w:rPr>
              <w:t>форма обучения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B902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902FB">
              <w:rPr>
                <w:rFonts w:ascii="Times New Roman" w:hAnsi="Times New Roman"/>
                <w:sz w:val="24"/>
                <w:szCs w:val="24"/>
              </w:rPr>
              <w:t>очн</w:t>
            </w:r>
            <w:r w:rsidR="00B9151F">
              <w:rPr>
                <w:rFonts w:ascii="Times New Roman" w:hAnsi="Times New Roman"/>
                <w:sz w:val="24"/>
                <w:szCs w:val="24"/>
              </w:rPr>
              <w:t>ая</w:t>
            </w:r>
          </w:p>
          <w:p w:rsidR="004D3297" w:rsidRPr="000D3895" w:rsidRDefault="004D3297" w:rsidP="002B335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D3297" w:rsidRPr="00597CA3" w:rsidRDefault="004D3297" w:rsidP="002B3359">
            <w:pPr>
              <w:rPr>
                <w:i/>
                <w:sz w:val="24"/>
                <w:szCs w:val="24"/>
              </w:rPr>
            </w:pPr>
          </w:p>
        </w:tc>
      </w:tr>
      <w:tr w:rsidR="004D3297" w:rsidRPr="00047A23" w:rsidTr="002B3359">
        <w:trPr>
          <w:trHeight w:val="383"/>
        </w:trPr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D3297" w:rsidRPr="00047A23" w:rsidRDefault="004D3297" w:rsidP="002B3359">
            <w:pPr>
              <w:pStyle w:val="a8"/>
              <w:spacing w:line="276" w:lineRule="auto"/>
              <w:rPr>
                <w:i/>
                <w:sz w:val="24"/>
                <w:szCs w:val="24"/>
              </w:rPr>
            </w:pPr>
          </w:p>
        </w:tc>
      </w:tr>
    </w:tbl>
    <w:p w:rsidR="004D3297" w:rsidRPr="00047A23" w:rsidRDefault="004D3297" w:rsidP="004D3297">
      <w:pPr>
        <w:rPr>
          <w:rFonts w:ascii="Times New Roman" w:hAnsi="Times New Roman"/>
          <w:color w:val="000000"/>
          <w:sz w:val="24"/>
          <w:szCs w:val="24"/>
        </w:rPr>
      </w:pPr>
    </w:p>
    <w:p w:rsidR="004D3297" w:rsidRPr="00047A23" w:rsidRDefault="004D3297" w:rsidP="004D3297">
      <w:pPr>
        <w:rPr>
          <w:rFonts w:ascii="Times New Roman" w:hAnsi="Times New Roman"/>
          <w:color w:val="000000"/>
          <w:sz w:val="24"/>
          <w:szCs w:val="24"/>
        </w:rPr>
      </w:pPr>
    </w:p>
    <w:p w:rsidR="004D3297" w:rsidRPr="00047A23" w:rsidRDefault="004D3297" w:rsidP="004D3297">
      <w:pPr>
        <w:rPr>
          <w:rFonts w:ascii="Times New Roman" w:hAnsi="Times New Roman"/>
          <w:color w:val="000000"/>
          <w:sz w:val="24"/>
          <w:szCs w:val="24"/>
        </w:rPr>
      </w:pPr>
    </w:p>
    <w:p w:rsidR="004D3297" w:rsidRDefault="004D3297" w:rsidP="004D3297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4D3297" w:rsidRDefault="004D3297" w:rsidP="004D3297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575996" w:rsidRPr="00047A23" w:rsidRDefault="00575996" w:rsidP="004D3297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4D3297" w:rsidRDefault="004D3297" w:rsidP="004D3297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  <w:t>202</w:t>
      </w:r>
      <w:r w:rsidR="00FF1501">
        <w:rPr>
          <w:rFonts w:ascii="Times New Roman" w:hAnsi="Times New Roman"/>
          <w:caps/>
          <w:color w:val="000000"/>
          <w:sz w:val="24"/>
          <w:szCs w:val="24"/>
        </w:rPr>
        <w:t>4</w:t>
      </w:r>
    </w:p>
    <w:p w:rsidR="004D3297" w:rsidRDefault="004D3297" w:rsidP="004040BA">
      <w:pPr>
        <w:spacing w:after="0" w:line="276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4D3297" w:rsidRDefault="004D3297" w:rsidP="004040BA">
      <w:pPr>
        <w:spacing w:after="0" w:line="276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4D3297" w:rsidRDefault="004D3297" w:rsidP="00C4592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45926" w:rsidRDefault="00C45926" w:rsidP="00C4592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45926" w:rsidRDefault="00C45926" w:rsidP="00C4592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35" w:type="dxa"/>
        <w:tblLayout w:type="fixed"/>
        <w:tblLook w:val="04A0"/>
      </w:tblPr>
      <w:tblGrid>
        <w:gridCol w:w="10035"/>
      </w:tblGrid>
      <w:tr w:rsidR="003772B1" w:rsidRPr="00047A23" w:rsidTr="002B3359">
        <w:tc>
          <w:tcPr>
            <w:tcW w:w="10031" w:type="dxa"/>
          </w:tcPr>
          <w:tbl>
            <w:tblPr>
              <w:tblW w:w="0" w:type="auto"/>
              <w:tblLayout w:type="fixed"/>
              <w:tblLook w:val="01E0"/>
            </w:tblPr>
            <w:tblGrid>
              <w:gridCol w:w="4837"/>
            </w:tblGrid>
            <w:tr w:rsidR="003772B1" w:rsidRPr="006E63F5" w:rsidTr="002B3359">
              <w:tc>
                <w:tcPr>
                  <w:tcW w:w="4837" w:type="dxa"/>
                </w:tcPr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E63F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УТВЕРЖДАЮ</w:t>
                  </w:r>
                </w:p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E63F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Заместитель директора </w:t>
                  </w:r>
                </w:p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по  учебной </w:t>
                  </w:r>
                  <w:r w:rsidRPr="006E63F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работе</w:t>
                  </w:r>
                </w:p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«</w:t>
                  </w:r>
                  <w:r w:rsidR="00D33B1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» </w:t>
                  </w:r>
                  <w:r w:rsidR="00D33B1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___________________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202</w:t>
                  </w:r>
                  <w:r w:rsidR="00FF1501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</w:t>
                  </w:r>
                  <w:r w:rsidRPr="006E63F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г.</w:t>
                  </w:r>
                </w:p>
                <w:p w:rsidR="003772B1" w:rsidRPr="006E63F5" w:rsidRDefault="003772B1" w:rsidP="003772B1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________________И.В.</w:t>
                  </w:r>
                  <w:r w:rsidR="003F5C4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Костюченко</w:t>
                  </w:r>
                  <w:proofErr w:type="spellEnd"/>
                </w:p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3772B1" w:rsidRPr="006E63F5" w:rsidRDefault="003772B1" w:rsidP="003772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837"/>
              <w:gridCol w:w="4838"/>
            </w:tblGrid>
            <w:tr w:rsidR="003772B1" w:rsidRPr="006E63F5" w:rsidTr="002B3359">
              <w:tc>
                <w:tcPr>
                  <w:tcW w:w="48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E63F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ОДОБРЕНА</w:t>
                  </w:r>
                </w:p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E63F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на заседании </w:t>
                  </w:r>
                  <w:proofErr w:type="gramStart"/>
                  <w:r w:rsidRPr="006E63F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педагогического</w:t>
                  </w:r>
                  <w:proofErr w:type="gramEnd"/>
                </w:p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E63F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совета колледжа</w:t>
                  </w:r>
                </w:p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Протокол № </w:t>
                  </w:r>
                  <w:r w:rsidR="00D33B1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__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«</w:t>
                  </w:r>
                  <w:r w:rsidR="00D33B1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__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» </w:t>
                  </w:r>
                  <w:r w:rsidR="00D33B1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__________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202</w:t>
                  </w:r>
                  <w:r w:rsidR="00FF1501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</w:t>
                  </w:r>
                  <w:r w:rsidRPr="006E63F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г.</w:t>
                  </w:r>
                </w:p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3772B1" w:rsidRPr="006E63F5" w:rsidRDefault="003F5C4D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Секретарь _____________  Н.</w:t>
                  </w:r>
                  <w:r w:rsidR="003772B1" w:rsidRPr="006E63F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В.Ищенко</w:t>
                  </w:r>
                </w:p>
                <w:p w:rsidR="003772B1" w:rsidRPr="006E63F5" w:rsidRDefault="003772B1" w:rsidP="003772B1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8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E63F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РАССМОТРЕНА</w:t>
                  </w:r>
                </w:p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УМО </w:t>
                  </w:r>
                  <w:r w:rsidR="00D33B1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_______________________________</w:t>
                  </w:r>
                </w:p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E63F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Про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токол № </w:t>
                  </w:r>
                  <w:r w:rsidR="00D33B1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__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«</w:t>
                  </w:r>
                  <w:r w:rsidR="00D33B1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__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» </w:t>
                  </w:r>
                  <w:r w:rsidR="00D33B1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_____________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202</w:t>
                  </w:r>
                  <w:r w:rsidR="00FF1501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</w:t>
                  </w:r>
                  <w:r w:rsidRPr="006E63F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г.</w:t>
                  </w:r>
                </w:p>
                <w:p w:rsidR="003772B1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Пре</w:t>
                  </w:r>
                  <w:r w:rsidR="00D33B1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дс</w:t>
                  </w:r>
                  <w:r w:rsidR="002C4A9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едатель УМО_______  О.Г. </w:t>
                  </w:r>
                  <w:proofErr w:type="spellStart"/>
                  <w:r w:rsidR="002C4A9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Шацкая</w:t>
                  </w:r>
                  <w:proofErr w:type="spellEnd"/>
                </w:p>
                <w:p w:rsidR="003772B1" w:rsidRPr="006E63F5" w:rsidRDefault="003772B1" w:rsidP="003772B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7F5987" w:rsidRDefault="007F5987" w:rsidP="0037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F5987" w:rsidRDefault="007F5987" w:rsidP="0037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F5987" w:rsidRDefault="007F5987" w:rsidP="0037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72B1" w:rsidRPr="007F5987" w:rsidRDefault="003772B1" w:rsidP="007F5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5987">
              <w:rPr>
                <w:rFonts w:ascii="Times New Roman" w:hAnsi="Times New Roman"/>
                <w:bCs/>
                <w:sz w:val="24"/>
                <w:szCs w:val="24"/>
              </w:rPr>
              <w:t>Организация – разработчик: государственное бюджетное профессиональное образовательное учреждение Краснодарского края  «Краснодарский технический колледж» (ГБПОУ КК КТК)</w:t>
            </w:r>
            <w:r w:rsidR="006B7162" w:rsidRPr="007F598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76B64" w:rsidRPr="007F5987" w:rsidRDefault="00F76B64" w:rsidP="003772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72B1" w:rsidRPr="00336EC7" w:rsidRDefault="003772B1" w:rsidP="00072EA9">
            <w:pPr>
              <w:pStyle w:val="af3"/>
              <w:shd w:val="clear" w:color="auto" w:fill="FFFFFF"/>
              <w:ind w:firstLine="720"/>
              <w:jc w:val="both"/>
              <w:rPr>
                <w:lang w:val="ru-RU"/>
              </w:rPr>
            </w:pPr>
            <w:r w:rsidRPr="00B902FB">
              <w:rPr>
                <w:bCs/>
                <w:lang w:val="ru-RU"/>
              </w:rPr>
              <w:t xml:space="preserve">Рабочая </w:t>
            </w:r>
            <w:r w:rsidRPr="007174D9">
              <w:rPr>
                <w:bCs/>
                <w:lang w:val="ru-RU"/>
              </w:rPr>
              <w:t xml:space="preserve">программа учебной дисциплины </w:t>
            </w:r>
            <w:r w:rsidR="00B902FB">
              <w:rPr>
                <w:bCs/>
                <w:lang w:val="ru-RU"/>
              </w:rPr>
              <w:t xml:space="preserve">физическая культура </w:t>
            </w:r>
            <w:r w:rsidRPr="007174D9">
              <w:rPr>
                <w:bCs/>
                <w:lang w:val="ru-RU"/>
              </w:rPr>
              <w:t xml:space="preserve">разработана </w:t>
            </w:r>
            <w:r w:rsidR="007F5987" w:rsidRPr="007174D9">
              <w:rPr>
                <w:lang w:val="ru-RU"/>
              </w:rPr>
              <w:t xml:space="preserve">на основе федерального государственного образовательного стандарта среднего профессионального образования по специальности </w:t>
            </w:r>
            <w:r w:rsidR="00DE7A76">
              <w:rPr>
                <w:bCs/>
                <w:iCs/>
                <w:lang w:val="ru-RU"/>
              </w:rPr>
              <w:t>19.02.11</w:t>
            </w:r>
            <w:r w:rsidR="00B902FB" w:rsidRPr="00B902FB">
              <w:rPr>
                <w:b/>
                <w:bCs/>
                <w:i/>
                <w:iCs/>
                <w:lang w:val="ru-RU"/>
              </w:rPr>
              <w:t>.</w:t>
            </w:r>
            <w:r w:rsidR="00DE7A76">
              <w:rPr>
                <w:b/>
                <w:bCs/>
                <w:i/>
                <w:iCs/>
                <w:lang w:val="ru-RU"/>
              </w:rPr>
              <w:t xml:space="preserve"> Технология продуктов питания из растительного </w:t>
            </w:r>
            <w:proofErr w:type="gramStart"/>
            <w:r w:rsidR="00DE7A76">
              <w:rPr>
                <w:b/>
                <w:bCs/>
                <w:i/>
                <w:iCs/>
                <w:lang w:val="ru-RU"/>
              </w:rPr>
              <w:t>сырья</w:t>
            </w:r>
            <w:proofErr w:type="gramEnd"/>
            <w:r w:rsidR="007F5987" w:rsidRPr="007174D9">
              <w:rPr>
                <w:lang w:val="ru-RU"/>
              </w:rPr>
              <w:t xml:space="preserve"> утвержденного </w:t>
            </w:r>
            <w:r w:rsidR="007F5987" w:rsidRPr="007174D9">
              <w:rPr>
                <w:color w:val="000000" w:themeColor="text1"/>
                <w:lang w:val="ru-RU"/>
              </w:rPr>
              <w:t xml:space="preserve">приказом </w:t>
            </w:r>
            <w:r w:rsidR="00B17242">
              <w:rPr>
                <w:color w:val="000000" w:themeColor="text1"/>
                <w:lang w:val="ru-RU"/>
              </w:rPr>
              <w:t xml:space="preserve">Министерство просвещения </w:t>
            </w:r>
            <w:r w:rsidR="007F5987" w:rsidRPr="007F5987">
              <w:rPr>
                <w:color w:val="000000" w:themeColor="text1"/>
                <w:lang w:val="ru-RU"/>
              </w:rPr>
              <w:t xml:space="preserve">от </w:t>
            </w:r>
            <w:r w:rsidR="00DE7A76">
              <w:rPr>
                <w:color w:val="000000" w:themeColor="text1"/>
                <w:lang w:val="ru-RU"/>
              </w:rPr>
              <w:t>18.05</w:t>
            </w:r>
            <w:r w:rsidR="00336EC7">
              <w:rPr>
                <w:color w:val="000000" w:themeColor="text1"/>
                <w:lang w:val="ru-RU"/>
              </w:rPr>
              <w:t>.</w:t>
            </w:r>
            <w:r w:rsidR="00DE7A76">
              <w:rPr>
                <w:color w:val="000000" w:themeColor="text1"/>
                <w:lang w:val="ru-RU"/>
              </w:rPr>
              <w:t>.2022</w:t>
            </w:r>
            <w:r w:rsidR="007F5987" w:rsidRPr="007F5987">
              <w:rPr>
                <w:color w:val="000000" w:themeColor="text1"/>
                <w:lang w:val="ru-RU"/>
              </w:rPr>
              <w:t xml:space="preserve"> г. №</w:t>
            </w:r>
            <w:r w:rsidR="00DE7A76">
              <w:rPr>
                <w:color w:val="000000" w:themeColor="text1"/>
                <w:lang w:val="ru-RU"/>
              </w:rPr>
              <w:t xml:space="preserve"> 341</w:t>
            </w:r>
            <w:r w:rsidR="007F5987" w:rsidRPr="007F5987">
              <w:rPr>
                <w:color w:val="000000" w:themeColor="text1"/>
                <w:lang w:val="ru-RU"/>
              </w:rPr>
              <w:t>, зарегистрированного в Минюсте России от</w:t>
            </w:r>
            <w:r w:rsidR="00DE7A76">
              <w:rPr>
                <w:color w:val="000000" w:themeColor="text1"/>
                <w:lang w:val="ru-RU"/>
              </w:rPr>
              <w:t xml:space="preserve"> 10.06</w:t>
            </w:r>
            <w:r w:rsidR="00B902FB">
              <w:rPr>
                <w:color w:val="000000" w:themeColor="text1"/>
                <w:lang w:val="ru-RU"/>
              </w:rPr>
              <w:t>.20</w:t>
            </w:r>
            <w:r w:rsidR="00DE7A76">
              <w:rPr>
                <w:color w:val="000000" w:themeColor="text1"/>
                <w:lang w:val="ru-RU"/>
              </w:rPr>
              <w:t>22</w:t>
            </w:r>
            <w:r w:rsidR="004E78FD">
              <w:rPr>
                <w:color w:val="000000" w:themeColor="text1"/>
                <w:lang w:val="ru-RU"/>
              </w:rPr>
              <w:t xml:space="preserve"> </w:t>
            </w:r>
            <w:r w:rsidR="007F5987" w:rsidRPr="007F5987">
              <w:rPr>
                <w:color w:val="000000" w:themeColor="text1"/>
                <w:lang w:val="ru-RU"/>
              </w:rPr>
              <w:t xml:space="preserve">г. № </w:t>
            </w:r>
            <w:r w:rsidR="00DE7A76">
              <w:rPr>
                <w:color w:val="000000" w:themeColor="text1"/>
                <w:lang w:val="ru-RU"/>
              </w:rPr>
              <w:t>68840</w:t>
            </w:r>
            <w:r w:rsidR="007F5987" w:rsidRPr="007F5987">
              <w:rPr>
                <w:color w:val="000000" w:themeColor="text1"/>
                <w:lang w:val="ru-RU"/>
              </w:rPr>
              <w:t xml:space="preserve">; </w:t>
            </w:r>
          </w:p>
          <w:p w:rsidR="003772B1" w:rsidRDefault="003772B1" w:rsidP="0037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3772B1" w:rsidRPr="006E63F5" w:rsidRDefault="003772B1" w:rsidP="0037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B49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</w:t>
            </w:r>
            <w:r w:rsidRPr="006E63F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45926" w:rsidRPr="00F33E65" w:rsidRDefault="00C45926" w:rsidP="00C4592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E65">
              <w:rPr>
                <w:rFonts w:ascii="Times New Roman" w:hAnsi="Times New Roman"/>
                <w:bCs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33E65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F867AC" w:rsidRDefault="00F867AC" w:rsidP="00C459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45926" w:rsidRDefault="002C4A97" w:rsidP="00C459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Шацкая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О.Г</w:t>
            </w:r>
            <w:r w:rsidR="00C45926" w:rsidRPr="00F33E65">
              <w:rPr>
                <w:rFonts w:ascii="Times New Roman" w:hAnsi="Times New Roman"/>
                <w:bCs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  <w:r w:rsidR="00C45926" w:rsidRPr="00F33E65">
              <w:rPr>
                <w:rFonts w:ascii="Times New Roman" w:hAnsi="Times New Roman"/>
                <w:bCs/>
                <w:sz w:val="24"/>
                <w:szCs w:val="24"/>
              </w:rPr>
              <w:t xml:space="preserve">преподаватель ГБПОУ КК КТК               </w:t>
            </w:r>
          </w:p>
          <w:p w:rsidR="00C45926" w:rsidRPr="006E63F5" w:rsidRDefault="00C45926" w:rsidP="00C459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B7162" w:rsidRDefault="006B7162" w:rsidP="003772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B7162" w:rsidRDefault="006B7162" w:rsidP="003772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72B1" w:rsidRDefault="003772B1" w:rsidP="003772B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72B1" w:rsidRDefault="003772B1" w:rsidP="003772B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72B1" w:rsidRPr="006E63F5" w:rsidRDefault="003772B1" w:rsidP="003772B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F5987" w:rsidRPr="00047A23" w:rsidTr="002B3359">
        <w:tc>
          <w:tcPr>
            <w:tcW w:w="10031" w:type="dxa"/>
          </w:tcPr>
          <w:p w:rsidR="007F5987" w:rsidRPr="006E63F5" w:rsidRDefault="007F5987" w:rsidP="003772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D3297" w:rsidRDefault="004D3297" w:rsidP="004040BA">
      <w:pPr>
        <w:spacing w:after="0" w:line="276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3772B1" w:rsidRDefault="003772B1">
      <w:pPr>
        <w:spacing w:after="200" w:line="276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</w:p>
    <w:bookmarkEnd w:id="0"/>
    <w:p w:rsidR="000E5028" w:rsidRPr="009F5C4D" w:rsidRDefault="000E5028" w:rsidP="000E502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</w:t>
      </w:r>
      <w:r w:rsidR="006672B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</w:t>
      </w:r>
    </w:p>
    <w:tbl>
      <w:tblPr>
        <w:tblW w:w="8677" w:type="dxa"/>
        <w:tblLook w:val="04A0"/>
      </w:tblPr>
      <w:tblGrid>
        <w:gridCol w:w="739"/>
        <w:gridCol w:w="6946"/>
        <w:gridCol w:w="992"/>
      </w:tblGrid>
      <w:tr w:rsidR="000E5028" w:rsidRPr="000D3365" w:rsidTr="002B3359">
        <w:tc>
          <w:tcPr>
            <w:tcW w:w="739" w:type="dxa"/>
          </w:tcPr>
          <w:p w:rsidR="000E5028" w:rsidRPr="000D3365" w:rsidRDefault="000E5028" w:rsidP="002B335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36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:rsidR="000E5028" w:rsidRPr="000D3365" w:rsidRDefault="000E5028" w:rsidP="00E7105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D3365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992" w:type="dxa"/>
          </w:tcPr>
          <w:p w:rsidR="000E5028" w:rsidRPr="000D3365" w:rsidRDefault="001D1E25" w:rsidP="002B3359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33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5028" w:rsidRPr="000D3365" w:rsidTr="002B3359">
        <w:tc>
          <w:tcPr>
            <w:tcW w:w="739" w:type="dxa"/>
          </w:tcPr>
          <w:p w:rsidR="000E5028" w:rsidRPr="000D3365" w:rsidRDefault="000E5028" w:rsidP="002B335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36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</w:tcPr>
          <w:p w:rsidR="000E5028" w:rsidRPr="000D3365" w:rsidRDefault="000E5028" w:rsidP="002B3359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65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0E5028" w:rsidRPr="000D3365" w:rsidRDefault="0045350B" w:rsidP="002B3359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E5028" w:rsidRPr="000D3365" w:rsidTr="002B3359">
        <w:tc>
          <w:tcPr>
            <w:tcW w:w="739" w:type="dxa"/>
          </w:tcPr>
          <w:p w:rsidR="000E5028" w:rsidRPr="000D3365" w:rsidRDefault="000E5028" w:rsidP="002B335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365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946" w:type="dxa"/>
          </w:tcPr>
          <w:p w:rsidR="000E5028" w:rsidRPr="000D3365" w:rsidRDefault="000E5028" w:rsidP="002B335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365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:rsidR="000E5028" w:rsidRPr="000D3365" w:rsidRDefault="000E5028" w:rsidP="002B3359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33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35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E5028" w:rsidRPr="000D3365" w:rsidTr="002B3359">
        <w:tc>
          <w:tcPr>
            <w:tcW w:w="739" w:type="dxa"/>
          </w:tcPr>
          <w:p w:rsidR="000E5028" w:rsidRPr="000D3365" w:rsidRDefault="000E5028" w:rsidP="002B335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365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6946" w:type="dxa"/>
          </w:tcPr>
          <w:p w:rsidR="000E5028" w:rsidRPr="000D3365" w:rsidRDefault="000E5028" w:rsidP="002B3359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65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0E5028" w:rsidRPr="000D3365" w:rsidRDefault="000E5028" w:rsidP="002B3359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E5028" w:rsidRPr="000D3365" w:rsidRDefault="0045350B" w:rsidP="002B3359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1E25" w:rsidRPr="000D33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E5028" w:rsidRPr="000D3365" w:rsidRDefault="000E5028" w:rsidP="002B3359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40BA" w:rsidRPr="00F900E1" w:rsidRDefault="004040BA" w:rsidP="004040BA">
      <w:pPr>
        <w:pStyle w:val="a3"/>
        <w:suppressAutoHyphens/>
        <w:spacing w:after="0" w:line="276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1E3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bookmarkEnd w:id="1"/>
    </w:p>
    <w:p w:rsidR="004040BA" w:rsidRPr="009F6F99" w:rsidRDefault="004040BA" w:rsidP="0081579D">
      <w:pPr>
        <w:pStyle w:val="a3"/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ОБЩАЯ ХАРАКТЕРИСТИКА РАБОЧЕЙ ПРОГРАММЫ </w:t>
      </w:r>
      <w:r w:rsidR="00305BFF" w:rsidRPr="00305BFF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4040BA" w:rsidRPr="009F6F99" w:rsidRDefault="004040BA" w:rsidP="0081579D">
      <w:pPr>
        <w:pStyle w:val="a3"/>
        <w:numPr>
          <w:ilvl w:val="1"/>
          <w:numId w:val="3"/>
        </w:numPr>
        <w:shd w:val="clear" w:color="auto" w:fill="FFFFFF" w:themeFill="background1"/>
        <w:tabs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</w:t>
      </w:r>
      <w:r w:rsidR="002649F4" w:rsidRPr="00264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  <w:r w:rsidR="002649F4" w:rsidRPr="009F6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6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структуре основной образовательной программы: </w:t>
      </w:r>
      <w:r w:rsidRPr="009F6F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946FA" w:rsidRPr="00C946FA" w:rsidRDefault="00227549" w:rsidP="00C946F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946FA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4E78FD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C946FA">
        <w:rPr>
          <w:rFonts w:ascii="Times New Roman" w:hAnsi="Times New Roman" w:cs="Times New Roman"/>
          <w:sz w:val="24"/>
          <w:szCs w:val="24"/>
        </w:rPr>
        <w:t xml:space="preserve"> </w:t>
      </w:r>
      <w:r w:rsidR="00C946FA" w:rsidRPr="00C946FA">
        <w:rPr>
          <w:rFonts w:ascii="Times New Roman" w:hAnsi="Times New Roman" w:cs="Times New Roman"/>
          <w:sz w:val="24"/>
          <w:szCs w:val="24"/>
        </w:rPr>
        <w:t xml:space="preserve">обеспечивает формирование </w:t>
      </w:r>
      <w:r w:rsidR="00D53E16" w:rsidRPr="00C946FA">
        <w:rPr>
          <w:rFonts w:ascii="Times New Roman" w:hAnsi="Times New Roman" w:cs="Times New Roman"/>
          <w:sz w:val="24"/>
          <w:szCs w:val="24"/>
        </w:rPr>
        <w:t>общих</w:t>
      </w:r>
      <w:r w:rsidR="00D53E16">
        <w:rPr>
          <w:rFonts w:ascii="Times New Roman" w:hAnsi="Times New Roman" w:cs="Times New Roman"/>
          <w:sz w:val="24"/>
          <w:szCs w:val="24"/>
        </w:rPr>
        <w:t>,</w:t>
      </w:r>
      <w:r w:rsidR="00D53E16" w:rsidRPr="00C946FA">
        <w:rPr>
          <w:rFonts w:ascii="Times New Roman" w:hAnsi="Times New Roman" w:cs="Times New Roman"/>
          <w:sz w:val="24"/>
          <w:szCs w:val="24"/>
        </w:rPr>
        <w:t xml:space="preserve"> </w:t>
      </w:r>
      <w:r w:rsidR="00C946FA" w:rsidRPr="00C946FA">
        <w:rPr>
          <w:rFonts w:ascii="Times New Roman" w:hAnsi="Times New Roman" w:cs="Times New Roman"/>
          <w:sz w:val="24"/>
          <w:szCs w:val="24"/>
        </w:rPr>
        <w:t xml:space="preserve">и личностных результатов реализации программы воспитания, определенных отраслевыми требованиями по всем видам деятельности ФГОС СПО по специальности </w:t>
      </w:r>
      <w:r w:rsidR="00DE7A76">
        <w:rPr>
          <w:rFonts w:ascii="Times New Roman" w:hAnsi="Times New Roman" w:cs="Times New Roman"/>
          <w:sz w:val="24"/>
          <w:szCs w:val="24"/>
        </w:rPr>
        <w:t>19.02.11. Технология продуктов питания из растительного сырья</w:t>
      </w:r>
    </w:p>
    <w:p w:rsidR="00C946FA" w:rsidRPr="00C946FA" w:rsidRDefault="00C946FA" w:rsidP="00C946FA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46FA">
        <w:rPr>
          <w:rFonts w:ascii="Times New Roman" w:eastAsia="Calibri" w:hAnsi="Times New Roman" w:cs="Times New Roman"/>
          <w:sz w:val="24"/>
          <w:szCs w:val="24"/>
        </w:rPr>
        <w:t>Особое значение дисциплина имеет при формировании и развитии следующих компетенций:</w:t>
      </w:r>
    </w:p>
    <w:p w:rsidR="00C946FA" w:rsidRPr="00D53E16" w:rsidRDefault="00C946FA" w:rsidP="00C946FA">
      <w:pPr>
        <w:widowControl w:val="0"/>
        <w:autoSpaceDE w:val="0"/>
        <w:autoSpaceDN w:val="0"/>
        <w:ind w:firstLine="72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53E16">
        <w:rPr>
          <w:rFonts w:ascii="Times New Roman" w:eastAsia="Calibri" w:hAnsi="Times New Roman" w:cs="Times New Roman"/>
          <w:sz w:val="24"/>
          <w:szCs w:val="24"/>
          <w:u w:val="single"/>
        </w:rPr>
        <w:t>Общих:</w:t>
      </w:r>
    </w:p>
    <w:p w:rsidR="0011744F" w:rsidRDefault="004E78FD" w:rsidP="00C946FA">
      <w:pPr>
        <w:widowControl w:val="0"/>
        <w:autoSpaceDE w:val="0"/>
        <w:autoSpaceDN w:val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78FD">
        <w:rPr>
          <w:rFonts w:ascii="Times New Roman" w:eastAsia="Calibri" w:hAnsi="Times New Roman" w:cs="Times New Roman"/>
          <w:sz w:val="24"/>
          <w:szCs w:val="24"/>
        </w:rPr>
        <w:t>ОК8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946FA" w:rsidRPr="00C946FA" w:rsidRDefault="00C946FA" w:rsidP="00C946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7B17" w:rsidRDefault="00C946FA" w:rsidP="00887B17">
      <w:pPr>
        <w:pStyle w:val="a3"/>
        <w:numPr>
          <w:ilvl w:val="1"/>
          <w:numId w:val="8"/>
        </w:numPr>
        <w:spacing w:before="120"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bookmarkStart w:id="3" w:name="bookmark3"/>
      <w:r w:rsidRPr="00C946FA">
        <w:rPr>
          <w:rFonts w:ascii="Times New Roman" w:hAnsi="Times New Roman" w:cs="Times New Roman"/>
          <w:b/>
          <w:sz w:val="24"/>
          <w:szCs w:val="24"/>
        </w:rPr>
        <w:t xml:space="preserve"> Цель и планируемые результаты освоения дисциплины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3260"/>
        <w:gridCol w:w="3402"/>
      </w:tblGrid>
      <w:tr w:rsidR="002F7A6B" w:rsidRPr="00C946FA" w:rsidTr="002F7A6B">
        <w:trPr>
          <w:trHeight w:val="64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6B" w:rsidRPr="00C946FA" w:rsidRDefault="002F7A6B" w:rsidP="00E12C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  <w:p w:rsidR="002F7A6B" w:rsidRPr="00C946FA" w:rsidRDefault="002F7A6B" w:rsidP="00E12C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6B" w:rsidRPr="00C946FA" w:rsidRDefault="002F7A6B" w:rsidP="00E12C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A"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6B" w:rsidRPr="00C946FA" w:rsidRDefault="002F7A6B" w:rsidP="00E12C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A">
              <w:rPr>
                <w:rFonts w:ascii="Times New Roman" w:eastAsia="Calibri" w:hAnsi="Times New Roman" w:cs="Times New Roman"/>
                <w:sz w:val="24"/>
                <w:szCs w:val="24"/>
              </w:rPr>
              <w:t>Умения</w:t>
            </w:r>
          </w:p>
        </w:tc>
      </w:tr>
      <w:tr w:rsidR="002F7A6B" w:rsidRPr="00C946FA" w:rsidTr="002F7A6B">
        <w:trPr>
          <w:trHeight w:val="64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6B" w:rsidRPr="00C946FA" w:rsidRDefault="002F7A6B" w:rsidP="00E12C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6B" w:rsidRPr="00C946FA" w:rsidRDefault="002F7A6B" w:rsidP="00E12C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6B" w:rsidRPr="004E78FD" w:rsidRDefault="002F7A6B" w:rsidP="00E12CB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78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роли физической культуры в общекультурном, социальном и физическом развитии человека;</w:t>
            </w:r>
          </w:p>
          <w:p w:rsidR="002F7A6B" w:rsidRPr="004E78FD" w:rsidRDefault="002F7A6B" w:rsidP="00E12CB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78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основ здорового образа жизни.</w:t>
            </w:r>
          </w:p>
          <w:p w:rsidR="002F7A6B" w:rsidRPr="00C946FA" w:rsidRDefault="002F7A6B" w:rsidP="00E12C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87B17" w:rsidRDefault="00887B17" w:rsidP="00887B17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7B17" w:rsidRPr="00887B17" w:rsidRDefault="00887B17" w:rsidP="00887B17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bookmarkEnd w:id="3"/>
    <w:p w:rsidR="00C946FA" w:rsidRPr="00C946FA" w:rsidRDefault="00C946FA" w:rsidP="00252D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36C4" w:rsidRDefault="00CE36C4" w:rsidP="00CE36C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36C4" w:rsidRPr="00CE36C4" w:rsidRDefault="00CE36C4" w:rsidP="00CE36C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6FA" w:rsidRPr="00C946FA" w:rsidRDefault="00C946F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040BA" w:rsidRPr="009F6F99" w:rsidRDefault="004040BA" w:rsidP="00D472AB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СТРУКТУРА И СОДЕРЖАНИЕ </w:t>
      </w:r>
      <w:r w:rsidR="006831C4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4040BA" w:rsidRDefault="004040BA" w:rsidP="00210BA5">
      <w:pPr>
        <w:suppressAutoHyphens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 Объем </w:t>
      </w:r>
      <w:r w:rsidR="00210B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  <w:r w:rsidRPr="009F6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виды учебной работы</w:t>
      </w:r>
    </w:p>
    <w:p w:rsidR="00552D5A" w:rsidRDefault="00595D65" w:rsidP="00595D65">
      <w:pPr>
        <w:tabs>
          <w:tab w:val="left" w:pos="2783"/>
        </w:tabs>
        <w:suppressAutoHyphens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36"/>
        <w:gridCol w:w="2270"/>
      </w:tblGrid>
      <w:tr w:rsidR="00595D65" w:rsidRPr="00F91CC7" w:rsidTr="00E12CB0">
        <w:tc>
          <w:tcPr>
            <w:tcW w:w="7336" w:type="dxa"/>
            <w:shd w:val="clear" w:color="auto" w:fill="auto"/>
          </w:tcPr>
          <w:p w:rsidR="00595D65" w:rsidRPr="00F91CC7" w:rsidRDefault="00595D65" w:rsidP="00E12CB0">
            <w:pPr>
              <w:widowControl w:val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1CC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595D65" w:rsidRDefault="00595D65" w:rsidP="00E12CB0">
            <w:pPr>
              <w:widowControl w:val="0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F91CC7">
              <w:rPr>
                <w:rFonts w:ascii="Times New Roman" w:hAnsi="Times New Roman"/>
                <w:b/>
                <w:sz w:val="24"/>
                <w:szCs w:val="24"/>
              </w:rPr>
              <w:t>Объе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</w:p>
          <w:p w:rsidR="00595D65" w:rsidRPr="00F91CC7" w:rsidRDefault="00595D65" w:rsidP="00E12CB0">
            <w:pPr>
              <w:widowControl w:val="0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F91CC7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595D65" w:rsidRPr="00F91CC7" w:rsidTr="00E12CB0">
        <w:trPr>
          <w:trHeight w:val="305"/>
        </w:trPr>
        <w:tc>
          <w:tcPr>
            <w:tcW w:w="7336" w:type="dxa"/>
            <w:shd w:val="clear" w:color="auto" w:fill="auto"/>
          </w:tcPr>
          <w:p w:rsidR="00595D65" w:rsidRPr="00F91CC7" w:rsidRDefault="00595D65" w:rsidP="00E12CB0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91CC7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аудитория учебная нагрузка (всего)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595D65" w:rsidRPr="00617957" w:rsidRDefault="00595D65" w:rsidP="00E12CB0">
            <w:pPr>
              <w:widowControl w:val="0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95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17957" w:rsidRPr="00617957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</w:tr>
      <w:tr w:rsidR="00595D65" w:rsidRPr="00F91CC7" w:rsidTr="00E12CB0">
        <w:trPr>
          <w:trHeight w:val="325"/>
        </w:trPr>
        <w:tc>
          <w:tcPr>
            <w:tcW w:w="73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D65" w:rsidRPr="00F91CC7" w:rsidRDefault="00595D65" w:rsidP="00E12C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91CC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5D65" w:rsidRPr="00617957" w:rsidRDefault="00595D65" w:rsidP="00E12CB0">
            <w:pPr>
              <w:widowControl w:val="0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D65" w:rsidRPr="00F91CC7" w:rsidTr="00E12CB0">
        <w:trPr>
          <w:trHeight w:val="325"/>
        </w:trPr>
        <w:tc>
          <w:tcPr>
            <w:tcW w:w="73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D65" w:rsidRPr="00F91CC7" w:rsidRDefault="00595D65" w:rsidP="00E12C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5D65" w:rsidRPr="00617957" w:rsidRDefault="00595D65" w:rsidP="00E12CB0">
            <w:pPr>
              <w:widowControl w:val="0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95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95D65" w:rsidRPr="00752C4C" w:rsidTr="00E12CB0">
        <w:trPr>
          <w:trHeight w:val="325"/>
        </w:trPr>
        <w:tc>
          <w:tcPr>
            <w:tcW w:w="73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D65" w:rsidRPr="00752C4C" w:rsidRDefault="00595D65" w:rsidP="00E12C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Практических занятий всего: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5D65" w:rsidRPr="00617957" w:rsidRDefault="00595D65" w:rsidP="00E12CB0">
            <w:pPr>
              <w:widowControl w:val="0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95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17957" w:rsidRPr="0061795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21D3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595D65" w:rsidRPr="00F91CC7" w:rsidTr="00E12CB0">
        <w:trPr>
          <w:trHeight w:val="325"/>
        </w:trPr>
        <w:tc>
          <w:tcPr>
            <w:tcW w:w="73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D65" w:rsidRPr="00752C4C" w:rsidRDefault="00595D65" w:rsidP="00E12CB0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C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практические </w:t>
            </w:r>
            <w:r w:rsidRPr="00752C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5D65" w:rsidRPr="00617957" w:rsidRDefault="00621D39" w:rsidP="00E12CB0">
            <w:pPr>
              <w:widowControl w:val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102</w:t>
            </w:r>
          </w:p>
        </w:tc>
      </w:tr>
      <w:tr w:rsidR="00595D65" w:rsidRPr="00F91CC7" w:rsidTr="00E12CB0">
        <w:trPr>
          <w:trHeight w:val="325"/>
        </w:trPr>
        <w:tc>
          <w:tcPr>
            <w:tcW w:w="73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D65" w:rsidRPr="00C61644" w:rsidRDefault="00595D65" w:rsidP="00E12C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52C4C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  <w:r w:rsidRPr="00752C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 ориентированные занятия</w:t>
            </w:r>
            <w:r w:rsidRPr="00C61644">
              <w:rPr>
                <w:rFonts w:ascii="Times New Roman" w:hAnsi="Times New Roman"/>
                <w:sz w:val="24"/>
                <w:szCs w:val="24"/>
              </w:rPr>
              <w:t xml:space="preserve"> в форме практической подготовки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5D65" w:rsidRPr="00617957" w:rsidRDefault="00E14FD0" w:rsidP="00E12CB0">
            <w:pPr>
              <w:widowControl w:val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201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595D65" w:rsidRPr="00F91CC7" w:rsidTr="00E12CB0">
        <w:trPr>
          <w:trHeight w:val="365"/>
        </w:trPr>
        <w:tc>
          <w:tcPr>
            <w:tcW w:w="7336" w:type="dxa"/>
            <w:tcBorders>
              <w:right w:val="single" w:sz="4" w:space="0" w:color="auto"/>
            </w:tcBorders>
            <w:shd w:val="clear" w:color="auto" w:fill="auto"/>
          </w:tcPr>
          <w:p w:rsidR="00595D65" w:rsidRPr="00911B89" w:rsidRDefault="00595D65" w:rsidP="00E12CB0">
            <w:pPr>
              <w:widowControl w:val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95D65" w:rsidRPr="00617957" w:rsidRDefault="00595D65" w:rsidP="00E12CB0">
            <w:pPr>
              <w:widowControl w:val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595D65" w:rsidRPr="009F6F99" w:rsidRDefault="00595D65" w:rsidP="00595D65">
      <w:pPr>
        <w:tabs>
          <w:tab w:val="left" w:pos="2783"/>
        </w:tabs>
        <w:suppressAutoHyphens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666B" w:rsidRPr="007B666B" w:rsidRDefault="007B666B" w:rsidP="004040BA">
      <w:pPr>
        <w:suppressAutoHyphens/>
        <w:spacing w:after="120" w:line="276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4040BA" w:rsidRPr="00F241E3" w:rsidRDefault="004040BA" w:rsidP="004040BA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4040BA" w:rsidRPr="00F241E3" w:rsidSect="00D762D9">
          <w:footerReference w:type="default" r:id="rId8"/>
          <w:pgSz w:w="11906" w:h="16838" w:code="9"/>
          <w:pgMar w:top="1134" w:right="1133" w:bottom="567" w:left="1701" w:header="709" w:footer="709" w:gutter="0"/>
          <w:cols w:space="720"/>
          <w:titlePg/>
          <w:docGrid w:linePitch="299"/>
        </w:sectPr>
      </w:pPr>
    </w:p>
    <w:p w:rsidR="004040BA" w:rsidRDefault="004040BA" w:rsidP="004040BA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Тематический план и содержание </w:t>
      </w:r>
      <w:r w:rsidR="00D76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  <w:r w:rsidRPr="009F6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B3359" w:rsidRDefault="002B3359" w:rsidP="004040BA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6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93"/>
        <w:gridCol w:w="512"/>
        <w:gridCol w:w="8364"/>
        <w:gridCol w:w="850"/>
        <w:gridCol w:w="1134"/>
        <w:gridCol w:w="2834"/>
      </w:tblGrid>
      <w:tr w:rsidR="00120A37" w:rsidRPr="00F62B45" w:rsidTr="00120A37">
        <w:trPr>
          <w:trHeight w:val="657"/>
          <w:jc w:val="center"/>
        </w:trPr>
        <w:tc>
          <w:tcPr>
            <w:tcW w:w="2493" w:type="dxa"/>
            <w:vAlign w:val="center"/>
          </w:tcPr>
          <w:p w:rsidR="00120A37" w:rsidRDefault="00120A37" w:rsidP="0059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120A37" w:rsidRPr="00A91B93" w:rsidRDefault="00120A37" w:rsidP="0059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8876" w:type="dxa"/>
            <w:gridSpan w:val="2"/>
            <w:vAlign w:val="center"/>
          </w:tcPr>
          <w:p w:rsidR="00120A37" w:rsidRPr="00A91B93" w:rsidRDefault="00120A37" w:rsidP="00E12CB0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55D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850" w:type="dxa"/>
            <w:vAlign w:val="center"/>
          </w:tcPr>
          <w:p w:rsidR="00120A37" w:rsidRPr="00E55D37" w:rsidRDefault="00120A37" w:rsidP="00E12CB0">
            <w:pPr>
              <w:suppressAutoHyphens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120A37" w:rsidRPr="00A91B93" w:rsidRDefault="00120A37" w:rsidP="00E12CB0">
            <w:pPr>
              <w:spacing w:after="0" w:line="240" w:lineRule="auto"/>
              <w:ind w:left="-140" w:right="-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 т.ч. в форме практической подготовки</w:t>
            </w:r>
          </w:p>
        </w:tc>
        <w:tc>
          <w:tcPr>
            <w:tcW w:w="1134" w:type="dxa"/>
            <w:vAlign w:val="center"/>
          </w:tcPr>
          <w:p w:rsidR="00120A37" w:rsidRPr="00A91B93" w:rsidRDefault="00120A37" w:rsidP="00120A37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  <w:tc>
          <w:tcPr>
            <w:tcW w:w="2834" w:type="dxa"/>
            <w:vAlign w:val="center"/>
          </w:tcPr>
          <w:p w:rsidR="00120A37" w:rsidRPr="00A91B93" w:rsidRDefault="00120A37" w:rsidP="00120A37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Информационное обеспечение реализации программы (основные источники (ОИ), дополнительные источники (ДИ), электронные образовательные ресурсы (ЭОР))</w:t>
            </w:r>
          </w:p>
        </w:tc>
      </w:tr>
      <w:tr w:rsidR="00595D65" w:rsidRPr="00F62B45" w:rsidTr="00120A37">
        <w:trPr>
          <w:trHeight w:val="657"/>
          <w:jc w:val="center"/>
        </w:trPr>
        <w:tc>
          <w:tcPr>
            <w:tcW w:w="2493" w:type="dxa"/>
            <w:vAlign w:val="center"/>
          </w:tcPr>
          <w:p w:rsidR="00595D65" w:rsidRPr="00A91B93" w:rsidRDefault="00120A37" w:rsidP="00120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6" w:type="dxa"/>
            <w:gridSpan w:val="2"/>
            <w:vAlign w:val="center"/>
          </w:tcPr>
          <w:p w:rsidR="00595D65" w:rsidRPr="00A91B93" w:rsidRDefault="00120A37" w:rsidP="00120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595D65" w:rsidRPr="00A91B93" w:rsidRDefault="00120A37" w:rsidP="00120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595D65" w:rsidRPr="00A91B93" w:rsidRDefault="00120A37" w:rsidP="00120A37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4" w:type="dxa"/>
            <w:vAlign w:val="center"/>
          </w:tcPr>
          <w:p w:rsidR="00595D65" w:rsidRPr="00A91B93" w:rsidRDefault="00120A37" w:rsidP="00120A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10F99" w:rsidRPr="00F62B45" w:rsidTr="00120A37">
        <w:trPr>
          <w:trHeight w:val="276"/>
          <w:jc w:val="center"/>
        </w:trPr>
        <w:tc>
          <w:tcPr>
            <w:tcW w:w="11369" w:type="dxa"/>
            <w:gridSpan w:val="3"/>
            <w:shd w:val="clear" w:color="auto" w:fill="D9D9D9" w:themeFill="background1" w:themeFillShade="D9"/>
          </w:tcPr>
          <w:p w:rsidR="00B10F99" w:rsidRPr="00A91B93" w:rsidRDefault="00B10F99" w:rsidP="00A91B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 семестр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B10F99" w:rsidRPr="00A91B93" w:rsidRDefault="00617957" w:rsidP="00A91B9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68" w:type="dxa"/>
            <w:gridSpan w:val="2"/>
            <w:shd w:val="clear" w:color="auto" w:fill="D9D9D9" w:themeFill="background1" w:themeFillShade="D9"/>
          </w:tcPr>
          <w:p w:rsidR="00B10F99" w:rsidRPr="00A91B93" w:rsidRDefault="00B10F99" w:rsidP="00120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5770" w:rsidRPr="002B3359" w:rsidTr="00725770">
        <w:trPr>
          <w:trHeight w:val="657"/>
          <w:jc w:val="center"/>
        </w:trPr>
        <w:tc>
          <w:tcPr>
            <w:tcW w:w="11369" w:type="dxa"/>
            <w:gridSpan w:val="3"/>
          </w:tcPr>
          <w:p w:rsidR="00725770" w:rsidRPr="00A91B93" w:rsidRDefault="00725770" w:rsidP="00A91B93">
            <w:pPr>
              <w:spacing w:after="0" w:line="240" w:lineRule="auto"/>
              <w:ind w:hanging="2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 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физической культуры</w:t>
            </w:r>
          </w:p>
        </w:tc>
        <w:tc>
          <w:tcPr>
            <w:tcW w:w="850" w:type="dxa"/>
          </w:tcPr>
          <w:p w:rsidR="00725770" w:rsidRPr="00A91B93" w:rsidRDefault="00725770" w:rsidP="00A91B9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725770" w:rsidRPr="00A91B93" w:rsidRDefault="0072577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725770" w:rsidRPr="00A91B93" w:rsidRDefault="0072577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882F0F">
        <w:trPr>
          <w:trHeight w:val="1264"/>
          <w:jc w:val="center"/>
        </w:trPr>
        <w:tc>
          <w:tcPr>
            <w:tcW w:w="2493" w:type="dxa"/>
            <w:vMerge w:val="restart"/>
            <w:tcBorders>
              <w:right w:val="single" w:sz="4" w:space="0" w:color="auto"/>
            </w:tcBorders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Тема: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Роль физической культуры в общекультурном, профессиональном и социальном развитии человека.</w:t>
            </w:r>
          </w:p>
        </w:tc>
        <w:tc>
          <w:tcPr>
            <w:tcW w:w="9726" w:type="dxa"/>
            <w:gridSpan w:val="3"/>
            <w:tcBorders>
              <w:left w:val="single" w:sz="4" w:space="0" w:color="auto"/>
            </w:tcBorders>
          </w:tcPr>
          <w:p w:rsidR="00882F0F" w:rsidRPr="00A91B93" w:rsidRDefault="00882F0F" w:rsidP="00A91B9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</w:t>
            </w:r>
            <w:r w:rsidRPr="00A91B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специальности,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средства профилактики перенапряжения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Pr="00643A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А*</w:t>
            </w:r>
          </w:p>
        </w:tc>
        <w:tc>
          <w:tcPr>
            <w:tcW w:w="1134" w:type="dxa"/>
            <w:vMerge w:val="restart"/>
            <w:vAlign w:val="center"/>
          </w:tcPr>
          <w:p w:rsidR="00882F0F" w:rsidRPr="00A91B93" w:rsidRDefault="00882F0F" w:rsidP="00E12CB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 w:themeFill="background1"/>
            <w:vAlign w:val="center"/>
          </w:tcPr>
          <w:p w:rsidR="00882F0F" w:rsidRPr="0067037A" w:rsidRDefault="00882F0F" w:rsidP="00617957">
            <w:pPr>
              <w:spacing w:after="0" w:line="240" w:lineRule="auto"/>
              <w:ind w:firstLine="4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proofErr w:type="spellStart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>, Р. А., Физическая культура</w:t>
            </w:r>
            <w:proofErr w:type="gramStart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 xml:space="preserve"> учебник / Р. А. </w:t>
            </w:r>
            <w:proofErr w:type="spellStart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>. — Москва</w:t>
            </w:r>
            <w:proofErr w:type="gramStart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>, 2023. — 256 с. — ISBN 978-5-466-03006-8. — URL: https://book.ru/book/949385</w:t>
            </w:r>
          </w:p>
        </w:tc>
      </w:tr>
      <w:tr w:rsidR="00882F0F" w:rsidRPr="002B3359" w:rsidTr="00882F0F">
        <w:trPr>
          <w:trHeight w:val="543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3B4285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B428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4" w:type="dxa"/>
          </w:tcPr>
          <w:p w:rsidR="00882F0F" w:rsidRPr="00A91B93" w:rsidRDefault="00882F0F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Урок № 1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Роль физической культуры в общекультурном, профессиональном и социальном и физическом развитии человека.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D9D9D9" w:themeFill="background1" w:themeFillShade="D9"/>
            <w:vAlign w:val="center"/>
          </w:tcPr>
          <w:p w:rsidR="00882F0F" w:rsidRPr="00A91B93" w:rsidRDefault="00882F0F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7 – 20</w:t>
            </w:r>
          </w:p>
        </w:tc>
      </w:tr>
      <w:tr w:rsidR="00882F0F" w:rsidRPr="002B3359" w:rsidTr="00120A37">
        <w:trPr>
          <w:trHeight w:val="279"/>
          <w:jc w:val="center"/>
        </w:trPr>
        <w:tc>
          <w:tcPr>
            <w:tcW w:w="11369" w:type="dxa"/>
            <w:gridSpan w:val="3"/>
          </w:tcPr>
          <w:p w:rsidR="00882F0F" w:rsidRPr="00A91B93" w:rsidRDefault="00882F0F" w:rsidP="00451B94">
            <w:pPr>
              <w:spacing w:after="0" w:line="240" w:lineRule="auto"/>
              <w:ind w:left="5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Легкая атлетика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FFFFFF" w:themeFill="background1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617957">
        <w:trPr>
          <w:trHeight w:val="1237"/>
          <w:jc w:val="center"/>
        </w:trPr>
        <w:tc>
          <w:tcPr>
            <w:tcW w:w="2493" w:type="dxa"/>
            <w:vMerge w:val="restart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Тема:</w:t>
            </w: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Основы техники спортивной ходьбы.</w:t>
            </w:r>
          </w:p>
        </w:tc>
        <w:tc>
          <w:tcPr>
            <w:tcW w:w="9726" w:type="dxa"/>
            <w:gridSpan w:val="3"/>
          </w:tcPr>
          <w:p w:rsidR="00882F0F" w:rsidRPr="00A91B93" w:rsidRDefault="00882F0F" w:rsidP="00A91B93">
            <w:pPr>
              <w:spacing w:after="0" w:line="240" w:lineRule="auto"/>
              <w:ind w:left="-56" w:firstLine="5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техники безопасности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занятиях физической культурой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</w:t>
            </w:r>
            <w:proofErr w:type="gramEnd"/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изучени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раздела: «Легкая атлетика»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техникой спортивной ходьбы. Обучение техники спортивной ходьбы. Совершенствование техники спортивной ходьбы.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882F0F" w:rsidRPr="00A91B93" w:rsidRDefault="00882F0F" w:rsidP="003B428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/>
            <w:vAlign w:val="center"/>
          </w:tcPr>
          <w:p w:rsidR="00882F0F" w:rsidRPr="0067037A" w:rsidRDefault="00882F0F" w:rsidP="0061795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37A">
              <w:rPr>
                <w:rFonts w:ascii="Times New Roman" w:hAnsi="Times New Roman" w:cs="Times New Roman"/>
                <w:sz w:val="20"/>
                <w:szCs w:val="20"/>
              </w:rPr>
              <w:t>Киреева, Е. А., Физическая культура. Практикум</w:t>
            </w:r>
            <w:proofErr w:type="gramStart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 xml:space="preserve"> учебное пособие / Е. А. Киреева. — Москва</w:t>
            </w:r>
            <w:proofErr w:type="gramStart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>, 2022. — 104 с. — ISBN 978-5-4365-8733-2. — URL: https://book.ru/book/942696</w:t>
            </w:r>
          </w:p>
        </w:tc>
      </w:tr>
      <w:tr w:rsidR="00882F0F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E12CB0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2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4" w:type="dxa"/>
          </w:tcPr>
          <w:p w:rsidR="00882F0F" w:rsidRPr="00A91B93" w:rsidRDefault="00882F0F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1.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Обучение техники движение ног и таза при спортивной ходьбе.</w:t>
            </w:r>
            <w:r w:rsidRPr="00643A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Pr="00643A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физ.возможностям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882F0F" w:rsidRPr="00710091" w:rsidRDefault="00882F0F" w:rsidP="00617957">
            <w:pPr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091">
              <w:rPr>
                <w:rFonts w:ascii="Times New Roman" w:hAnsi="Times New Roman" w:cs="Times New Roman"/>
                <w:sz w:val="20"/>
                <w:szCs w:val="20"/>
              </w:rPr>
              <w:t>с 57- 62</w:t>
            </w:r>
          </w:p>
          <w:p w:rsidR="00882F0F" w:rsidRPr="00710091" w:rsidRDefault="001A1886" w:rsidP="00617957">
            <w:pPr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882F0F" w:rsidRPr="00710091">
                <w:rPr>
                  <w:rStyle w:val="af2"/>
                  <w:rFonts w:ascii="Times New Roman" w:hAnsi="Times New Roman" w:cs="Times New Roman"/>
                  <w:sz w:val="20"/>
                  <w:szCs w:val="20"/>
                </w:rPr>
                <w:t>https://www.youtube.com/watch?v=aFPAA2xg7AY</w:t>
              </w:r>
            </w:hyperlink>
          </w:p>
          <w:p w:rsidR="00882F0F" w:rsidRPr="00710091" w:rsidRDefault="00882F0F" w:rsidP="00617957">
            <w:pPr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82F0F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E12CB0" w:rsidRDefault="00882F0F" w:rsidP="00A91B9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2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4" w:type="dxa"/>
          </w:tcPr>
          <w:p w:rsidR="00882F0F" w:rsidRPr="00A91B93" w:rsidRDefault="00882F0F" w:rsidP="00E12CB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2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Обучение техники движения рук и плечевого пояса при спортивной ходьбе.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физ.возможностям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2E3451">
        <w:trPr>
          <w:trHeight w:val="570"/>
          <w:jc w:val="center"/>
        </w:trPr>
        <w:tc>
          <w:tcPr>
            <w:tcW w:w="2493" w:type="dxa"/>
            <w:vMerge w:val="restart"/>
          </w:tcPr>
          <w:p w:rsidR="00882F0F" w:rsidRPr="00A91B93" w:rsidRDefault="00882F0F" w:rsidP="009D4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Техника бега на короткие дистанции. </w:t>
            </w:r>
          </w:p>
        </w:tc>
        <w:tc>
          <w:tcPr>
            <w:tcW w:w="9726" w:type="dxa"/>
            <w:gridSpan w:val="3"/>
          </w:tcPr>
          <w:p w:rsidR="00882F0F" w:rsidRPr="00A91B93" w:rsidRDefault="00882F0F" w:rsidP="00A91B93">
            <w:pPr>
              <w:spacing w:line="240" w:lineRule="auto"/>
              <w:ind w:left="-5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proofErr w:type="gramStart"/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proofErr w:type="gramEnd"/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техникой бега на короткие дистанции. Обучение техники бега на короткие дистанции. Совершенствование техники бега на короткие дистанции.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882F0F" w:rsidRPr="00A91B93" w:rsidRDefault="00882F0F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/>
          </w:tcPr>
          <w:p w:rsidR="00882F0F" w:rsidRPr="00B15715" w:rsidRDefault="00882F0F" w:rsidP="0061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Тиханова, Е. И., Физическая культура. Практикум</w:t>
            </w:r>
            <w:proofErr w:type="gram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учебно-методическое пособие / Е. И. Тиханова. — Москва</w:t>
            </w:r>
            <w:proofErr w:type="gram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, 2023. — 96 с. — ISBN 978-5-466-03007-5. — URL: https://book.ru/book/949386</w:t>
            </w:r>
          </w:p>
        </w:tc>
      </w:tr>
      <w:tr w:rsidR="00882F0F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4" w:type="dxa"/>
          </w:tcPr>
          <w:p w:rsidR="00882F0F" w:rsidRPr="00A91B93" w:rsidRDefault="00882F0F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3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технике бега по дистанции.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А*- без учета времени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882F0F" w:rsidRPr="00710091" w:rsidRDefault="00882F0F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0091">
              <w:rPr>
                <w:rFonts w:ascii="Times New Roman" w:hAnsi="Times New Roman" w:cs="Times New Roman"/>
                <w:sz w:val="24"/>
                <w:szCs w:val="24"/>
              </w:rPr>
              <w:t>с 9 – 12</w:t>
            </w:r>
          </w:p>
        </w:tc>
      </w:tr>
      <w:tr w:rsidR="00882F0F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4" w:type="dxa"/>
          </w:tcPr>
          <w:p w:rsidR="00882F0F" w:rsidRPr="00A91B93" w:rsidRDefault="00882F0F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4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низкого старта и стартового разгона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А*- без стартового разгона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725770">
        <w:trPr>
          <w:trHeight w:val="283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4" w:type="dxa"/>
          </w:tcPr>
          <w:p w:rsidR="00882F0F" w:rsidRPr="00A91B93" w:rsidRDefault="00882F0F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5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финиширования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А*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725770">
        <w:trPr>
          <w:trHeight w:val="283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A91B9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4" w:type="dxa"/>
          </w:tcPr>
          <w:p w:rsidR="00882F0F" w:rsidRPr="00A91B93" w:rsidRDefault="00882F0F" w:rsidP="00E12CB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6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ГТО. бег по дистанции 100м.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легкой атлетике* 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2E3451">
        <w:trPr>
          <w:trHeight w:val="554"/>
          <w:jc w:val="center"/>
        </w:trPr>
        <w:tc>
          <w:tcPr>
            <w:tcW w:w="2493" w:type="dxa"/>
            <w:vMerge w:val="restart"/>
          </w:tcPr>
          <w:p w:rsidR="00882F0F" w:rsidRPr="00A91B93" w:rsidRDefault="00882F0F" w:rsidP="009D4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 бега на средние дистанции.</w:t>
            </w:r>
          </w:p>
        </w:tc>
        <w:tc>
          <w:tcPr>
            <w:tcW w:w="9726" w:type="dxa"/>
            <w:gridSpan w:val="3"/>
          </w:tcPr>
          <w:p w:rsidR="00882F0F" w:rsidRPr="00A91B93" w:rsidRDefault="00882F0F" w:rsidP="00A91B9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техникой бега на средние дистанции. Обучение техники бега на средние дистанции. Совершенствование техники бега на средние дистанции.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882F0F" w:rsidRPr="00A91B93" w:rsidRDefault="00882F0F" w:rsidP="002E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/>
          </w:tcPr>
          <w:p w:rsidR="00882F0F" w:rsidRPr="00B15715" w:rsidRDefault="00882F0F" w:rsidP="0061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Тиханова, Е. И., Физическая культура. Практикум</w:t>
            </w:r>
            <w:proofErr w:type="gram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учебно-методическое пособие / Е. И. Тиханова. — Москва</w:t>
            </w:r>
            <w:proofErr w:type="gram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, 2023. — 96 с. — ISBN 978-5-466-03007-5. — URL: https://book.ru/book/949386</w:t>
            </w:r>
          </w:p>
        </w:tc>
      </w:tr>
      <w:tr w:rsidR="00882F0F" w:rsidRPr="002B3359" w:rsidTr="00617957">
        <w:trPr>
          <w:trHeight w:val="620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4" w:type="dxa"/>
          </w:tcPr>
          <w:p w:rsidR="00882F0F" w:rsidRPr="00A91B93" w:rsidRDefault="00882F0F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7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техники бега на средние дистанции </w:t>
            </w:r>
            <w:proofErr w:type="gramStart"/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к/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легкой атлетике*. 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850" w:type="dxa"/>
            <w:shd w:val="clear" w:color="auto" w:fill="FFFFFF" w:themeFill="background1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D9D9D9" w:themeFill="background1" w:themeFillShade="D9"/>
            <w:vAlign w:val="center"/>
          </w:tcPr>
          <w:p w:rsidR="00882F0F" w:rsidRPr="00710091" w:rsidRDefault="00882F0F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0091">
              <w:rPr>
                <w:rFonts w:ascii="Times New Roman" w:hAnsi="Times New Roman" w:cs="Times New Roman"/>
                <w:sz w:val="24"/>
                <w:szCs w:val="24"/>
              </w:rPr>
              <w:t>с 12 – 15</w:t>
            </w:r>
          </w:p>
        </w:tc>
      </w:tr>
      <w:tr w:rsidR="00882F0F" w:rsidRPr="002B3359" w:rsidTr="00725770">
        <w:trPr>
          <w:trHeight w:val="279"/>
          <w:jc w:val="center"/>
        </w:trPr>
        <w:tc>
          <w:tcPr>
            <w:tcW w:w="11369" w:type="dxa"/>
            <w:gridSpan w:val="3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 Баскетбол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17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FFFFFF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2E3451">
        <w:trPr>
          <w:trHeight w:val="465"/>
          <w:jc w:val="center"/>
        </w:trPr>
        <w:tc>
          <w:tcPr>
            <w:tcW w:w="2493" w:type="dxa"/>
            <w:vMerge w:val="restart"/>
          </w:tcPr>
          <w:p w:rsidR="00882F0F" w:rsidRPr="00A91B93" w:rsidRDefault="00882F0F" w:rsidP="009D4CCA">
            <w:pPr>
              <w:spacing w:after="0" w:line="240" w:lineRule="auto"/>
              <w:ind w:hanging="23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Техника перемещений.</w:t>
            </w:r>
          </w:p>
        </w:tc>
        <w:tc>
          <w:tcPr>
            <w:tcW w:w="9726" w:type="dxa"/>
            <w:gridSpan w:val="3"/>
          </w:tcPr>
          <w:p w:rsidR="00882F0F" w:rsidRPr="00A91B93" w:rsidRDefault="00882F0F" w:rsidP="00A91B93">
            <w:pPr>
              <w:spacing w:line="240" w:lineRule="auto"/>
              <w:ind w:left="-5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Ознакомление с техникой перемещений в баскетболе. Обучение техники различным видам перемещений.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882F0F" w:rsidRPr="00A91B93" w:rsidRDefault="00882F0F" w:rsidP="002E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/>
          </w:tcPr>
          <w:p w:rsidR="00882F0F" w:rsidRPr="00B15715" w:rsidRDefault="00882F0F" w:rsidP="00617957">
            <w:pPr>
              <w:spacing w:after="0" w:line="240" w:lineRule="auto"/>
              <w:ind w:firstLine="4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Виленский</w:t>
            </w:r>
            <w:proofErr w:type="spell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, М. Я., Физическая культура</w:t>
            </w:r>
            <w:proofErr w:type="gram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учебник / М. Я. </w:t>
            </w:r>
            <w:proofErr w:type="spell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Виленский</w:t>
            </w:r>
            <w:proofErr w:type="spell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, А. Г. Горшков. — Москва</w:t>
            </w:r>
            <w:proofErr w:type="gram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КноРус</w:t>
            </w:r>
            <w:proofErr w:type="spell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, 2022. — 214 с. — ISBN 978-5-406-09867-7. — URL: https://book.ru/book/943895</w:t>
            </w:r>
          </w:p>
        </w:tc>
      </w:tr>
      <w:tr w:rsidR="00882F0F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E1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64" w:type="dxa"/>
          </w:tcPr>
          <w:p w:rsidR="00882F0F" w:rsidRPr="00A91B93" w:rsidRDefault="00882F0F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8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основных видов перемещений (бег, рывок, прыжки, остановки, повороты).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А*- изучения правил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882F0F" w:rsidRPr="00710091" w:rsidRDefault="00882F0F" w:rsidP="00617957">
            <w:pPr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0091">
              <w:rPr>
                <w:rFonts w:ascii="Times New Roman" w:hAnsi="Times New Roman" w:cs="Times New Roman"/>
                <w:sz w:val="24"/>
                <w:szCs w:val="24"/>
              </w:rPr>
              <w:t>с 127 – 164</w:t>
            </w:r>
          </w:p>
        </w:tc>
      </w:tr>
      <w:tr w:rsidR="00882F0F" w:rsidRPr="002B3359" w:rsidTr="00725770">
        <w:trPr>
          <w:trHeight w:val="29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64" w:type="dxa"/>
          </w:tcPr>
          <w:p w:rsidR="00882F0F" w:rsidRPr="00A91B93" w:rsidRDefault="00882F0F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9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поворота в баскетболе.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А* - изучение правил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64" w:type="dxa"/>
          </w:tcPr>
          <w:p w:rsidR="00882F0F" w:rsidRPr="00A91B93" w:rsidRDefault="00882F0F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10.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перемещения спиной вперед.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А* - изучение правил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2E3451">
        <w:trPr>
          <w:trHeight w:val="701"/>
          <w:jc w:val="center"/>
        </w:trPr>
        <w:tc>
          <w:tcPr>
            <w:tcW w:w="2493" w:type="dxa"/>
            <w:vMerge w:val="restart"/>
          </w:tcPr>
          <w:p w:rsidR="00882F0F" w:rsidRPr="00A91B93" w:rsidRDefault="00882F0F" w:rsidP="009D4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Техника владения мячом. Ловля и ведения мяча.</w:t>
            </w:r>
          </w:p>
        </w:tc>
        <w:tc>
          <w:tcPr>
            <w:tcW w:w="9726" w:type="dxa"/>
            <w:gridSpan w:val="3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Ознакомление с техникой ловли и ведения мяча. Обучение техники ловли и ведения мяча. Совершенствование техники ловли и ведения мяча.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882F0F" w:rsidRPr="00A91B93" w:rsidRDefault="00882F0F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/>
          </w:tcPr>
          <w:p w:rsidR="00882F0F" w:rsidRPr="00B15715" w:rsidRDefault="00882F0F" w:rsidP="00617957">
            <w:pPr>
              <w:spacing w:after="0" w:line="240" w:lineRule="auto"/>
              <w:ind w:firstLine="4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Тиханова, Е. И., Физическая культура. Практикум</w:t>
            </w:r>
            <w:proofErr w:type="gram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учебно-методическое пособие / Е. И. Тиханова. — Москва</w:t>
            </w:r>
            <w:proofErr w:type="gram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, 2023. — 96 с. — ISBN 978-5-466-03007-5. — URL: https://book.ru/book/949386</w:t>
            </w:r>
          </w:p>
        </w:tc>
      </w:tr>
      <w:tr w:rsidR="00882F0F" w:rsidRPr="002B3359" w:rsidTr="00617957">
        <w:trPr>
          <w:trHeight w:val="283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64" w:type="dxa"/>
          </w:tcPr>
          <w:p w:rsidR="00882F0F" w:rsidRPr="00A91B93" w:rsidRDefault="00882F0F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11.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ловли мяча двумя руками.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А*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882F0F" w:rsidRPr="00710091" w:rsidRDefault="00882F0F" w:rsidP="00617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91">
              <w:rPr>
                <w:rFonts w:ascii="Times New Roman" w:hAnsi="Times New Roman" w:cs="Times New Roman"/>
                <w:sz w:val="24"/>
                <w:szCs w:val="24"/>
              </w:rPr>
              <w:t>с 38 – 41</w:t>
            </w:r>
          </w:p>
          <w:p w:rsidR="00882F0F" w:rsidRPr="00710091" w:rsidRDefault="001A1886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0" w:history="1">
              <w:r w:rsidR="00882F0F" w:rsidRPr="00710091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https://www.youtube.com/watch?v=msrpfZp4dNg</w:t>
              </w:r>
            </w:hyperlink>
          </w:p>
        </w:tc>
      </w:tr>
      <w:tr w:rsidR="00882F0F" w:rsidRPr="002B3359" w:rsidTr="00725770">
        <w:trPr>
          <w:trHeight w:val="283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64" w:type="dxa"/>
          </w:tcPr>
          <w:p w:rsidR="00882F0F" w:rsidRPr="00A91B93" w:rsidRDefault="00882F0F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12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ловли мяча одной рукой.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*-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двумя руками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2E3451">
        <w:trPr>
          <w:trHeight w:val="283"/>
          <w:jc w:val="center"/>
        </w:trPr>
        <w:tc>
          <w:tcPr>
            <w:tcW w:w="2493" w:type="dxa"/>
            <w:vMerge w:val="restart"/>
          </w:tcPr>
          <w:p w:rsidR="00617957" w:rsidRDefault="00882F0F" w:rsidP="00702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Техника владения мячом. Ловля и ведения мяча.</w:t>
            </w:r>
            <w:r w:rsidR="00617957"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82F0F" w:rsidRPr="00A91B93" w:rsidRDefault="00617957" w:rsidP="00702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Техника владения мячом. Передача мяча.</w:t>
            </w:r>
          </w:p>
        </w:tc>
        <w:tc>
          <w:tcPr>
            <w:tcW w:w="9726" w:type="dxa"/>
            <w:gridSpan w:val="3"/>
          </w:tcPr>
          <w:p w:rsidR="00882F0F" w:rsidRDefault="00882F0F" w:rsidP="00702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Ознакомление с техникой ловли и ведения мяча. Обучение техники ловли и ведения мяча. Совершенствование техники ловли и ведения мяча.</w:t>
            </w:r>
            <w:r w:rsidR="00617957"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Ознакомление с техникой передачей мяча. Обучение техники передачи мяча. Совершенствование техники передачи мяча.</w:t>
            </w:r>
          </w:p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82F0F" w:rsidRPr="00A91B93" w:rsidRDefault="00882F0F" w:rsidP="002E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 w:themeFill="background1"/>
          </w:tcPr>
          <w:p w:rsidR="00882F0F" w:rsidRPr="00B15715" w:rsidRDefault="00882F0F" w:rsidP="0061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Киреева, Е. А., Физическая культура. Практикум</w:t>
            </w:r>
            <w:proofErr w:type="gram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учебное пособие / Е. А. Киреева. — Москва</w:t>
            </w:r>
            <w:proofErr w:type="gram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B15715">
              <w:rPr>
                <w:rFonts w:ascii="Times New Roman" w:hAnsi="Times New Roman" w:cs="Times New Roman"/>
                <w:sz w:val="20"/>
                <w:szCs w:val="20"/>
              </w:rPr>
              <w:t>, 2022. — 104 с. — ISBN 978-5-4365-8733-2. — URL: https://book.ru/book/942696</w:t>
            </w:r>
          </w:p>
        </w:tc>
      </w:tr>
      <w:tr w:rsidR="00882F0F" w:rsidRPr="002B3359" w:rsidTr="00617957">
        <w:trPr>
          <w:trHeight w:val="283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DE7A76">
            <w:pPr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64" w:type="dxa"/>
          </w:tcPr>
          <w:p w:rsidR="00882F0F" w:rsidRPr="00A91B93" w:rsidRDefault="00882F0F" w:rsidP="00E12CB0">
            <w:pPr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13.</w:t>
            </w:r>
            <w:r w:rsidR="005C59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ведения мяча.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Совершенствование техники ловли и ведения мяча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А*- по физическим возможностям</w:t>
            </w:r>
            <w:proofErr w:type="gramStart"/>
            <w:r w:rsidR="00617957"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6179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proofErr w:type="gramEnd"/>
            <w:r w:rsidR="006179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617957"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передачи одной, двумя руками сверху.</w:t>
            </w:r>
            <w:r w:rsidR="006179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А*- по физическим возможностям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D9D9D9" w:themeFill="background1" w:themeFillShade="D9"/>
            <w:vAlign w:val="center"/>
          </w:tcPr>
          <w:p w:rsidR="00882F0F" w:rsidRPr="00710091" w:rsidRDefault="00882F0F" w:rsidP="006179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0091">
              <w:rPr>
                <w:rFonts w:ascii="Times New Roman" w:hAnsi="Times New Roman" w:cs="Times New Roman"/>
                <w:sz w:val="24"/>
                <w:szCs w:val="24"/>
              </w:rPr>
              <w:t>с 77-86</w:t>
            </w:r>
          </w:p>
          <w:p w:rsidR="00882F0F" w:rsidRPr="00710091" w:rsidRDefault="001A1886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hyperlink r:id="rId11" w:history="1">
              <w:r w:rsidR="00882F0F" w:rsidRPr="00710091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https://www.youtube.com/watch?v=LwWMXHQ3Rqc</w:t>
              </w:r>
            </w:hyperlink>
          </w:p>
        </w:tc>
      </w:tr>
      <w:tr w:rsidR="00882F0F" w:rsidRPr="002B3359" w:rsidTr="00617957">
        <w:trPr>
          <w:trHeight w:val="265"/>
          <w:jc w:val="center"/>
        </w:trPr>
        <w:tc>
          <w:tcPr>
            <w:tcW w:w="16187" w:type="dxa"/>
            <w:gridSpan w:val="6"/>
            <w:shd w:val="clear" w:color="auto" w:fill="D9D9D9" w:themeFill="background1" w:themeFillShade="D9"/>
          </w:tcPr>
          <w:p w:rsidR="00882F0F" w:rsidRPr="00A91B93" w:rsidRDefault="00617957" w:rsidP="00B140E8">
            <w:pPr>
              <w:spacing w:after="0" w:line="240" w:lineRule="auto"/>
              <w:ind w:firstLine="6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Итого 3 семестр: 28</w:t>
            </w:r>
            <w:r w:rsidR="00882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882F0F" w:rsidRPr="00A91B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часа</w:t>
            </w:r>
          </w:p>
        </w:tc>
      </w:tr>
      <w:tr w:rsidR="002F13EA" w:rsidRPr="002B3359" w:rsidTr="002F13EA">
        <w:trPr>
          <w:trHeight w:val="265"/>
          <w:jc w:val="center"/>
        </w:trPr>
        <w:tc>
          <w:tcPr>
            <w:tcW w:w="11369" w:type="dxa"/>
            <w:gridSpan w:val="3"/>
            <w:shd w:val="clear" w:color="auto" w:fill="auto"/>
          </w:tcPr>
          <w:p w:rsidR="002F13EA" w:rsidRPr="002F13EA" w:rsidRDefault="002F13EA" w:rsidP="009D4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3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 семестр</w:t>
            </w:r>
          </w:p>
        </w:tc>
        <w:tc>
          <w:tcPr>
            <w:tcW w:w="850" w:type="dxa"/>
            <w:shd w:val="clear" w:color="auto" w:fill="auto"/>
          </w:tcPr>
          <w:p w:rsidR="002F13EA" w:rsidRPr="00451B94" w:rsidRDefault="002F13EA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2F13EA" w:rsidRPr="00A91B93" w:rsidRDefault="002F13EA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auto"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13EA" w:rsidRPr="002B3359" w:rsidTr="00725770">
        <w:trPr>
          <w:trHeight w:val="268"/>
          <w:jc w:val="center"/>
        </w:trPr>
        <w:tc>
          <w:tcPr>
            <w:tcW w:w="11369" w:type="dxa"/>
            <w:gridSpan w:val="3"/>
          </w:tcPr>
          <w:p w:rsidR="002F13EA" w:rsidRPr="00A91B93" w:rsidRDefault="002F13EA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Волейбол</w:t>
            </w:r>
          </w:p>
        </w:tc>
        <w:tc>
          <w:tcPr>
            <w:tcW w:w="850" w:type="dxa"/>
          </w:tcPr>
          <w:p w:rsidR="002F13EA" w:rsidRPr="00A91B93" w:rsidRDefault="002F13EA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FFFFFF"/>
          </w:tcPr>
          <w:p w:rsidR="002F13EA" w:rsidRPr="00A91B93" w:rsidRDefault="002F13EA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FFFFFF"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2E3451">
        <w:trPr>
          <w:trHeight w:val="687"/>
          <w:jc w:val="center"/>
        </w:trPr>
        <w:tc>
          <w:tcPr>
            <w:tcW w:w="2493" w:type="dxa"/>
            <w:vMerge w:val="restart"/>
          </w:tcPr>
          <w:p w:rsidR="00882F0F" w:rsidRPr="00A91B93" w:rsidRDefault="00882F0F" w:rsidP="009D4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Техника перемещений. </w:t>
            </w:r>
          </w:p>
        </w:tc>
        <w:tc>
          <w:tcPr>
            <w:tcW w:w="9726" w:type="dxa"/>
            <w:gridSpan w:val="3"/>
            <w:shd w:val="clear" w:color="auto" w:fill="FFFFFF"/>
          </w:tcPr>
          <w:p w:rsidR="00882F0F" w:rsidRPr="00A91B93" w:rsidRDefault="00882F0F" w:rsidP="00A91B93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Ознакомление с техникой перемещений в волейболе. Обучение техники различным видам перемещений в волейболе.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882F0F" w:rsidRPr="00A91B93" w:rsidRDefault="00882F0F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/>
          </w:tcPr>
          <w:p w:rsidR="00882F0F" w:rsidRPr="00A91B93" w:rsidRDefault="00882F0F" w:rsidP="00617957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>, Р. А., Физическая культура</w:t>
            </w:r>
            <w:proofErr w:type="gramStart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 xml:space="preserve"> учебник / Р. А. </w:t>
            </w:r>
            <w:proofErr w:type="spellStart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>. — Москва</w:t>
            </w:r>
            <w:proofErr w:type="gramStart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67037A">
              <w:rPr>
                <w:rFonts w:ascii="Times New Roman" w:hAnsi="Times New Roman" w:cs="Times New Roman"/>
                <w:sz w:val="20"/>
                <w:szCs w:val="20"/>
              </w:rPr>
              <w:t>, 2023. — 256 с. — ISBN 978-5-466-03006-8. — URL: https://book.ru/book/949385</w:t>
            </w:r>
          </w:p>
        </w:tc>
      </w:tr>
      <w:tr w:rsidR="00882F0F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C6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4" w:type="dxa"/>
          </w:tcPr>
          <w:p w:rsidR="00882F0F" w:rsidRPr="00A91B93" w:rsidRDefault="005C6E14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14</w:t>
            </w:r>
            <w:r w:rsidR="00882F0F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882F0F"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882F0F"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основных видов перемещений (бег, шаги, прыжки, скачки, падения).</w:t>
            </w:r>
            <w:r w:rsidR="00882F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А*- по физическим возможностям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882F0F" w:rsidRPr="00710091" w:rsidRDefault="00882F0F" w:rsidP="00617957">
            <w:pPr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91">
              <w:rPr>
                <w:rFonts w:ascii="Times New Roman" w:hAnsi="Times New Roman" w:cs="Times New Roman"/>
                <w:sz w:val="24"/>
                <w:szCs w:val="24"/>
              </w:rPr>
              <w:t>с 29 – 33</w:t>
            </w:r>
          </w:p>
          <w:p w:rsidR="00882F0F" w:rsidRPr="00710091" w:rsidRDefault="001A1886" w:rsidP="00617957">
            <w:pPr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2" w:anchor="1" w:history="1">
              <w:r w:rsidR="00882F0F" w:rsidRPr="00710091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https://www.sports.ru/volleyball/blogs/3025492.html#1</w:t>
              </w:r>
            </w:hyperlink>
          </w:p>
        </w:tc>
      </w:tr>
      <w:tr w:rsidR="00882F0F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A91B93">
            <w:pPr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  <w:r w:rsidR="005C6E1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4" w:type="dxa"/>
          </w:tcPr>
          <w:p w:rsidR="00882F0F" w:rsidRPr="00A91B93" w:rsidRDefault="005C6E14" w:rsidP="00E12CB0">
            <w:pPr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15</w:t>
            </w:r>
            <w:r w:rsidR="00882F0F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882F0F"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перемещений боком, спиной вперед.</w:t>
            </w:r>
            <w:r w:rsidR="00882F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А*- по физическим возможностям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725770">
        <w:trPr>
          <w:trHeight w:val="838"/>
          <w:jc w:val="center"/>
        </w:trPr>
        <w:tc>
          <w:tcPr>
            <w:tcW w:w="2493" w:type="dxa"/>
            <w:vMerge w:val="restart"/>
          </w:tcPr>
          <w:p w:rsidR="00882F0F" w:rsidRPr="00A91B93" w:rsidRDefault="00882F0F" w:rsidP="009D4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Техника передачи мяча. </w:t>
            </w:r>
          </w:p>
        </w:tc>
        <w:tc>
          <w:tcPr>
            <w:tcW w:w="9726" w:type="dxa"/>
            <w:gridSpan w:val="3"/>
          </w:tcPr>
          <w:p w:rsidR="00882F0F" w:rsidRPr="00A91B93" w:rsidRDefault="00882F0F" w:rsidP="00A91B9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Ознакомление с техникой верхней и нижней передачи мяча двумя руками. Совершенствование техники верхней и нижней передачи мяча двумя руками. Обучение техники верхней и нижней передачи мяча двумя руками.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882F0F" w:rsidRPr="00A91B93" w:rsidRDefault="00882F0F" w:rsidP="0072577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/>
          </w:tcPr>
          <w:p w:rsidR="00882F0F" w:rsidRPr="00F33E65" w:rsidRDefault="00882F0F" w:rsidP="00617957">
            <w:pPr>
              <w:spacing w:after="0" w:line="240" w:lineRule="auto"/>
              <w:ind w:firstLine="4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E65">
              <w:rPr>
                <w:rFonts w:ascii="Times New Roman" w:hAnsi="Times New Roman" w:cs="Times New Roman"/>
                <w:sz w:val="20"/>
                <w:szCs w:val="20"/>
              </w:rPr>
              <w:t>Киреева, Е. А., Физическая культура. Практикум</w:t>
            </w:r>
            <w:proofErr w:type="gramStart"/>
            <w:r w:rsidRPr="00F33E6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F33E65">
              <w:rPr>
                <w:rFonts w:ascii="Times New Roman" w:hAnsi="Times New Roman" w:cs="Times New Roman"/>
                <w:sz w:val="20"/>
                <w:szCs w:val="20"/>
              </w:rPr>
              <w:t xml:space="preserve"> учебное пособие / Е. А. Киреева. — Москва</w:t>
            </w:r>
            <w:proofErr w:type="gramStart"/>
            <w:r w:rsidRPr="00F33E6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F33E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3E6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F33E65">
              <w:rPr>
                <w:rFonts w:ascii="Times New Roman" w:hAnsi="Times New Roman" w:cs="Times New Roman"/>
                <w:sz w:val="20"/>
                <w:szCs w:val="20"/>
              </w:rPr>
              <w:t>, 2022. — 104 с. — ISBN 978-5-4365-8733-2. — URL: https://book.ru/book/942696</w:t>
            </w:r>
          </w:p>
        </w:tc>
      </w:tr>
      <w:tr w:rsidR="00882F0F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C6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4" w:type="dxa"/>
          </w:tcPr>
          <w:p w:rsidR="00882F0F" w:rsidRPr="00A91B93" w:rsidRDefault="00882F0F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</w:t>
            </w:r>
            <w:r w:rsidR="005C6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тическое занятие № 16.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верхней передачи мяча двумя руками.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А*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882F0F" w:rsidRPr="00710091" w:rsidRDefault="00882F0F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0091">
              <w:rPr>
                <w:rFonts w:ascii="Times New Roman" w:hAnsi="Times New Roman" w:cs="Times New Roman"/>
                <w:sz w:val="24"/>
                <w:szCs w:val="24"/>
              </w:rPr>
              <w:t>с 68-76</w:t>
            </w:r>
          </w:p>
          <w:p w:rsidR="00882F0F" w:rsidRPr="00710091" w:rsidRDefault="001A1886" w:rsidP="006179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hyperlink r:id="rId13" w:anchor="1" w:history="1">
              <w:r w:rsidR="00882F0F" w:rsidRPr="00710091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https://www.sports.ru/volleyball/blogs/3025492.html#1</w:t>
              </w:r>
            </w:hyperlink>
          </w:p>
        </w:tc>
      </w:tr>
      <w:tr w:rsidR="00882F0F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5C6E14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64" w:type="dxa"/>
          </w:tcPr>
          <w:p w:rsidR="00882F0F" w:rsidRPr="00A91B93" w:rsidRDefault="005C6E14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17.</w:t>
            </w:r>
            <w:r w:rsidR="00882F0F"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882F0F"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нижней передачи мяча двумя руками.</w:t>
            </w:r>
            <w:r w:rsidR="00882F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А*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E12CB0" w:rsidRDefault="005C6E14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64" w:type="dxa"/>
          </w:tcPr>
          <w:p w:rsidR="00882F0F" w:rsidRPr="00A91B93" w:rsidRDefault="005C6E14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18. </w:t>
            </w:r>
            <w:r w:rsidR="00882F0F"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882F0F"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Совершенствование техники верхней и нижней передачи</w:t>
            </w:r>
            <w:r w:rsidR="00882F0F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2F0F"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мяча двумя руками.</w:t>
            </w:r>
            <w:r w:rsidR="00882F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А*- изучение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E12CB0" w:rsidRDefault="00882F0F" w:rsidP="00A91B9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2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C6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4" w:type="dxa"/>
          </w:tcPr>
          <w:p w:rsidR="00882F0F" w:rsidRPr="00A91B93" w:rsidRDefault="005C6E14" w:rsidP="00E12CB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19. </w:t>
            </w:r>
            <w:r w:rsidR="00882F0F"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882F0F"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передачи мяча в прыжке двумя руками</w:t>
            </w:r>
            <w:r w:rsidR="00882F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А</w:t>
            </w:r>
            <w:proofErr w:type="gramStart"/>
            <w:r w:rsidR="00882F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*-</w:t>
            </w:r>
            <w:proofErr w:type="gramEnd"/>
            <w:r w:rsidR="00882F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без прыжка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2E3451">
        <w:trPr>
          <w:trHeight w:val="564"/>
          <w:jc w:val="center"/>
        </w:trPr>
        <w:tc>
          <w:tcPr>
            <w:tcW w:w="2493" w:type="dxa"/>
            <w:vMerge w:val="restart"/>
          </w:tcPr>
          <w:p w:rsidR="00882F0F" w:rsidRPr="00A91B93" w:rsidRDefault="00882F0F" w:rsidP="009D4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Техника верхней прямой подачи.</w:t>
            </w:r>
          </w:p>
        </w:tc>
        <w:tc>
          <w:tcPr>
            <w:tcW w:w="9726" w:type="dxa"/>
            <w:gridSpan w:val="3"/>
          </w:tcPr>
          <w:p w:rsidR="00882F0F" w:rsidRPr="00A91B93" w:rsidRDefault="00882F0F" w:rsidP="00A91B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техникой верхней прямой подачи. Обучение техники верхней прямой подачи. Совершенствование техники верхней прямой подачи.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882F0F" w:rsidRPr="00A91B93" w:rsidRDefault="00882F0F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/>
          </w:tcPr>
          <w:p w:rsidR="00882F0F" w:rsidRPr="00F33E65" w:rsidRDefault="00882F0F" w:rsidP="0061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33E65">
              <w:rPr>
                <w:rFonts w:ascii="Times New Roman" w:hAnsi="Times New Roman" w:cs="Times New Roman"/>
                <w:sz w:val="20"/>
                <w:szCs w:val="20"/>
              </w:rPr>
              <w:t>Виленский</w:t>
            </w:r>
            <w:proofErr w:type="spellEnd"/>
            <w:r w:rsidRPr="00F33E65">
              <w:rPr>
                <w:rFonts w:ascii="Times New Roman" w:hAnsi="Times New Roman" w:cs="Times New Roman"/>
                <w:sz w:val="20"/>
                <w:szCs w:val="20"/>
              </w:rPr>
              <w:t>, М. Я., Физическая культура</w:t>
            </w:r>
            <w:proofErr w:type="gramStart"/>
            <w:r w:rsidRPr="00F33E6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F33E65">
              <w:rPr>
                <w:rFonts w:ascii="Times New Roman" w:hAnsi="Times New Roman" w:cs="Times New Roman"/>
                <w:sz w:val="20"/>
                <w:szCs w:val="20"/>
              </w:rPr>
              <w:t xml:space="preserve"> учебник / М. Я. </w:t>
            </w:r>
            <w:proofErr w:type="spellStart"/>
            <w:r w:rsidRPr="00F33E65">
              <w:rPr>
                <w:rFonts w:ascii="Times New Roman" w:hAnsi="Times New Roman" w:cs="Times New Roman"/>
                <w:sz w:val="20"/>
                <w:szCs w:val="20"/>
              </w:rPr>
              <w:t>Виленский</w:t>
            </w:r>
            <w:proofErr w:type="spellEnd"/>
            <w:r w:rsidRPr="00F33E65">
              <w:rPr>
                <w:rFonts w:ascii="Times New Roman" w:hAnsi="Times New Roman" w:cs="Times New Roman"/>
                <w:sz w:val="20"/>
                <w:szCs w:val="20"/>
              </w:rPr>
              <w:t>, А. Г. Горшков. — Москва</w:t>
            </w:r>
            <w:proofErr w:type="gramStart"/>
            <w:r w:rsidRPr="00F33E6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F33E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3E65">
              <w:rPr>
                <w:rFonts w:ascii="Times New Roman" w:hAnsi="Times New Roman" w:cs="Times New Roman"/>
                <w:sz w:val="20"/>
                <w:szCs w:val="20"/>
              </w:rPr>
              <w:t>КноРус</w:t>
            </w:r>
            <w:proofErr w:type="spellEnd"/>
            <w:r w:rsidRPr="00F33E65">
              <w:rPr>
                <w:rFonts w:ascii="Times New Roman" w:hAnsi="Times New Roman" w:cs="Times New Roman"/>
                <w:sz w:val="20"/>
                <w:szCs w:val="20"/>
              </w:rPr>
              <w:t>, 2022. — 214 с. — ISBN 978-5-406-09867-7. — URL: https://book.ru/book/943895</w:t>
            </w:r>
          </w:p>
        </w:tc>
      </w:tr>
      <w:tr w:rsidR="00882F0F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C6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4" w:type="dxa"/>
          </w:tcPr>
          <w:p w:rsidR="00882F0F" w:rsidRPr="00A91B93" w:rsidRDefault="005C6E14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20. </w:t>
            </w:r>
            <w:r w:rsidR="00882F0F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82F0F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верхней прямой подачи</w:t>
            </w:r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правил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882F0F" w:rsidRPr="00710091" w:rsidRDefault="00882F0F" w:rsidP="00617957">
            <w:pPr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0091">
              <w:rPr>
                <w:rFonts w:ascii="Times New Roman" w:hAnsi="Times New Roman" w:cs="Times New Roman"/>
                <w:sz w:val="24"/>
                <w:szCs w:val="24"/>
              </w:rPr>
              <w:t>с 118 – 126</w:t>
            </w:r>
          </w:p>
        </w:tc>
      </w:tr>
      <w:tr w:rsidR="00882F0F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C6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4" w:type="dxa"/>
          </w:tcPr>
          <w:p w:rsidR="00882F0F" w:rsidRPr="00A91B93" w:rsidRDefault="00882F0F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</w:t>
            </w:r>
            <w:r w:rsidR="005C6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ие № 21. 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техники верхней прямой подачи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А*- изучение правил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A91B93" w:rsidRDefault="00882F0F" w:rsidP="009D4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C6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4" w:type="dxa"/>
          </w:tcPr>
          <w:p w:rsidR="00882F0F" w:rsidRPr="00A91B93" w:rsidRDefault="005C6E14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22. </w:t>
            </w:r>
            <w:r w:rsidR="00882F0F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82F0F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техники верхней прямой подачи, в ходе учебной игры.</w:t>
            </w:r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к/</w:t>
            </w:r>
            <w:proofErr w:type="spellStart"/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волейболу</w:t>
            </w:r>
            <w:proofErr w:type="gramStart"/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А</w:t>
            </w:r>
            <w:proofErr w:type="gramEnd"/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 без сдачи норматива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725770">
        <w:trPr>
          <w:trHeight w:val="279"/>
          <w:jc w:val="center"/>
        </w:trPr>
        <w:tc>
          <w:tcPr>
            <w:tcW w:w="11369" w:type="dxa"/>
            <w:gridSpan w:val="3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A91B9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850" w:type="dxa"/>
          </w:tcPr>
          <w:p w:rsidR="00882F0F" w:rsidRPr="00A91B93" w:rsidRDefault="00882F0F" w:rsidP="008C5536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FFFFFF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2E3451">
        <w:trPr>
          <w:trHeight w:val="279"/>
          <w:jc w:val="center"/>
        </w:trPr>
        <w:tc>
          <w:tcPr>
            <w:tcW w:w="2493" w:type="dxa"/>
            <w:vMerge w:val="restart"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91B9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Тема: </w:t>
            </w:r>
            <w:r w:rsidRPr="00A91B93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бега на средние дистанции</w:t>
            </w:r>
          </w:p>
        </w:tc>
        <w:tc>
          <w:tcPr>
            <w:tcW w:w="9726" w:type="dxa"/>
            <w:gridSpan w:val="3"/>
          </w:tcPr>
          <w:p w:rsidR="00882F0F" w:rsidRPr="00A91B93" w:rsidRDefault="00882F0F" w:rsidP="00A91B93">
            <w:pPr>
              <w:spacing w:line="240" w:lineRule="auto"/>
              <w:ind w:left="8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техникой бега на средние дистанции. Обучение техники бега на средние дистанции. Совершенствование техники бега на средние дистанции.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882F0F" w:rsidRPr="00A91B93" w:rsidRDefault="00882F0F" w:rsidP="002E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 w:themeFill="background1"/>
          </w:tcPr>
          <w:p w:rsidR="00882F0F" w:rsidRPr="00471E25" w:rsidRDefault="00882F0F" w:rsidP="0061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Киреева, Е. А., Физическая культура. Практикум</w:t>
            </w:r>
            <w:proofErr w:type="gram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учебное пособие / Е. А. Киреева. — Москва</w:t>
            </w:r>
            <w:proofErr w:type="gram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, 2022. — 104 с. — ISBN 978-5-4365-8733-2. — URL: https://book.ru/book/942696</w:t>
            </w:r>
          </w:p>
        </w:tc>
      </w:tr>
      <w:tr w:rsidR="00882F0F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E12CB0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2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C6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4" w:type="dxa"/>
          </w:tcPr>
          <w:p w:rsidR="00882F0F" w:rsidRPr="00A91B93" w:rsidRDefault="005C6E14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23. </w:t>
            </w:r>
            <w:r w:rsidR="00882F0F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82F0F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бега на повороте</w:t>
            </w:r>
            <w:r w:rsidR="00882F0F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882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82F0F" w:rsidRPr="00175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="00882F0F" w:rsidRPr="00175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="00882F0F" w:rsidRPr="00175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увеличения скорости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882F0F" w:rsidRPr="00710091" w:rsidRDefault="00882F0F" w:rsidP="00617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91">
              <w:rPr>
                <w:rFonts w:ascii="Times New Roman" w:hAnsi="Times New Roman" w:cs="Times New Roman"/>
                <w:sz w:val="24"/>
                <w:szCs w:val="24"/>
              </w:rPr>
              <w:t>с 57- 62</w:t>
            </w:r>
          </w:p>
          <w:p w:rsidR="00882F0F" w:rsidRPr="00710091" w:rsidRDefault="001A1886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4" w:history="1">
              <w:r w:rsidR="00882F0F" w:rsidRPr="00710091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https://marathonec.ru/beg-1500-metrov/</w:t>
              </w:r>
            </w:hyperlink>
          </w:p>
        </w:tc>
      </w:tr>
      <w:tr w:rsidR="00882F0F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E12CB0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2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C6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4" w:type="dxa"/>
          </w:tcPr>
          <w:p w:rsidR="00882F0F" w:rsidRPr="00A91B93" w:rsidRDefault="005C6E14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24. </w:t>
            </w:r>
            <w:r w:rsidR="00882F0F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82F0F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бега с высокого старта и стартового разгона.</w:t>
            </w:r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разгона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E12CB0" w:rsidRDefault="00882F0F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2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C6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4" w:type="dxa"/>
          </w:tcPr>
          <w:p w:rsidR="00882F0F" w:rsidRPr="00A91B93" w:rsidRDefault="005C6E14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25. </w:t>
            </w:r>
            <w:r w:rsidR="00882F0F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82F0F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финиширования в беге на средние дистанции.</w:t>
            </w:r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судейства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E12CB0" w:rsidRDefault="00882F0F" w:rsidP="009D4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2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C6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4" w:type="dxa"/>
          </w:tcPr>
          <w:p w:rsidR="00882F0F" w:rsidRPr="00A91B93" w:rsidRDefault="005C6E14" w:rsidP="00E12CB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26. </w:t>
            </w:r>
            <w:r w:rsidR="00882F0F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82F0F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бега в целом с учетом индивидуальных особенностей.</w:t>
            </w:r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к/</w:t>
            </w:r>
            <w:proofErr w:type="spellStart"/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легкой атлетике* А</w:t>
            </w:r>
            <w:proofErr w:type="gramStart"/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выполнения норматива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2F0F" w:rsidRPr="002B3359" w:rsidTr="00882F0F">
        <w:trPr>
          <w:trHeight w:val="568"/>
          <w:jc w:val="center"/>
        </w:trPr>
        <w:tc>
          <w:tcPr>
            <w:tcW w:w="2493" w:type="dxa"/>
            <w:vMerge w:val="restart"/>
            <w:vAlign w:val="center"/>
          </w:tcPr>
          <w:p w:rsidR="00882F0F" w:rsidRPr="00A91B93" w:rsidRDefault="00882F0F" w:rsidP="00165B80">
            <w:pPr>
              <w:tabs>
                <w:tab w:val="left" w:pos="66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B9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Тема: </w:t>
            </w:r>
            <w:r w:rsidRPr="00A91B93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бега на длинные дистанции.</w:t>
            </w:r>
          </w:p>
        </w:tc>
        <w:tc>
          <w:tcPr>
            <w:tcW w:w="9726" w:type="dxa"/>
            <w:gridSpan w:val="3"/>
          </w:tcPr>
          <w:p w:rsidR="00882F0F" w:rsidRPr="00A91B93" w:rsidRDefault="00882F0F" w:rsidP="002E3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бега на длинные дистанции. Ознакомление с техникой бега на длинные дистанции. Совершенствование техники бега на длинные дистанции.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882F0F" w:rsidRPr="00A91B93" w:rsidRDefault="00882F0F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 w:themeFill="background1"/>
          </w:tcPr>
          <w:p w:rsidR="00882F0F" w:rsidRPr="00471E25" w:rsidRDefault="00882F0F" w:rsidP="00617957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Тиханова, Е. И., Физическая культура. Практикум</w:t>
            </w:r>
            <w:proofErr w:type="gram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учебно-методическое пособие / Е. И. Тиханова. — Москва</w:t>
            </w:r>
            <w:proofErr w:type="gram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, 2023. — 96 с. — ISBN 978-5-466-03007-5. — URL: https://book.ru/book/949386</w:t>
            </w:r>
          </w:p>
        </w:tc>
      </w:tr>
      <w:tr w:rsidR="00882F0F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882F0F" w:rsidRPr="00A91B93" w:rsidRDefault="00882F0F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882F0F" w:rsidRPr="00E12CB0" w:rsidRDefault="005C6E14" w:rsidP="00D6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64" w:type="dxa"/>
          </w:tcPr>
          <w:p w:rsidR="00882F0F" w:rsidRPr="00A91B93" w:rsidRDefault="005C6E14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27. </w:t>
            </w:r>
            <w:r w:rsidR="00882F0F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82F0F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техники бега на длинные дистанции </w:t>
            </w:r>
            <w:proofErr w:type="gramStart"/>
            <w:r w:rsidR="00882F0F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="00882F0F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прямой. </w:t>
            </w:r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="0088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судейства</w:t>
            </w:r>
          </w:p>
        </w:tc>
        <w:tc>
          <w:tcPr>
            <w:tcW w:w="850" w:type="dxa"/>
          </w:tcPr>
          <w:p w:rsidR="00882F0F" w:rsidRPr="00A91B93" w:rsidRDefault="00882F0F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882F0F" w:rsidRPr="00A91B93" w:rsidRDefault="00882F0F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D9D9D9" w:themeFill="background1" w:themeFillShade="D9"/>
            <w:vAlign w:val="center"/>
          </w:tcPr>
          <w:p w:rsidR="00882F0F" w:rsidRPr="00710091" w:rsidRDefault="00882F0F" w:rsidP="0061795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0091">
              <w:rPr>
                <w:rFonts w:ascii="Times New Roman" w:hAnsi="Times New Roman" w:cs="Times New Roman"/>
                <w:sz w:val="24"/>
                <w:szCs w:val="24"/>
              </w:rPr>
              <w:t>с 12 – 15</w:t>
            </w:r>
          </w:p>
          <w:p w:rsidR="00882F0F" w:rsidRPr="00710091" w:rsidRDefault="001A1886" w:rsidP="0061795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5" w:history="1">
              <w:r w:rsidR="00882F0F" w:rsidRPr="00710091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https://marathonec.ru/beg-3000-metrov/</w:t>
              </w:r>
            </w:hyperlink>
          </w:p>
        </w:tc>
      </w:tr>
      <w:tr w:rsidR="003A7F00" w:rsidRPr="002B3359" w:rsidTr="002E3451">
        <w:trPr>
          <w:trHeight w:val="279"/>
          <w:jc w:val="center"/>
        </w:trPr>
        <w:tc>
          <w:tcPr>
            <w:tcW w:w="2493" w:type="dxa"/>
            <w:vMerge w:val="restart"/>
          </w:tcPr>
          <w:p w:rsidR="003A7F00" w:rsidRPr="00A91B93" w:rsidRDefault="003A7F00" w:rsidP="00A91B93">
            <w:pPr>
              <w:spacing w:after="0" w:line="240" w:lineRule="auto"/>
              <w:ind w:hanging="2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Тема: </w:t>
            </w:r>
            <w:r w:rsidRPr="00A91B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Техника бега на длинные </w:t>
            </w:r>
            <w:r w:rsidRPr="00A91B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дистанции</w:t>
            </w:r>
            <w:r w:rsidRPr="00A91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26" w:type="dxa"/>
            <w:gridSpan w:val="3"/>
          </w:tcPr>
          <w:p w:rsidR="003A7F00" w:rsidRPr="00A91B93" w:rsidRDefault="003A7F00" w:rsidP="00A91B9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бега на длинные дистанции. Ознакомление с техникой бега на длинные дистанции. Совершенствование техники бега на длинные дистанции.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A7F00" w:rsidRPr="00A91B93" w:rsidRDefault="003A7F00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 w:themeFill="background1"/>
          </w:tcPr>
          <w:p w:rsidR="003A7F00" w:rsidRPr="00471E25" w:rsidRDefault="003A7F00" w:rsidP="00617957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Тиханова, Е. И., Физическая культура. Практикум</w:t>
            </w:r>
            <w:proofErr w:type="gram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учебно-методическое пособие </w:t>
            </w:r>
            <w:r w:rsidRPr="00471E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/ Е. И. Тиханова. — Москва</w:t>
            </w:r>
            <w:proofErr w:type="gram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, 2023. — 96 с. — ISBN 978-5-466-03007-5. — URL: https://book.ru/book/949386</w:t>
            </w: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E12CB0" w:rsidRDefault="005C6E14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364" w:type="dxa"/>
          </w:tcPr>
          <w:p w:rsidR="003A7F00" w:rsidRPr="00A91B93" w:rsidRDefault="003A7F00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5C6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28.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техники бега на длинные дистанции </w:t>
            </w:r>
            <w:proofErr w:type="gramStart"/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А*- прохождение дистанции шагом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3A7F00" w:rsidRPr="00710091" w:rsidRDefault="003A7F00" w:rsidP="0061795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0091">
              <w:rPr>
                <w:rFonts w:ascii="Times New Roman" w:hAnsi="Times New Roman" w:cs="Times New Roman"/>
                <w:sz w:val="24"/>
                <w:szCs w:val="24"/>
              </w:rPr>
              <w:t>с 12 – 15</w:t>
            </w:r>
          </w:p>
          <w:p w:rsidR="003A7F00" w:rsidRPr="00710091" w:rsidRDefault="001A1886" w:rsidP="0061795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6" w:history="1">
              <w:r w:rsidR="003A7F00" w:rsidRPr="00710091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https://marathonec.ru/beg-3000-metrov/</w:t>
              </w:r>
            </w:hyperlink>
          </w:p>
        </w:tc>
      </w:tr>
      <w:tr w:rsidR="003A7F00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E12CB0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2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5C6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4" w:type="dxa"/>
          </w:tcPr>
          <w:p w:rsidR="003A7F00" w:rsidRPr="00A91B93" w:rsidRDefault="005C6E14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29.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высокого старта в беге на длинные дистанции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А*- изучение судейства.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E12CB0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2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5C6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4" w:type="dxa"/>
          </w:tcPr>
          <w:p w:rsidR="003A7F00" w:rsidRPr="00A91B93" w:rsidRDefault="005C6E14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30.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техники бега на длинные дистанции </w:t>
            </w:r>
            <w:proofErr w:type="gramStart"/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прямой. 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легкой атлетике*. А*- выполнение судейства.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85799" w:rsidRPr="002B3359" w:rsidTr="002E3451">
        <w:trPr>
          <w:trHeight w:val="712"/>
          <w:jc w:val="center"/>
        </w:trPr>
        <w:tc>
          <w:tcPr>
            <w:tcW w:w="2493" w:type="dxa"/>
            <w:vMerge w:val="restart"/>
          </w:tcPr>
          <w:p w:rsidR="00385799" w:rsidRPr="00A91B93" w:rsidRDefault="00385799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Техника прыжка в длину с места.</w:t>
            </w:r>
          </w:p>
        </w:tc>
        <w:tc>
          <w:tcPr>
            <w:tcW w:w="9726" w:type="dxa"/>
            <w:gridSpan w:val="3"/>
          </w:tcPr>
          <w:p w:rsidR="00385799" w:rsidRPr="00A91B93" w:rsidRDefault="00385799" w:rsidP="004F5AE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техникой прыжка в длину с места. Обучение техники прыжка в дину с места. Совершенствование техники прыжка в дину с места. 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85799" w:rsidRPr="00A91B93" w:rsidRDefault="00385799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vMerge w:val="restart"/>
            <w:shd w:val="clear" w:color="auto" w:fill="FFFFFF" w:themeFill="background1"/>
          </w:tcPr>
          <w:p w:rsidR="00385799" w:rsidRDefault="00385799" w:rsidP="00A91B9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Киреева, Е. А., Физическая культура. Практикум</w:t>
            </w:r>
            <w:proofErr w:type="gram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учебное пособие / Е. А. Киреева. — Москва</w:t>
            </w:r>
            <w:proofErr w:type="gram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, 2022. — 104 с. — ISBN 978-5-4365-8733-2. — URL: </w:t>
            </w:r>
            <w:hyperlink r:id="rId17" w:history="1">
              <w:r w:rsidRPr="00BE787C">
                <w:rPr>
                  <w:rStyle w:val="af2"/>
                  <w:rFonts w:ascii="Times New Roman" w:hAnsi="Times New Roman" w:cs="Times New Roman"/>
                  <w:sz w:val="20"/>
                  <w:szCs w:val="20"/>
                </w:rPr>
                <w:t>https://book.ru/book/942696</w:t>
              </w:r>
            </w:hyperlink>
          </w:p>
          <w:p w:rsidR="00385799" w:rsidRDefault="00385799" w:rsidP="00A91B9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5799" w:rsidRPr="000F3FFD" w:rsidRDefault="00385799" w:rsidP="00385799">
            <w:pPr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FD">
              <w:rPr>
                <w:rFonts w:ascii="Times New Roman" w:hAnsi="Times New Roman" w:cs="Times New Roman"/>
                <w:sz w:val="20"/>
                <w:szCs w:val="20"/>
              </w:rPr>
              <w:t>с 57- 62</w:t>
            </w:r>
          </w:p>
          <w:p w:rsidR="00385799" w:rsidRPr="00A91B93" w:rsidRDefault="001A1886" w:rsidP="0038579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8" w:history="1">
              <w:r w:rsidR="00385799" w:rsidRPr="000F3FFD">
                <w:rPr>
                  <w:rStyle w:val="af2"/>
                  <w:rFonts w:ascii="Times New Roman" w:hAnsi="Times New Roman" w:cs="Times New Roman"/>
                  <w:sz w:val="20"/>
                  <w:szCs w:val="20"/>
                </w:rPr>
                <w:t>https://www.youtube.com/watch?v=AQ8hXJ7-dEc</w:t>
              </w:r>
            </w:hyperlink>
          </w:p>
        </w:tc>
      </w:tr>
      <w:tr w:rsidR="00385799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385799" w:rsidRPr="00A91B93" w:rsidRDefault="00385799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85799" w:rsidRPr="00A91B93" w:rsidRDefault="00385799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64" w:type="dxa"/>
          </w:tcPr>
          <w:p w:rsidR="00385799" w:rsidRPr="00A91B93" w:rsidRDefault="00385799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31. 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прыжка в длину с места.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А*- знание правил судейства прыжка с места</w:t>
            </w:r>
          </w:p>
        </w:tc>
        <w:tc>
          <w:tcPr>
            <w:tcW w:w="850" w:type="dxa"/>
          </w:tcPr>
          <w:p w:rsidR="00385799" w:rsidRPr="00A91B93" w:rsidRDefault="00385799" w:rsidP="00A91B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85799" w:rsidRPr="00A91B93" w:rsidRDefault="00385799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85799" w:rsidRPr="00A91B93" w:rsidRDefault="00385799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13EA" w:rsidRPr="002B3359" w:rsidTr="007E6323">
        <w:trPr>
          <w:trHeight w:val="279"/>
          <w:jc w:val="center"/>
        </w:trPr>
        <w:tc>
          <w:tcPr>
            <w:tcW w:w="16187" w:type="dxa"/>
            <w:gridSpan w:val="6"/>
            <w:shd w:val="clear" w:color="auto" w:fill="D9D9D9" w:themeFill="background1" w:themeFillShade="D9"/>
          </w:tcPr>
          <w:p w:rsidR="002F13EA" w:rsidRPr="00A91B93" w:rsidRDefault="002F13EA" w:rsidP="00B140E8">
            <w:pPr>
              <w:spacing w:after="0" w:line="240" w:lineRule="auto"/>
              <w:ind w:firstLine="6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 4 семестр 36</w:t>
            </w:r>
            <w:r w:rsidRPr="00A91B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часа</w:t>
            </w:r>
          </w:p>
        </w:tc>
      </w:tr>
      <w:tr w:rsidR="002F13EA" w:rsidRPr="002B3359" w:rsidTr="002F13EA">
        <w:trPr>
          <w:trHeight w:val="279"/>
          <w:jc w:val="center"/>
        </w:trPr>
        <w:tc>
          <w:tcPr>
            <w:tcW w:w="11369" w:type="dxa"/>
            <w:gridSpan w:val="3"/>
            <w:shd w:val="clear" w:color="auto" w:fill="D9D9D9" w:themeFill="background1" w:themeFillShade="D9"/>
          </w:tcPr>
          <w:p w:rsidR="002F13EA" w:rsidRPr="00A91B93" w:rsidRDefault="002F13EA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 семестр 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2F13EA" w:rsidRPr="002453F1" w:rsidRDefault="002F13EA" w:rsidP="00A91B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53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F13EA" w:rsidRPr="00A91B93" w:rsidRDefault="002F13EA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auto"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13EA" w:rsidRPr="002B3359" w:rsidTr="00725770">
        <w:trPr>
          <w:trHeight w:val="563"/>
          <w:jc w:val="center"/>
        </w:trPr>
        <w:tc>
          <w:tcPr>
            <w:tcW w:w="11369" w:type="dxa"/>
            <w:gridSpan w:val="3"/>
            <w:tcBorders>
              <w:bottom w:val="single" w:sz="4" w:space="0" w:color="auto"/>
            </w:tcBorders>
          </w:tcPr>
          <w:p w:rsidR="002F13EA" w:rsidRPr="00A91B93" w:rsidRDefault="002F13EA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13EA" w:rsidRPr="00525360" w:rsidRDefault="002F13EA" w:rsidP="00A91B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53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2F13EA" w:rsidRPr="00A91B93" w:rsidRDefault="002F13EA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2E3451">
        <w:trPr>
          <w:trHeight w:val="828"/>
          <w:jc w:val="center"/>
        </w:trPr>
        <w:tc>
          <w:tcPr>
            <w:tcW w:w="2493" w:type="dxa"/>
            <w:vMerge w:val="restart"/>
          </w:tcPr>
          <w:p w:rsidR="003A7F00" w:rsidRPr="00A91B93" w:rsidRDefault="003A7F00" w:rsidP="00525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Техника прыжка в длину с места.</w:t>
            </w:r>
          </w:p>
        </w:tc>
        <w:tc>
          <w:tcPr>
            <w:tcW w:w="9726" w:type="dxa"/>
            <w:gridSpan w:val="3"/>
          </w:tcPr>
          <w:p w:rsidR="003A7F00" w:rsidRPr="00A91B93" w:rsidRDefault="003A7F00" w:rsidP="002E345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техникой прыжка в длину с места. Обучение техники прыжка в дину с места. Совершенствование техники прыжка в дину с места.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A7F00" w:rsidRPr="00A91B93" w:rsidRDefault="003A7F00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 w:themeFill="background1"/>
          </w:tcPr>
          <w:p w:rsidR="003A7F00" w:rsidRPr="00471E25" w:rsidRDefault="003A7F00" w:rsidP="00617957">
            <w:pPr>
              <w:spacing w:after="0" w:line="240" w:lineRule="auto"/>
              <w:ind w:firstLine="4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Киреева, Е. А., Физическая культура. Практикум</w:t>
            </w:r>
            <w:proofErr w:type="gram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учебное пособие / Е. А. Киреева. — Москва</w:t>
            </w:r>
            <w:proofErr w:type="gram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, 2022. — 104 с. — ISBN 978-5-4365-8733-2. — URL: https://book.ru/book/942696</w:t>
            </w: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E12CB0" w:rsidRDefault="00252516" w:rsidP="00A91B93">
            <w:pPr>
              <w:spacing w:after="0" w:line="240" w:lineRule="auto"/>
              <w:ind w:hanging="5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364" w:type="dxa"/>
          </w:tcPr>
          <w:p w:rsidR="003A7F00" w:rsidRPr="00A91B93" w:rsidRDefault="003A1F7C" w:rsidP="00E12CB0">
            <w:pPr>
              <w:spacing w:after="0" w:line="240" w:lineRule="auto"/>
              <w:ind w:hanging="5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32.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ГТО. Совершенствование техники прыжка в длину с места.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к/</w:t>
            </w:r>
            <w:proofErr w:type="spellStart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легкой атлетике</w:t>
            </w:r>
            <w:proofErr w:type="gramStart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А</w:t>
            </w:r>
            <w:proofErr w:type="gramEnd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 судейство прыжка в длину с места</w:t>
            </w:r>
            <w:r w:rsidR="002C4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**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D9D9D9" w:themeFill="background1" w:themeFillShade="D9"/>
            <w:vAlign w:val="center"/>
          </w:tcPr>
          <w:p w:rsidR="003A7F00" w:rsidRPr="000F3FFD" w:rsidRDefault="003A7F00" w:rsidP="00617957">
            <w:pPr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FD">
              <w:rPr>
                <w:rFonts w:ascii="Times New Roman" w:hAnsi="Times New Roman" w:cs="Times New Roman"/>
                <w:sz w:val="20"/>
                <w:szCs w:val="20"/>
              </w:rPr>
              <w:t>с 57- 62</w:t>
            </w:r>
          </w:p>
          <w:p w:rsidR="003A7F00" w:rsidRPr="000F3FFD" w:rsidRDefault="001A1886" w:rsidP="00617957">
            <w:pPr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hyperlink r:id="rId19" w:history="1">
              <w:r w:rsidR="003A7F00" w:rsidRPr="000F3FFD">
                <w:rPr>
                  <w:rStyle w:val="af2"/>
                  <w:rFonts w:ascii="Times New Roman" w:hAnsi="Times New Roman" w:cs="Times New Roman"/>
                  <w:sz w:val="20"/>
                  <w:szCs w:val="20"/>
                </w:rPr>
                <w:t>https://www.youtube.com/watch?v=AQ8hXJ7-dEc</w:t>
              </w:r>
            </w:hyperlink>
          </w:p>
        </w:tc>
      </w:tr>
      <w:tr w:rsidR="003A7F00" w:rsidRPr="002B3359" w:rsidTr="00725770">
        <w:trPr>
          <w:trHeight w:val="279"/>
          <w:jc w:val="center"/>
        </w:trPr>
        <w:tc>
          <w:tcPr>
            <w:tcW w:w="11369" w:type="dxa"/>
            <w:gridSpan w:val="3"/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76B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FFFFFF" w:themeFill="background1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2493" w:type="dxa"/>
            <w:vMerge w:val="restart"/>
          </w:tcPr>
          <w:p w:rsidR="003A7F00" w:rsidRPr="00A91B93" w:rsidRDefault="003A7F00" w:rsidP="00A91B93">
            <w:pPr>
              <w:spacing w:after="0" w:line="240" w:lineRule="auto"/>
              <w:ind w:hanging="2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Техника владения мячом. Передача мяча.</w:t>
            </w:r>
          </w:p>
        </w:tc>
        <w:tc>
          <w:tcPr>
            <w:tcW w:w="9726" w:type="dxa"/>
            <w:gridSpan w:val="3"/>
          </w:tcPr>
          <w:p w:rsidR="003A7F00" w:rsidRPr="00A91B93" w:rsidRDefault="003A7F00" w:rsidP="00A91B9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Ознакомление с техникой передачей мяча. Обучение техники передачи мяча. Совершенствование техники передачи мяча.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A7F00" w:rsidRPr="00A91B93" w:rsidRDefault="003A7F00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 w:themeFill="background1"/>
            <w:vAlign w:val="center"/>
          </w:tcPr>
          <w:p w:rsidR="003A7F00" w:rsidRPr="00471E25" w:rsidRDefault="003A7F00" w:rsidP="00617957">
            <w:pPr>
              <w:spacing w:after="0" w:line="240" w:lineRule="auto"/>
              <w:ind w:firstLine="4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Киреева, Е. А., Физическая культура. Практикум</w:t>
            </w:r>
            <w:proofErr w:type="gram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учебное пособие / Е. А. Киреева. — Москва</w:t>
            </w:r>
            <w:proofErr w:type="gram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, 2022. — 104 с. — ISBN 978-5-4365-8733-2. — URL: https://book.ru/book/942696</w:t>
            </w: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E12CB0" w:rsidRDefault="003A7F00" w:rsidP="00E12CB0">
            <w:pPr>
              <w:spacing w:after="0" w:line="240" w:lineRule="auto"/>
              <w:ind w:hanging="21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12CB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  <w:r w:rsidR="0025251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4" w:type="dxa"/>
          </w:tcPr>
          <w:p w:rsidR="003A7F00" w:rsidRPr="00A91B93" w:rsidRDefault="003A7F00" w:rsidP="00E12CB0">
            <w:pPr>
              <w:spacing w:after="0" w:line="240" w:lineRule="auto"/>
              <w:ind w:firstLine="86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 w:rsidR="003A1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ое занятие № 33. 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передачи мяча одной рукой от плеча.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А*- по физическим возможностям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3A7F00" w:rsidRPr="00E96481" w:rsidRDefault="003A7F00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481">
              <w:rPr>
                <w:rFonts w:ascii="Times New Roman" w:hAnsi="Times New Roman" w:cs="Times New Roman"/>
                <w:sz w:val="24"/>
                <w:szCs w:val="24"/>
              </w:rPr>
              <w:t>с 77-86</w:t>
            </w:r>
          </w:p>
        </w:tc>
      </w:tr>
      <w:tr w:rsidR="003A7F00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E12CB0" w:rsidRDefault="00252516" w:rsidP="00E12CB0">
            <w:pPr>
              <w:spacing w:after="0" w:line="240" w:lineRule="auto"/>
              <w:ind w:hanging="21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364" w:type="dxa"/>
          </w:tcPr>
          <w:p w:rsidR="003A7F00" w:rsidRPr="00A91B93" w:rsidRDefault="003A1F7C" w:rsidP="00E12CB0">
            <w:pPr>
              <w:spacing w:after="0" w:line="240" w:lineRule="auto"/>
              <w:ind w:firstLine="86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34.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передачи двумя руками из-за спины.</w:t>
            </w:r>
            <w:r w:rsidR="003A7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А*- по физическим возможностям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725770">
        <w:trPr>
          <w:trHeight w:val="568"/>
          <w:jc w:val="center"/>
        </w:trPr>
        <w:tc>
          <w:tcPr>
            <w:tcW w:w="2493" w:type="dxa"/>
            <w:vMerge w:val="restart"/>
            <w:tcBorders>
              <w:bottom w:val="single" w:sz="4" w:space="0" w:color="auto"/>
            </w:tcBorders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Техника владения мячом. Броски мяча в кольцо.</w:t>
            </w:r>
          </w:p>
        </w:tc>
        <w:tc>
          <w:tcPr>
            <w:tcW w:w="9726" w:type="dxa"/>
            <w:gridSpan w:val="3"/>
            <w:tcBorders>
              <w:bottom w:val="single" w:sz="4" w:space="0" w:color="auto"/>
            </w:tcBorders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Содержание:</w:t>
            </w: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Совершенствование техники броска мяча. Ознакомление с техникой бросков мяча. Обучение техники бросков мяча.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A7F00" w:rsidRPr="00A91B93" w:rsidRDefault="003A7F00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 w:themeFill="background1"/>
          </w:tcPr>
          <w:p w:rsidR="003A7F00" w:rsidRPr="00471E25" w:rsidRDefault="003A7F00" w:rsidP="00617957">
            <w:pPr>
              <w:spacing w:after="0" w:line="240" w:lineRule="auto"/>
              <w:ind w:firstLine="4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Виленский</w:t>
            </w:r>
            <w:proofErr w:type="spell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, М. Я., Физическая культура</w:t>
            </w:r>
            <w:proofErr w:type="gram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учебник / М. Я. </w:t>
            </w:r>
            <w:proofErr w:type="spell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Виленский</w:t>
            </w:r>
            <w:proofErr w:type="spell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, А. Г. Горшков. — Москва</w:t>
            </w:r>
            <w:proofErr w:type="gram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КноРус</w:t>
            </w:r>
            <w:proofErr w:type="spellEnd"/>
            <w:r w:rsidRPr="00471E25">
              <w:rPr>
                <w:rFonts w:ascii="Times New Roman" w:hAnsi="Times New Roman" w:cs="Times New Roman"/>
                <w:sz w:val="20"/>
                <w:szCs w:val="20"/>
              </w:rPr>
              <w:t>, 2022. — 214 с. — ISBN 978-5-406-09867-7. — URL: https://book.ru/book/943895</w:t>
            </w: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  <w:r w:rsidR="003A1F7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4" w:type="dxa"/>
          </w:tcPr>
          <w:p w:rsidR="003A7F00" w:rsidRPr="00A91B93" w:rsidRDefault="003A1F7C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35.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броска мяча в кольцо двумя руками от груди.</w:t>
            </w:r>
            <w:r w:rsidR="003A7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А*- по физическим возможностям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61795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3A7F00" w:rsidRPr="00E96481" w:rsidRDefault="003A7F00" w:rsidP="00617957">
            <w:pPr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81">
              <w:rPr>
                <w:rFonts w:ascii="Times New Roman" w:hAnsi="Times New Roman" w:cs="Times New Roman"/>
                <w:sz w:val="24"/>
                <w:szCs w:val="24"/>
              </w:rPr>
              <w:t>с 127 – 164</w:t>
            </w:r>
          </w:p>
          <w:p w:rsidR="003A7F00" w:rsidRPr="00E96481" w:rsidRDefault="001A1886" w:rsidP="00617957">
            <w:pPr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20" w:history="1">
              <w:r w:rsidR="003A7F00" w:rsidRPr="00E96481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https://www.youtube.com/watch?v=msrpfZp4dNg</w:t>
              </w:r>
            </w:hyperlink>
          </w:p>
        </w:tc>
      </w:tr>
      <w:tr w:rsidR="003A7F00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  <w:r w:rsidR="003A1F7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4" w:type="dxa"/>
          </w:tcPr>
          <w:p w:rsidR="003A7F00" w:rsidRPr="00A91B93" w:rsidRDefault="003A1F7C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36.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броска мяча в кольцо двумя руками сверху.</w:t>
            </w:r>
            <w:r w:rsidR="003A7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А*- по физическим возможностям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3A7F00" w:rsidRPr="00A91B93" w:rsidRDefault="003A7F00" w:rsidP="0061795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1F7C" w:rsidP="00E12CB0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364" w:type="dxa"/>
          </w:tcPr>
          <w:p w:rsidR="003A7F00" w:rsidRPr="00A91B93" w:rsidRDefault="003A1F7C" w:rsidP="002E345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37.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броска мяча в кольцо одной рукой сверху.</w:t>
            </w:r>
            <w:r w:rsidR="003A7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="003A7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*-</w:t>
            </w:r>
            <w:proofErr w:type="gramEnd"/>
            <w:r w:rsidR="003A7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двумя руками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1F7C" w:rsidP="004F5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364" w:type="dxa"/>
          </w:tcPr>
          <w:p w:rsidR="003A7F00" w:rsidRPr="00A91B93" w:rsidRDefault="003A7F00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 w:rsidR="003A1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38. 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броска мяча в кольцо в прыжке.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баскетболу* 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сдачи нормативов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2E3451">
        <w:trPr>
          <w:trHeight w:val="712"/>
          <w:jc w:val="center"/>
        </w:trPr>
        <w:tc>
          <w:tcPr>
            <w:tcW w:w="2493" w:type="dxa"/>
            <w:vMerge w:val="restart"/>
            <w:tcBorders>
              <w:bottom w:val="single" w:sz="4" w:space="0" w:color="auto"/>
            </w:tcBorders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A91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Защитных действий</w:t>
            </w:r>
          </w:p>
        </w:tc>
        <w:tc>
          <w:tcPr>
            <w:tcW w:w="9726" w:type="dxa"/>
            <w:gridSpan w:val="3"/>
            <w:tcBorders>
              <w:bottom w:val="single" w:sz="4" w:space="0" w:color="auto"/>
            </w:tcBorders>
          </w:tcPr>
          <w:p w:rsidR="003A7F00" w:rsidRPr="00A91B93" w:rsidRDefault="003A7F00" w:rsidP="00A91B9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Техника защитных действий; обучение техники выбивания, обучение техники вырывания, обучение техники перехвата.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A7F00" w:rsidRPr="00A91B93" w:rsidRDefault="003A7F00" w:rsidP="002E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 w:themeFill="background1"/>
          </w:tcPr>
          <w:p w:rsidR="003A7F00" w:rsidRPr="006F7D2B" w:rsidRDefault="003A7F00" w:rsidP="0061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Тиханова, Е. И., Физическая культура. Практикум</w:t>
            </w:r>
            <w:proofErr w:type="gram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учебно-методическое пособие / Е. И. Тиханова. — Москва</w:t>
            </w:r>
            <w:proofErr w:type="gram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, 2023. — 96 с. — ISBN 978-5-466-03007-5. — URL: https://book.ru/book/949386 (дата обращения: 18.05.2023)</w:t>
            </w: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E12CB0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  <w:r w:rsidR="003A1F7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4" w:type="dxa"/>
          </w:tcPr>
          <w:p w:rsidR="003A7F00" w:rsidRPr="00A91B93" w:rsidRDefault="003A1F7C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39.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выбивания.</w:t>
            </w:r>
            <w:r w:rsidR="003A7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А*- изучение правил судейства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3A7F00" w:rsidRPr="00E96481" w:rsidRDefault="003A7F00" w:rsidP="00617957">
            <w:pPr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481">
              <w:rPr>
                <w:rFonts w:ascii="Times New Roman" w:hAnsi="Times New Roman" w:cs="Times New Roman"/>
                <w:sz w:val="24"/>
                <w:szCs w:val="24"/>
              </w:rPr>
              <w:t>с 41 – 44</w:t>
            </w:r>
          </w:p>
          <w:p w:rsidR="003A7F00" w:rsidRPr="00E96481" w:rsidRDefault="001A1886" w:rsidP="00617957">
            <w:pPr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21" w:history="1">
              <w:r w:rsidR="003A7F00" w:rsidRPr="00E96481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https://www.youtube.com/watch?v=msrpfZp4dNg</w:t>
              </w:r>
            </w:hyperlink>
          </w:p>
        </w:tc>
      </w:tr>
      <w:tr w:rsidR="003A7F00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E12CB0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  <w:r w:rsidR="003A1F7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4" w:type="dxa"/>
          </w:tcPr>
          <w:p w:rsidR="003A7F00" w:rsidRPr="00A91B93" w:rsidRDefault="003A1F7C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40.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вырывания.</w:t>
            </w:r>
            <w:r w:rsidR="003A7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="003A7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*-</w:t>
            </w:r>
            <w:proofErr w:type="gramEnd"/>
            <w:r w:rsidR="003A7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изучение </w:t>
            </w:r>
            <w:r w:rsidR="003A7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правил судейства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E12CB0" w:rsidRDefault="003A7F00" w:rsidP="004F5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  <w:r w:rsidR="003A1F7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4" w:type="dxa"/>
          </w:tcPr>
          <w:p w:rsidR="003A7F00" w:rsidRPr="00A91B93" w:rsidRDefault="003A7F00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</w:t>
            </w:r>
            <w:r w:rsidR="003A1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ктическое занятие № 41. 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перехвата.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баскетболу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 сдача жестов судьи в баскетболе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13EA" w:rsidRPr="002B3359" w:rsidTr="00725770">
        <w:trPr>
          <w:trHeight w:val="279"/>
          <w:jc w:val="center"/>
        </w:trPr>
        <w:tc>
          <w:tcPr>
            <w:tcW w:w="11369" w:type="dxa"/>
            <w:gridSpan w:val="3"/>
          </w:tcPr>
          <w:p w:rsidR="002F13EA" w:rsidRPr="00A91B93" w:rsidRDefault="002F13EA" w:rsidP="00A91B93">
            <w:pPr>
              <w:tabs>
                <w:tab w:val="left" w:pos="660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91B9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Волейбол</w:t>
            </w:r>
          </w:p>
        </w:tc>
        <w:tc>
          <w:tcPr>
            <w:tcW w:w="850" w:type="dxa"/>
          </w:tcPr>
          <w:p w:rsidR="002F13EA" w:rsidRPr="00A91B93" w:rsidRDefault="002F13EA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2F13EA" w:rsidRPr="00A91B93" w:rsidRDefault="002F13EA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FFFFFF" w:themeFill="background1"/>
          </w:tcPr>
          <w:p w:rsidR="002F13EA" w:rsidRPr="00A91B93" w:rsidRDefault="002F13EA" w:rsidP="0061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Тиханова, Е. И., Физическая культура. Практикум</w:t>
            </w:r>
            <w:proofErr w:type="gram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учебно-методическое пособие / Е. И. Тиханова. — Москва</w:t>
            </w:r>
            <w:proofErr w:type="gram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, 2023. — 96 с. — ISBN 978-5-466-03007-5. — URL: https://book.ru/book/949386</w:t>
            </w:r>
          </w:p>
        </w:tc>
      </w:tr>
      <w:tr w:rsidR="002F13EA" w:rsidRPr="002B3359" w:rsidTr="002E3451">
        <w:trPr>
          <w:trHeight w:val="279"/>
          <w:jc w:val="center"/>
        </w:trPr>
        <w:tc>
          <w:tcPr>
            <w:tcW w:w="2493" w:type="dxa"/>
            <w:vMerge w:val="restart"/>
          </w:tcPr>
          <w:p w:rsidR="002F13EA" w:rsidRPr="00A91B93" w:rsidRDefault="002F13EA" w:rsidP="00A91B93">
            <w:pPr>
              <w:tabs>
                <w:tab w:val="left" w:pos="660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Техника верхней прямой подачи.</w:t>
            </w:r>
          </w:p>
        </w:tc>
        <w:tc>
          <w:tcPr>
            <w:tcW w:w="9726" w:type="dxa"/>
            <w:gridSpan w:val="3"/>
          </w:tcPr>
          <w:p w:rsidR="002F13EA" w:rsidRPr="00A91B93" w:rsidRDefault="002F13EA" w:rsidP="002E3451">
            <w:pPr>
              <w:spacing w:after="0" w:line="240" w:lineRule="auto"/>
              <w:ind w:left="-21" w:firstLine="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техникой верхней прямой подачи. Обучение техники верхней прямой подачи. Совершенствование техники верхней прямой подачи.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2F13EA" w:rsidRPr="00A91B93" w:rsidRDefault="002F13EA" w:rsidP="002E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vMerge/>
            <w:shd w:val="clear" w:color="auto" w:fill="FFFFFF" w:themeFill="background1"/>
          </w:tcPr>
          <w:p w:rsidR="002F13EA" w:rsidRPr="006F7D2B" w:rsidRDefault="002F13EA" w:rsidP="0061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tabs>
                <w:tab w:val="left" w:pos="660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</w:tcPr>
          <w:p w:rsidR="003A7F00" w:rsidRPr="00A91B93" w:rsidRDefault="003A7F00" w:rsidP="00A91B93">
            <w:pPr>
              <w:tabs>
                <w:tab w:val="left" w:pos="660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4</w:t>
            </w:r>
            <w:r w:rsidR="003A1F7C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:rsidR="003A7F00" w:rsidRPr="00A91B93" w:rsidRDefault="003A1F7C" w:rsidP="00E12CB0">
            <w:pPr>
              <w:tabs>
                <w:tab w:val="left" w:pos="660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42.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техники верхней прямой подачи 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А* </w:t>
            </w:r>
            <w:proofErr w:type="gramStart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акрепление правил судейства по волейболу.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D9D9D9"/>
            <w:vAlign w:val="center"/>
          </w:tcPr>
          <w:p w:rsidR="003A7F00" w:rsidRPr="00E96481" w:rsidRDefault="003A7F00" w:rsidP="00617957">
            <w:pPr>
              <w:tabs>
                <w:tab w:val="left" w:pos="1234"/>
              </w:tabs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481">
              <w:rPr>
                <w:rFonts w:ascii="Times New Roman" w:hAnsi="Times New Roman" w:cs="Times New Roman"/>
                <w:sz w:val="24"/>
                <w:szCs w:val="24"/>
              </w:rPr>
              <w:t>с 29 – 33</w:t>
            </w: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16187" w:type="dxa"/>
            <w:gridSpan w:val="6"/>
            <w:shd w:val="clear" w:color="auto" w:fill="D9D9D9" w:themeFill="background1" w:themeFillShade="D9"/>
          </w:tcPr>
          <w:p w:rsidR="003A7F00" w:rsidRPr="003A1F7C" w:rsidRDefault="003A1F7C" w:rsidP="00B140E8">
            <w:pPr>
              <w:spacing w:after="0" w:line="240" w:lineRule="auto"/>
              <w:ind w:firstLine="6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1F7C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И</w:t>
            </w:r>
            <w:r w:rsidR="003A7F00" w:rsidRPr="003A1F7C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того 5 семестр 22</w:t>
            </w:r>
          </w:p>
        </w:tc>
      </w:tr>
      <w:tr w:rsidR="002F13EA" w:rsidRPr="002B3359" w:rsidTr="002F13EA">
        <w:trPr>
          <w:trHeight w:val="279"/>
          <w:jc w:val="center"/>
        </w:trPr>
        <w:tc>
          <w:tcPr>
            <w:tcW w:w="11369" w:type="dxa"/>
            <w:gridSpan w:val="3"/>
            <w:shd w:val="clear" w:color="auto" w:fill="D9D9D9" w:themeFill="background1" w:themeFillShade="D9"/>
          </w:tcPr>
          <w:p w:rsidR="002F13EA" w:rsidRPr="00A91B93" w:rsidRDefault="002F13EA" w:rsidP="00A91B93">
            <w:pPr>
              <w:tabs>
                <w:tab w:val="left" w:pos="660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6 семестр 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2F13EA" w:rsidRPr="00A91B93" w:rsidRDefault="002F13EA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F13EA" w:rsidRPr="00A91B93" w:rsidRDefault="002F13EA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auto"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13EA" w:rsidRPr="002B3359" w:rsidTr="00B140E8">
        <w:trPr>
          <w:trHeight w:val="279"/>
          <w:jc w:val="center"/>
        </w:trPr>
        <w:tc>
          <w:tcPr>
            <w:tcW w:w="11369" w:type="dxa"/>
            <w:gridSpan w:val="3"/>
          </w:tcPr>
          <w:p w:rsidR="002F13EA" w:rsidRPr="00A91B93" w:rsidRDefault="002F13EA" w:rsidP="00A91B93">
            <w:pPr>
              <w:tabs>
                <w:tab w:val="left" w:pos="660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91B9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Волейбол</w:t>
            </w:r>
          </w:p>
        </w:tc>
        <w:tc>
          <w:tcPr>
            <w:tcW w:w="850" w:type="dxa"/>
          </w:tcPr>
          <w:p w:rsidR="002F13EA" w:rsidRDefault="002F13EA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FFFFFF"/>
          </w:tcPr>
          <w:p w:rsidR="002F13EA" w:rsidRPr="00A91B93" w:rsidRDefault="002F13EA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FFFFFF" w:themeFill="background1"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3A7F00">
        <w:trPr>
          <w:trHeight w:val="279"/>
          <w:jc w:val="center"/>
        </w:trPr>
        <w:tc>
          <w:tcPr>
            <w:tcW w:w="2493" w:type="dxa"/>
            <w:vMerge w:val="restart"/>
            <w:vAlign w:val="center"/>
          </w:tcPr>
          <w:p w:rsidR="003A7F00" w:rsidRDefault="003A7F00" w:rsidP="003A7F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Техника нападающего удара.</w:t>
            </w:r>
          </w:p>
        </w:tc>
        <w:tc>
          <w:tcPr>
            <w:tcW w:w="9726" w:type="dxa"/>
            <w:gridSpan w:val="3"/>
          </w:tcPr>
          <w:p w:rsidR="003A7F00" w:rsidRDefault="003A7F00" w:rsidP="002E3451">
            <w:pPr>
              <w:spacing w:after="0" w:line="240" w:lineRule="auto"/>
              <w:ind w:hanging="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техникой нападающего удара. Обучение техники нападающего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удара.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A7F00" w:rsidRPr="00A91B93" w:rsidRDefault="003A7F00" w:rsidP="002E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 w:themeFill="background1"/>
          </w:tcPr>
          <w:p w:rsidR="003A7F00" w:rsidRPr="006F7D2B" w:rsidRDefault="003A7F00" w:rsidP="0061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Тиханова, Е. И., Физическая культура. Практикум</w:t>
            </w:r>
            <w:proofErr w:type="gram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учебно-методическое пособие / Е. И. Тиханова. — Москва</w:t>
            </w:r>
            <w:proofErr w:type="gram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, 2023. — 96 с. — ISBN 978-5-466-03007-5. — URL: https://book.ru/book/949386</w:t>
            </w: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1F7C" w:rsidP="00E12CB0">
            <w:pPr>
              <w:spacing w:after="0" w:line="240" w:lineRule="auto"/>
              <w:ind w:hanging="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after="0" w:line="240" w:lineRule="auto"/>
              <w:ind w:firstLin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43.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нападающего удара.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А*- изучение жестов судьи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/>
            <w:vAlign w:val="center"/>
          </w:tcPr>
          <w:p w:rsidR="003A7F00" w:rsidRPr="00E96481" w:rsidRDefault="003A7F00" w:rsidP="00617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81">
              <w:rPr>
                <w:rFonts w:ascii="Times New Roman" w:hAnsi="Times New Roman" w:cs="Times New Roman"/>
                <w:sz w:val="24"/>
                <w:szCs w:val="24"/>
              </w:rPr>
              <w:t>с 33 – 38</w:t>
            </w:r>
          </w:p>
          <w:p w:rsidR="003A7F00" w:rsidRPr="00E96481" w:rsidRDefault="001A1886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22" w:history="1">
              <w:r w:rsidR="003A7F00" w:rsidRPr="00E96481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https://www.youtube.com/watch?v=-Gdops23Bw8</w:t>
              </w:r>
            </w:hyperlink>
          </w:p>
        </w:tc>
      </w:tr>
      <w:tr w:rsidR="003A7F00" w:rsidRPr="002B3359" w:rsidTr="00E12CB0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E12CB0">
            <w:pPr>
              <w:spacing w:after="0" w:line="240" w:lineRule="auto"/>
              <w:ind w:hanging="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3A1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after="0" w:line="240" w:lineRule="auto"/>
              <w:ind w:firstLin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44.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техники нападающего удара</w:t>
            </w:r>
            <w:proofErr w:type="gramStart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 изучение жестов судьи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E12CB0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E12CB0">
            <w:pPr>
              <w:spacing w:after="0" w:line="240" w:lineRule="auto"/>
              <w:ind w:hanging="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3A1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after="0" w:line="240" w:lineRule="auto"/>
              <w:ind w:firstLin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45.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нападающего удара из зоны 2.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А*- изучение жестов судьи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E12CB0">
        <w:trPr>
          <w:trHeight w:val="276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E12CB0">
            <w:pPr>
              <w:spacing w:after="0" w:line="240" w:lineRule="auto"/>
              <w:ind w:hanging="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3A1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4" w:type="dxa"/>
          </w:tcPr>
          <w:p w:rsidR="003A7F00" w:rsidRPr="00A91B93" w:rsidRDefault="003A7F00" w:rsidP="00E12CB0">
            <w:pPr>
              <w:spacing w:after="0" w:line="240" w:lineRule="auto"/>
              <w:ind w:firstLin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4</w:t>
            </w:r>
            <w:r w:rsidR="009074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6.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Обучение техники нападающего удара из зоны 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А*- изучение жестов судьи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E12CB0">
        <w:trPr>
          <w:trHeight w:val="276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1F7C" w:rsidP="00E12CB0">
            <w:pPr>
              <w:spacing w:line="240" w:lineRule="auto"/>
              <w:ind w:hanging="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line="240" w:lineRule="auto"/>
              <w:ind w:firstLin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47.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нападающего удара из зоны 4.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А*- изучение жестов судьи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2E3451">
        <w:trPr>
          <w:trHeight w:val="600"/>
          <w:jc w:val="center"/>
        </w:trPr>
        <w:tc>
          <w:tcPr>
            <w:tcW w:w="2493" w:type="dxa"/>
            <w:vMerge w:val="restart"/>
          </w:tcPr>
          <w:p w:rsidR="003A7F00" w:rsidRPr="00A91B93" w:rsidRDefault="003A7F00" w:rsidP="009D4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 защитных действий.</w:t>
            </w:r>
          </w:p>
        </w:tc>
        <w:tc>
          <w:tcPr>
            <w:tcW w:w="9726" w:type="dxa"/>
            <w:gridSpan w:val="3"/>
          </w:tcPr>
          <w:p w:rsidR="003A7F00" w:rsidRPr="00A91B93" w:rsidRDefault="003A7F00" w:rsidP="00A91B9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proofErr w:type="gramStart"/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техникой защиты. Обучение основным элементами техники защиты (блокирование, прием мяча). Обучение основам игры на передней и задней линии. 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A7F00" w:rsidRPr="00A91B93" w:rsidRDefault="003A7F00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/>
          </w:tcPr>
          <w:p w:rsidR="003A7F00" w:rsidRPr="006F7D2B" w:rsidRDefault="003A7F00" w:rsidP="0061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Виленский</w:t>
            </w:r>
            <w:proofErr w:type="spell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, М. Я., Физическая культура</w:t>
            </w:r>
            <w:proofErr w:type="gram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учебник / М. Я. </w:t>
            </w:r>
            <w:proofErr w:type="spell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Виленский</w:t>
            </w:r>
            <w:proofErr w:type="spell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, А. Г. Горшков. — </w:t>
            </w:r>
            <w:r w:rsidRPr="006F7D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Москва</w:t>
            </w:r>
            <w:proofErr w:type="gram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КноРус</w:t>
            </w:r>
            <w:proofErr w:type="spell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, 2022. — 214 с. — ISBN 978-5-406-09867-7. — URL: https://book.ru/book/943895</w:t>
            </w: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1F7C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48.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блокирования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3A7F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F91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А*- судейство в волейболе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3A7F00" w:rsidRPr="00E96481" w:rsidRDefault="003A7F00" w:rsidP="0061795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481">
              <w:rPr>
                <w:rFonts w:ascii="Times New Roman" w:hAnsi="Times New Roman" w:cs="Times New Roman"/>
                <w:sz w:val="24"/>
                <w:szCs w:val="24"/>
              </w:rPr>
              <w:t>с 118 – 126</w:t>
            </w:r>
          </w:p>
          <w:p w:rsidR="003A7F00" w:rsidRPr="00E96481" w:rsidRDefault="001A1886" w:rsidP="0061795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23" w:history="1">
              <w:r w:rsidR="003A7F00" w:rsidRPr="00E96481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https://www.youtube.com/watch?v=3SOpvC0CqzA</w:t>
              </w:r>
            </w:hyperlink>
          </w:p>
          <w:p w:rsidR="003A7F00" w:rsidRPr="00E96481" w:rsidRDefault="003A7F00" w:rsidP="006179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7F00" w:rsidRPr="002B3359" w:rsidTr="00725770">
        <w:trPr>
          <w:trHeight w:val="3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3A1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№49.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защитных действий от блока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A7F00" w:rsidRPr="00F91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А*- судейство в волейболе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3A1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№50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приема подачи.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7F00" w:rsidRPr="00F91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А*- судейство в волейболе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725770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4F5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3A1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№51.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игры в защиты в целом.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к/</w:t>
            </w:r>
            <w:proofErr w:type="spellStart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волейболу</w:t>
            </w:r>
            <w:proofErr w:type="gramStart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="003A7F00" w:rsidRPr="00F91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3A7F00" w:rsidRPr="00F91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 судейство в волейболе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13EA" w:rsidRPr="002B3359" w:rsidTr="008E0D29">
        <w:trPr>
          <w:trHeight w:val="279"/>
          <w:jc w:val="center"/>
        </w:trPr>
        <w:tc>
          <w:tcPr>
            <w:tcW w:w="16187" w:type="dxa"/>
            <w:gridSpan w:val="6"/>
            <w:shd w:val="clear" w:color="auto" w:fill="D9D9D9" w:themeFill="background1" w:themeFillShade="D9"/>
          </w:tcPr>
          <w:p w:rsidR="002F13EA" w:rsidRPr="00A91B93" w:rsidRDefault="00A12015" w:rsidP="002F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120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Практические </w:t>
            </w:r>
            <w:r w:rsidRPr="00A120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профессионально ориентированные занятия</w:t>
            </w:r>
            <w:r w:rsidRPr="00A120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форме практической подготовки</w:t>
            </w:r>
          </w:p>
        </w:tc>
      </w:tr>
      <w:tr w:rsidR="003A7F00" w:rsidRPr="002B3359" w:rsidTr="00120A37">
        <w:trPr>
          <w:trHeight w:val="279"/>
          <w:jc w:val="center"/>
        </w:trPr>
        <w:tc>
          <w:tcPr>
            <w:tcW w:w="11369" w:type="dxa"/>
            <w:gridSpan w:val="3"/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Профессионально-прикладная физическая подготовка.</w:t>
            </w:r>
          </w:p>
        </w:tc>
        <w:tc>
          <w:tcPr>
            <w:tcW w:w="850" w:type="dxa"/>
          </w:tcPr>
          <w:p w:rsidR="003A7F00" w:rsidRPr="00A91B93" w:rsidRDefault="00165B8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FFFFFF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3A7F00">
        <w:trPr>
          <w:trHeight w:val="1121"/>
          <w:jc w:val="center"/>
        </w:trPr>
        <w:tc>
          <w:tcPr>
            <w:tcW w:w="2493" w:type="dxa"/>
            <w:vMerge w:val="restart"/>
          </w:tcPr>
          <w:p w:rsidR="003A7F00" w:rsidRPr="00A91B93" w:rsidRDefault="003A7F00" w:rsidP="003A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Упражнения для укрепления мышц глаз</w:t>
            </w:r>
          </w:p>
        </w:tc>
        <w:tc>
          <w:tcPr>
            <w:tcW w:w="9726" w:type="dxa"/>
            <w:gridSpan w:val="3"/>
          </w:tcPr>
          <w:p w:rsidR="003A7F00" w:rsidRPr="00A91B93" w:rsidRDefault="003A7F00" w:rsidP="00A91B93">
            <w:pPr>
              <w:spacing w:line="240" w:lineRule="auto"/>
              <w:ind w:firstLine="8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физкультурно-оздоровительной деятельности для укрепления здоровья, достижения жизненных и профессиональных целей. Ознакомление с упражнениями для укрепления мышц глаз. Совершенствование упражнений для мышц глаз.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A7F00" w:rsidRPr="00A91B93" w:rsidRDefault="003A7F00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/>
          </w:tcPr>
          <w:p w:rsidR="003A7F00" w:rsidRPr="006F7D2B" w:rsidRDefault="003A7F00" w:rsidP="00617957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, Р. А., Физическая культура</w:t>
            </w:r>
            <w:proofErr w:type="gram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учебник / Р. А. </w:t>
            </w:r>
            <w:proofErr w:type="spell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. — Москва</w:t>
            </w:r>
            <w:proofErr w:type="gram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 xml:space="preserve">, 2023. — 256 с. — ISBN 978-5-466-03006-8. — </w:t>
            </w:r>
            <w:proofErr w:type="gramStart"/>
            <w:r w:rsidRPr="006F7D2B">
              <w:rPr>
                <w:rFonts w:ascii="Times New Roman" w:hAnsi="Times New Roman" w:cs="Times New Roman"/>
                <w:sz w:val="20"/>
                <w:szCs w:val="20"/>
              </w:rPr>
              <w:t>URL: https://book.ru/book/949385: 17.05.2023)</w:t>
            </w:r>
            <w:proofErr w:type="gramEnd"/>
          </w:p>
        </w:tc>
      </w:tr>
      <w:tr w:rsidR="003A7F00" w:rsidRPr="002B3359" w:rsidTr="00617957">
        <w:trPr>
          <w:trHeight w:val="281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3A1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№52. </w:t>
            </w:r>
            <w:r w:rsidR="003A7F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упражнениями для глаз по методу Э.С. Аветисов</w:t>
            </w:r>
            <w:proofErr w:type="gramStart"/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120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proofErr w:type="gramEnd"/>
            <w:r w:rsidR="00A120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форме практической подготовки) **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3A7F00" w:rsidRPr="00E96481" w:rsidRDefault="003A7F00" w:rsidP="0061795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481">
              <w:rPr>
                <w:rFonts w:ascii="Times New Roman" w:hAnsi="Times New Roman" w:cs="Times New Roman"/>
                <w:sz w:val="24"/>
                <w:szCs w:val="24"/>
              </w:rPr>
              <w:t>с 253 – 255</w:t>
            </w:r>
          </w:p>
        </w:tc>
      </w:tr>
      <w:tr w:rsidR="003A7F00" w:rsidRPr="002B3359" w:rsidTr="00B140E8">
        <w:trPr>
          <w:trHeight w:val="271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E12CB0">
            <w:pPr>
              <w:spacing w:line="240" w:lineRule="auto"/>
              <w:ind w:hanging="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3A1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line="240" w:lineRule="auto"/>
              <w:ind w:firstLin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№53. </w:t>
            </w:r>
            <w:r w:rsidR="003A7F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упражнениями для глаз по методу </w:t>
            </w:r>
            <w:proofErr w:type="spellStart"/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Бэйтса</w:t>
            </w:r>
            <w:proofErr w:type="spellEnd"/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A120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(в форме практической подготовки) **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3A7F00">
        <w:trPr>
          <w:trHeight w:val="547"/>
          <w:jc w:val="center"/>
        </w:trPr>
        <w:tc>
          <w:tcPr>
            <w:tcW w:w="2493" w:type="dxa"/>
            <w:vMerge w:val="restart"/>
          </w:tcPr>
          <w:p w:rsidR="003A7F00" w:rsidRDefault="003A7F00" w:rsidP="003A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Упражнения для укрепления мышц спины.</w:t>
            </w:r>
          </w:p>
          <w:p w:rsidR="003A7F00" w:rsidRPr="00A91B93" w:rsidRDefault="003A7F00" w:rsidP="003A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26" w:type="dxa"/>
            <w:gridSpan w:val="3"/>
          </w:tcPr>
          <w:p w:rsidR="003A7F00" w:rsidRPr="00A91B93" w:rsidRDefault="003A7F00" w:rsidP="00A91B93">
            <w:pPr>
              <w:spacing w:line="240" w:lineRule="auto"/>
              <w:ind w:firstLine="8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мышц спины. Упражнения для расслабления мышц спины.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A7F00" w:rsidRPr="00A91B93" w:rsidRDefault="003A7F00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/>
          </w:tcPr>
          <w:p w:rsidR="003A7F00" w:rsidRPr="00214195" w:rsidRDefault="003A7F00" w:rsidP="0061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, Р. А., Физическая культура</w:t>
            </w:r>
            <w:proofErr w:type="gram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учебник / Р. А. </w:t>
            </w: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. — Москва</w:t>
            </w:r>
            <w:proofErr w:type="gram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, 2023. — 256 с. — ISBN 978-5-466-03006-8. — URL: https://book.ru/book/949385</w:t>
            </w: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D6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6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№54.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упражнениям для укрепления мышц спины в динамическом режиме.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физическим возможностям</w:t>
            </w:r>
            <w:r w:rsidR="0016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65B8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упражнениям для укрепления мышц спины в динамическом режиме.</w:t>
            </w:r>
            <w:r w:rsidR="0016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="0016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="0016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физическим возможностям</w:t>
            </w:r>
            <w:r w:rsidR="00A120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(в форме практической подготовки) **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3A7F00" w:rsidRPr="00E96481" w:rsidRDefault="003A7F00" w:rsidP="0061795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81">
              <w:rPr>
                <w:rFonts w:ascii="Times New Roman" w:hAnsi="Times New Roman" w:cs="Times New Roman"/>
                <w:sz w:val="24"/>
                <w:szCs w:val="24"/>
              </w:rPr>
              <w:t>с 183 – 186</w:t>
            </w:r>
          </w:p>
          <w:p w:rsidR="003A7F00" w:rsidRPr="00E96481" w:rsidRDefault="003A7F00" w:rsidP="0061795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B140E8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6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№55.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упражнениям для укрепления мышц спины в статическом режиме.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физическим возможностям</w:t>
            </w:r>
            <w:r w:rsidR="0016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65B8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основным элементам </w:t>
            </w:r>
            <w:proofErr w:type="spellStart"/>
            <w:r w:rsidR="00165B8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самомассажа</w:t>
            </w:r>
            <w:proofErr w:type="spellEnd"/>
            <w:r w:rsidR="00165B8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спины.</w:t>
            </w:r>
            <w:r w:rsidR="0016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="0016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="0016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физическим возможностям</w:t>
            </w:r>
            <w:r w:rsidR="00A120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(в форме практической подготовки) **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16187" w:type="dxa"/>
            <w:gridSpan w:val="6"/>
            <w:shd w:val="clear" w:color="auto" w:fill="D9D9D9" w:themeFill="background1" w:themeFillShade="D9"/>
          </w:tcPr>
          <w:p w:rsidR="003A7F00" w:rsidRPr="00165B80" w:rsidRDefault="00165B80" w:rsidP="00882F0F">
            <w:pPr>
              <w:spacing w:after="0" w:line="240" w:lineRule="auto"/>
              <w:ind w:firstLine="6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B8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</w:t>
            </w:r>
            <w:r w:rsidR="003A7F00" w:rsidRPr="00165B8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того 6 семестр </w:t>
            </w:r>
            <w:r w:rsidRPr="00165B8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28</w:t>
            </w:r>
          </w:p>
        </w:tc>
      </w:tr>
      <w:tr w:rsidR="002F13EA" w:rsidRPr="002B3359" w:rsidTr="002F13EA">
        <w:trPr>
          <w:trHeight w:val="279"/>
          <w:jc w:val="center"/>
        </w:trPr>
        <w:tc>
          <w:tcPr>
            <w:tcW w:w="11369" w:type="dxa"/>
            <w:gridSpan w:val="3"/>
            <w:shd w:val="clear" w:color="auto" w:fill="D9D9D9" w:themeFill="background1" w:themeFillShade="D9"/>
          </w:tcPr>
          <w:p w:rsidR="002F13EA" w:rsidRPr="00A91B93" w:rsidRDefault="002F13EA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 семестр 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2F13EA" w:rsidRPr="00A91B93" w:rsidRDefault="002F13EA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F13EA" w:rsidRPr="00A91B93" w:rsidRDefault="002F13EA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auto"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13EA" w:rsidRPr="002B3359" w:rsidTr="002F13EA">
        <w:trPr>
          <w:trHeight w:val="279"/>
          <w:jc w:val="center"/>
        </w:trPr>
        <w:tc>
          <w:tcPr>
            <w:tcW w:w="12219" w:type="dxa"/>
            <w:gridSpan w:val="4"/>
            <w:shd w:val="clear" w:color="auto" w:fill="D9D9D9" w:themeFill="background1" w:themeFillShade="D9"/>
          </w:tcPr>
          <w:p w:rsidR="002F13EA" w:rsidRPr="00A91B93" w:rsidRDefault="00A12015" w:rsidP="002E3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0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Практические </w:t>
            </w:r>
            <w:r w:rsidRPr="00A120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профессионально ориентированные занятия</w:t>
            </w:r>
            <w:r w:rsidRPr="00A120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форме практической подготовки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F13EA" w:rsidRPr="00A91B93" w:rsidRDefault="002F13EA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13EA" w:rsidRPr="002B3359" w:rsidTr="00617957">
        <w:trPr>
          <w:trHeight w:val="279"/>
          <w:jc w:val="center"/>
        </w:trPr>
        <w:tc>
          <w:tcPr>
            <w:tcW w:w="11369" w:type="dxa"/>
            <w:gridSpan w:val="3"/>
          </w:tcPr>
          <w:p w:rsidR="002F13EA" w:rsidRPr="00A91B93" w:rsidRDefault="002F13EA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Профессионально-прикладная физическая подготовка.</w:t>
            </w:r>
          </w:p>
        </w:tc>
        <w:tc>
          <w:tcPr>
            <w:tcW w:w="850" w:type="dxa"/>
          </w:tcPr>
          <w:p w:rsidR="002F13EA" w:rsidRPr="00AC12FD" w:rsidRDefault="002F13EA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FFFFFF"/>
          </w:tcPr>
          <w:p w:rsidR="002F13EA" w:rsidRPr="00A91B93" w:rsidRDefault="002F13EA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FFFFFF"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B140E8">
        <w:trPr>
          <w:trHeight w:val="546"/>
          <w:jc w:val="center"/>
        </w:trPr>
        <w:tc>
          <w:tcPr>
            <w:tcW w:w="2493" w:type="dxa"/>
            <w:vMerge w:val="restart"/>
          </w:tcPr>
          <w:p w:rsidR="003A7F00" w:rsidRPr="00A91B93" w:rsidRDefault="003A7F00" w:rsidP="00B14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Упражнения для укрепления мышц спины</w:t>
            </w:r>
          </w:p>
        </w:tc>
        <w:tc>
          <w:tcPr>
            <w:tcW w:w="9726" w:type="dxa"/>
            <w:gridSpan w:val="3"/>
          </w:tcPr>
          <w:p w:rsidR="003A7F00" w:rsidRPr="00A91B93" w:rsidRDefault="003A7F00" w:rsidP="002E3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мышц спины. Упражнения для расслабления мышц спины.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A7F00" w:rsidRPr="00A91B93" w:rsidRDefault="003A7F00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/>
          </w:tcPr>
          <w:p w:rsidR="003A7F00" w:rsidRPr="00214195" w:rsidRDefault="003A7F00" w:rsidP="0061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, Р. А., Физическая культура</w:t>
            </w:r>
            <w:proofErr w:type="gram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учебник / Р. А. </w:t>
            </w: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. — Москва</w:t>
            </w:r>
            <w:proofErr w:type="gram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, 2023. — 256 с. — ISBN 978-5-466-03006-8. — URL: https://book.ru/book/949385</w:t>
            </w:r>
          </w:p>
        </w:tc>
      </w:tr>
      <w:tr w:rsidR="003A7F00" w:rsidRPr="002B3359" w:rsidTr="00617957">
        <w:trPr>
          <w:trHeight w:val="858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165B80" w:rsidP="00A91B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№56.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упражнениям для расслабления мышц спины.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физическим возможностям</w:t>
            </w:r>
            <w:r w:rsidR="00A120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(в форме практической подготовки) **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3A7F00" w:rsidRPr="00A91B93" w:rsidRDefault="003A7F00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3A7F00" w:rsidRPr="00E96481" w:rsidRDefault="003A7F00" w:rsidP="0061795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81">
              <w:rPr>
                <w:rFonts w:ascii="Times New Roman" w:hAnsi="Times New Roman" w:cs="Times New Roman"/>
                <w:sz w:val="24"/>
                <w:szCs w:val="24"/>
              </w:rPr>
              <w:t>с 183 – 186</w:t>
            </w:r>
          </w:p>
          <w:p w:rsidR="003A7F00" w:rsidRPr="00E96481" w:rsidRDefault="003A7F00" w:rsidP="0061795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2E3451">
        <w:trPr>
          <w:trHeight w:val="683"/>
          <w:jc w:val="center"/>
        </w:trPr>
        <w:tc>
          <w:tcPr>
            <w:tcW w:w="2493" w:type="dxa"/>
            <w:vMerge w:val="restart"/>
          </w:tcPr>
          <w:p w:rsidR="003A7F00" w:rsidRPr="00A91B93" w:rsidRDefault="003A7F00" w:rsidP="00A91B93">
            <w:pPr>
              <w:spacing w:after="0" w:line="240" w:lineRule="auto"/>
              <w:ind w:hanging="23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Упражнения для развития физического качества гибкость.</w:t>
            </w:r>
          </w:p>
        </w:tc>
        <w:tc>
          <w:tcPr>
            <w:tcW w:w="9726" w:type="dxa"/>
            <w:gridSpan w:val="3"/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Ознакомление с физическим качеством, гибкость. Обучение техники выполнения упражнений для развития гибкости. 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A7F00" w:rsidRPr="00A91B93" w:rsidRDefault="003A7F00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 w:themeFill="background1"/>
          </w:tcPr>
          <w:p w:rsidR="003A7F00" w:rsidRPr="00214195" w:rsidRDefault="003A7F00" w:rsidP="0061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, Р. А., Физическая культура</w:t>
            </w:r>
            <w:proofErr w:type="gram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учебник / Р. А. </w:t>
            </w: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. — Москва</w:t>
            </w:r>
            <w:proofErr w:type="gram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, 2023. — 256 с. — ISBN 978-5-466-03006-8. — URL: https://book.ru/book/949385</w:t>
            </w: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165B8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364" w:type="dxa"/>
          </w:tcPr>
          <w:p w:rsidR="003A7F00" w:rsidRPr="00A91B93" w:rsidRDefault="003A7F00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90748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57. 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выполнения упражнений для развития гибкости верхнего плечевого пояса.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физическим возможностям</w:t>
            </w:r>
            <w:r w:rsidR="00A120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(в форме практической подготовки) **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3A7F00" w:rsidRPr="00E96481" w:rsidRDefault="003A7F00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481">
              <w:rPr>
                <w:rFonts w:ascii="Times New Roman" w:hAnsi="Times New Roman" w:cs="Times New Roman"/>
                <w:sz w:val="24"/>
                <w:szCs w:val="24"/>
              </w:rPr>
              <w:t>с 186 – 193</w:t>
            </w:r>
          </w:p>
        </w:tc>
      </w:tr>
      <w:tr w:rsidR="003A7F00" w:rsidRPr="002B3359" w:rsidTr="00B140E8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165B8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364" w:type="dxa"/>
          </w:tcPr>
          <w:p w:rsidR="003A7F00" w:rsidRPr="00A91B93" w:rsidRDefault="003A7F00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90748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58. 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выполнения упражнений для развития гибкости мышц ног.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физическим возможностям</w:t>
            </w:r>
            <w:r w:rsidR="00A120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(в форме практической подготовки) **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B140E8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  <w:r w:rsidR="00165B8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4" w:type="dxa"/>
          </w:tcPr>
          <w:p w:rsidR="003A7F00" w:rsidRPr="00A91B93" w:rsidRDefault="003A7F00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90748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59. 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техники выполнения упражнений для развития гибкости спины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физическим возможностям</w:t>
            </w:r>
            <w:r w:rsidR="00A120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(в форме практической подготовки) **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2E3451">
        <w:trPr>
          <w:trHeight w:val="559"/>
          <w:jc w:val="center"/>
        </w:trPr>
        <w:tc>
          <w:tcPr>
            <w:tcW w:w="2493" w:type="dxa"/>
            <w:vMerge w:val="restart"/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Упражнения для расслабления.</w:t>
            </w:r>
          </w:p>
        </w:tc>
        <w:tc>
          <w:tcPr>
            <w:tcW w:w="9726" w:type="dxa"/>
            <w:gridSpan w:val="3"/>
          </w:tcPr>
          <w:p w:rsidR="003A7F00" w:rsidRPr="00A91B93" w:rsidRDefault="003A7F00" w:rsidP="00A91B93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методиками на расслабления. Йога, как средство расслабления. Дыхательная гимнастика, как средство расслабления. 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A7F00" w:rsidRPr="00A91B93" w:rsidRDefault="003A7F00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/>
          </w:tcPr>
          <w:p w:rsidR="003A7F00" w:rsidRPr="00214195" w:rsidRDefault="003A7F00" w:rsidP="0061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, Р. А., Физическая культура</w:t>
            </w:r>
            <w:proofErr w:type="gram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учебник / Р. А. </w:t>
            </w: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. — Москва</w:t>
            </w:r>
            <w:proofErr w:type="gram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Русайнс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, 2023. — 256 с. — ISBN 978-5-466-03006-8. — URL: https://book.ru/book/949385 </w:t>
            </w: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16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4" w:type="dxa"/>
          </w:tcPr>
          <w:p w:rsidR="003A7F00" w:rsidRPr="00A91B93" w:rsidRDefault="003A7F00" w:rsidP="00E12CB0">
            <w:pPr>
              <w:spacing w:after="0" w:line="240" w:lineRule="auto"/>
              <w:ind w:firstLin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="009074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№60. 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техники выполнения упражнений на расслабление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физическим возможностям</w:t>
            </w:r>
            <w:r w:rsidR="00A120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(в форме практической подготовки) **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3A7F00" w:rsidRPr="00E96481" w:rsidRDefault="003A7F00" w:rsidP="0061795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481">
              <w:rPr>
                <w:rFonts w:ascii="Times New Roman" w:hAnsi="Times New Roman" w:cs="Times New Roman"/>
                <w:sz w:val="24"/>
                <w:szCs w:val="24"/>
              </w:rPr>
              <w:t>с 76 – 80</w:t>
            </w:r>
          </w:p>
        </w:tc>
      </w:tr>
      <w:tr w:rsidR="003A7F00" w:rsidRPr="002B3359" w:rsidTr="00B140E8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16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№61.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техники выполнения упражнений из йоги для расслабления.</w:t>
            </w:r>
            <w:r w:rsidR="003A7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физическим возможностям</w:t>
            </w:r>
            <w:r w:rsidR="00A120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(в форме практической подготовки) **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B140E8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16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4" w:type="dxa"/>
          </w:tcPr>
          <w:p w:rsidR="003A7F00" w:rsidRPr="00A91B93" w:rsidRDefault="003A7F00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заняти</w:t>
            </w:r>
            <w:r w:rsidR="009074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№62.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техники выполнения дыхательной гимнастики, как средство для расслабления.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физическим возможностям</w:t>
            </w:r>
            <w:r w:rsidR="00A120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(в форме практической подготовки) **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B140E8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3A7F00" w:rsidP="00A91B9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16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№63.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Аутотренинг, как средство расслабление.</w:t>
            </w:r>
            <w:r w:rsidR="003A7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физическим возможностям</w:t>
            </w:r>
            <w:r w:rsidR="00A120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(в форме практической подготовки) **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2E3451">
        <w:trPr>
          <w:trHeight w:val="279"/>
          <w:jc w:val="center"/>
        </w:trPr>
        <w:tc>
          <w:tcPr>
            <w:tcW w:w="2493" w:type="dxa"/>
            <w:vMerge w:val="restart"/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Упражнения для укрепления мышц ног.</w:t>
            </w:r>
          </w:p>
        </w:tc>
        <w:tc>
          <w:tcPr>
            <w:tcW w:w="9726" w:type="dxa"/>
            <w:gridSpan w:val="3"/>
          </w:tcPr>
          <w:p w:rsidR="003A7F00" w:rsidRPr="00A91B93" w:rsidRDefault="003A7F00" w:rsidP="00A91B93">
            <w:pPr>
              <w:spacing w:line="240" w:lineRule="auto"/>
              <w:ind w:left="8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Совершенствование техники выполнения упражнений для укрепления мышц ног. Ознакомление с техникой выполнения упражнений для укрепления мышц ног.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A7F00" w:rsidRPr="00A91B93" w:rsidRDefault="003A7F00" w:rsidP="002E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 w:themeFill="background1"/>
          </w:tcPr>
          <w:p w:rsidR="003A7F00" w:rsidRPr="00214195" w:rsidRDefault="003A7F00" w:rsidP="0061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, Р. А., Физическая культура</w:t>
            </w:r>
            <w:proofErr w:type="gram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учебник / Р. А. </w:t>
            </w: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. — Москва</w:t>
            </w:r>
            <w:proofErr w:type="gram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, 2023. — 256 с. — ISBN 978-5-466-03006-8. — URL: https://book.ru/book/949385 </w:t>
            </w: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E12CB0" w:rsidRDefault="00165B80" w:rsidP="00F91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№64.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техникой выполнения упражнений для укрепления мышц передней части бедра.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к/</w:t>
            </w:r>
            <w:proofErr w:type="spellStart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ППФП* А*-без сдачи нормативов</w:t>
            </w:r>
            <w:r w:rsidR="00A120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(в форме практической подготовки) **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D9D9D9" w:themeFill="background1" w:themeFillShade="D9"/>
            <w:vAlign w:val="center"/>
          </w:tcPr>
          <w:p w:rsidR="003A7F00" w:rsidRPr="00E96481" w:rsidRDefault="003A7F00" w:rsidP="00617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81">
              <w:rPr>
                <w:rFonts w:ascii="Times New Roman" w:hAnsi="Times New Roman" w:cs="Times New Roman"/>
                <w:sz w:val="24"/>
                <w:szCs w:val="24"/>
              </w:rPr>
              <w:t>с 23 – 46</w:t>
            </w:r>
          </w:p>
          <w:p w:rsidR="003A7F00" w:rsidRPr="00E96481" w:rsidRDefault="003A7F00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481">
              <w:rPr>
                <w:rFonts w:ascii="Times New Roman" w:hAnsi="Times New Roman" w:cs="Times New Roman"/>
                <w:sz w:val="24"/>
                <w:szCs w:val="24"/>
              </w:rPr>
              <w:t>https://lifehacker.ru/kak-nakachat-nogi-doma/</w:t>
            </w: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16187" w:type="dxa"/>
            <w:gridSpan w:val="6"/>
            <w:shd w:val="clear" w:color="auto" w:fill="D9D9D9" w:themeFill="background1" w:themeFillShade="D9"/>
          </w:tcPr>
          <w:p w:rsidR="003A7F00" w:rsidRPr="00165B80" w:rsidRDefault="003A7F00" w:rsidP="00882F0F">
            <w:pPr>
              <w:spacing w:after="0" w:line="240" w:lineRule="auto"/>
              <w:ind w:firstLine="6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B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ИТОГО 7 семестр </w:t>
            </w:r>
            <w:r w:rsidRPr="00165B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18</w:t>
            </w:r>
          </w:p>
        </w:tc>
      </w:tr>
      <w:tr w:rsidR="002F13EA" w:rsidRPr="002B3359" w:rsidTr="002F13EA">
        <w:trPr>
          <w:trHeight w:val="279"/>
          <w:jc w:val="center"/>
        </w:trPr>
        <w:tc>
          <w:tcPr>
            <w:tcW w:w="11369" w:type="dxa"/>
            <w:gridSpan w:val="3"/>
            <w:shd w:val="clear" w:color="auto" w:fill="D9D9D9" w:themeFill="background1" w:themeFillShade="D9"/>
          </w:tcPr>
          <w:p w:rsidR="002F13EA" w:rsidRPr="00A91B93" w:rsidRDefault="002F13EA" w:rsidP="00A91B9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B93">
              <w:rPr>
                <w:rFonts w:ascii="Times New Roman" w:hAnsi="Times New Roman" w:cs="Times New Roman"/>
                <w:b/>
                <w:sz w:val="24"/>
                <w:szCs w:val="24"/>
              </w:rPr>
              <w:t>8 Семестр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2F13EA" w:rsidRPr="00A91B93" w:rsidRDefault="002F13EA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F13EA" w:rsidRPr="00A91B93" w:rsidRDefault="002F13EA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auto"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13EA" w:rsidRPr="002B3359" w:rsidTr="002F13EA">
        <w:trPr>
          <w:trHeight w:val="279"/>
          <w:jc w:val="center"/>
        </w:trPr>
        <w:tc>
          <w:tcPr>
            <w:tcW w:w="11369" w:type="dxa"/>
            <w:gridSpan w:val="3"/>
            <w:shd w:val="clear" w:color="auto" w:fill="D9D9D9" w:themeFill="background1" w:themeFillShade="D9"/>
          </w:tcPr>
          <w:p w:rsidR="002F13EA" w:rsidRPr="00A91B93" w:rsidRDefault="00A12015" w:rsidP="00A91B9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0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Практические </w:t>
            </w:r>
            <w:r w:rsidRPr="00A120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профессионально ориентированные занятия</w:t>
            </w:r>
            <w:r w:rsidRPr="00A120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форме практической подготовки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2F13EA" w:rsidRPr="006218E2" w:rsidRDefault="002F13EA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F13EA" w:rsidRPr="00A91B93" w:rsidRDefault="002F13EA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13EA" w:rsidRPr="002B3359" w:rsidTr="002F13EA">
        <w:trPr>
          <w:trHeight w:val="279"/>
          <w:jc w:val="center"/>
        </w:trPr>
        <w:tc>
          <w:tcPr>
            <w:tcW w:w="11369" w:type="dxa"/>
            <w:gridSpan w:val="3"/>
          </w:tcPr>
          <w:p w:rsidR="002F13EA" w:rsidRPr="00A91B93" w:rsidRDefault="002F13EA" w:rsidP="00621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Профессионально-прикладная физическая подготовка.</w:t>
            </w:r>
          </w:p>
        </w:tc>
        <w:tc>
          <w:tcPr>
            <w:tcW w:w="850" w:type="dxa"/>
          </w:tcPr>
          <w:p w:rsidR="002F13EA" w:rsidRPr="00A91B93" w:rsidRDefault="002F13EA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2F13EA" w:rsidRPr="00A91B93" w:rsidRDefault="002F13EA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2E3451">
        <w:trPr>
          <w:trHeight w:val="681"/>
          <w:jc w:val="center"/>
        </w:trPr>
        <w:tc>
          <w:tcPr>
            <w:tcW w:w="2493" w:type="dxa"/>
            <w:vMerge w:val="restart"/>
          </w:tcPr>
          <w:p w:rsidR="003A7F00" w:rsidRPr="00A91B93" w:rsidRDefault="003A7F00" w:rsidP="009D4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Упражнения для укрепления мышц ног.</w:t>
            </w:r>
          </w:p>
        </w:tc>
        <w:tc>
          <w:tcPr>
            <w:tcW w:w="9726" w:type="dxa"/>
            <w:gridSpan w:val="3"/>
          </w:tcPr>
          <w:p w:rsidR="003A7F00" w:rsidRPr="00A91B93" w:rsidRDefault="003A7F00" w:rsidP="00A91B93">
            <w:pPr>
              <w:spacing w:after="0" w:line="240" w:lineRule="auto"/>
              <w:ind w:firstLine="8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Совершенствование техники выполнения упражнений для укрепления мышц ног. Ознакомление с техникой выполнения упражнений для укрепления мышц ног.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A7F00" w:rsidRPr="00A91B93" w:rsidRDefault="003A7F00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/>
          </w:tcPr>
          <w:p w:rsidR="003A7F00" w:rsidRPr="00214195" w:rsidRDefault="003A7F00" w:rsidP="0061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, Р. А., Физическая культура</w:t>
            </w:r>
            <w:proofErr w:type="gram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учебник / Р. А. </w:t>
            </w: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. — Москва</w:t>
            </w:r>
            <w:proofErr w:type="gram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, 2023. — 256 с. — ISBN 978-5-466-03006-8. — URL: https://book.ru/book/949385 </w:t>
            </w:r>
          </w:p>
        </w:tc>
      </w:tr>
      <w:tr w:rsidR="003A7F00" w:rsidRPr="002B3359" w:rsidTr="00617957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90748C" w:rsidP="00B14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364" w:type="dxa"/>
          </w:tcPr>
          <w:p w:rsidR="003A7F00" w:rsidRPr="00A91B93" w:rsidRDefault="003A7F00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№6</w:t>
            </w:r>
            <w:r w:rsidR="009074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5.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техникой выполнения упражнений для укрепления мышц задней части бедра.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5B8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упражнений для укрепления мышц бедра</w:t>
            </w:r>
            <w:r w:rsidR="00907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6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физическим возможностям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(в форме практической подготовки)</w:t>
            </w:r>
            <w:r w:rsidR="00A370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**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3A7F00" w:rsidRPr="00E96481" w:rsidRDefault="003A7F00" w:rsidP="00617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81">
              <w:rPr>
                <w:rFonts w:ascii="Times New Roman" w:hAnsi="Times New Roman" w:cs="Times New Roman"/>
                <w:sz w:val="24"/>
                <w:szCs w:val="24"/>
              </w:rPr>
              <w:t>с 120 – 125</w:t>
            </w:r>
          </w:p>
          <w:p w:rsidR="003A7F00" w:rsidRPr="00E96481" w:rsidRDefault="003A7F00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481">
              <w:rPr>
                <w:rFonts w:ascii="Times New Roman" w:hAnsi="Times New Roman" w:cs="Times New Roman"/>
                <w:sz w:val="24"/>
                <w:szCs w:val="24"/>
              </w:rPr>
              <w:t>https://lifehacker.ru/kak-nakachat-nogi-doma/</w:t>
            </w:r>
          </w:p>
        </w:tc>
      </w:tr>
      <w:tr w:rsidR="003A7F00" w:rsidRPr="002B3359" w:rsidTr="00B140E8">
        <w:trPr>
          <w:trHeight w:val="279"/>
          <w:jc w:val="center"/>
        </w:trPr>
        <w:tc>
          <w:tcPr>
            <w:tcW w:w="2493" w:type="dxa"/>
            <w:vMerge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3A7F00" w:rsidRPr="00A91B93" w:rsidRDefault="0090748C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364" w:type="dxa"/>
          </w:tcPr>
          <w:p w:rsidR="003A7F00" w:rsidRPr="00A91B93" w:rsidRDefault="0090748C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№66. </w:t>
            </w:r>
            <w:r w:rsidR="003A7F00"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A7F0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техникой выполнения упражнений для укрепления мышц внутренней части бедра.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5B80"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упражнений для укрепления мышц бедра.</w:t>
            </w:r>
            <w:r w:rsidR="0016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="003A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физическим возможностям </w:t>
            </w:r>
            <w:r w:rsidR="003A7F0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(в форме практической подготовки)</w:t>
            </w:r>
          </w:p>
        </w:tc>
        <w:tc>
          <w:tcPr>
            <w:tcW w:w="850" w:type="dxa"/>
          </w:tcPr>
          <w:p w:rsidR="003A7F00" w:rsidRPr="00A91B93" w:rsidRDefault="003A7F00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3A7F00" w:rsidRPr="00A91B93" w:rsidRDefault="003A7F00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3A7F00" w:rsidRPr="00A91B93" w:rsidRDefault="003A7F00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7F00" w:rsidRPr="002B3359" w:rsidTr="003A7F00">
        <w:trPr>
          <w:trHeight w:val="701"/>
          <w:jc w:val="center"/>
        </w:trPr>
        <w:tc>
          <w:tcPr>
            <w:tcW w:w="2493" w:type="dxa"/>
            <w:vMerge w:val="restart"/>
          </w:tcPr>
          <w:p w:rsidR="003A7F00" w:rsidRPr="00A91B93" w:rsidRDefault="003A7F00" w:rsidP="003A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Упражнения для укрепления мышц рук.</w:t>
            </w:r>
          </w:p>
        </w:tc>
        <w:tc>
          <w:tcPr>
            <w:tcW w:w="9726" w:type="dxa"/>
            <w:gridSpan w:val="3"/>
          </w:tcPr>
          <w:p w:rsidR="003A7F00" w:rsidRPr="00A91B93" w:rsidRDefault="003A7F00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Содержание: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техникой выполнения упражнений для укрепления мышц рук. Совершенствование техники упражнений для укрепления мышц рук.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A7F00" w:rsidRPr="00A91B93" w:rsidRDefault="003A7F00" w:rsidP="002E345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2834" w:type="dxa"/>
            <w:shd w:val="clear" w:color="auto" w:fill="FFFFFF"/>
          </w:tcPr>
          <w:p w:rsidR="003A7F00" w:rsidRPr="00214195" w:rsidRDefault="003A7F00" w:rsidP="0061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, Р. А., Физическая культура</w:t>
            </w:r>
            <w:proofErr w:type="gram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учебник / Р. А. </w:t>
            </w: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Федонов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. — Москва</w:t>
            </w:r>
            <w:proofErr w:type="gram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>Русайнс</w:t>
            </w:r>
            <w:proofErr w:type="spellEnd"/>
            <w:r w:rsidRPr="00214195">
              <w:rPr>
                <w:rFonts w:ascii="Times New Roman" w:hAnsi="Times New Roman" w:cs="Times New Roman"/>
                <w:sz w:val="20"/>
                <w:szCs w:val="20"/>
              </w:rPr>
              <w:t xml:space="preserve">, 2023. — 256 с. — ISBN 978-5-466-03006-8. — URL: https://book.ru/book/949385 </w:t>
            </w:r>
          </w:p>
        </w:tc>
      </w:tr>
      <w:tr w:rsidR="002F13EA" w:rsidRPr="002B3359" w:rsidTr="00617957">
        <w:trPr>
          <w:trHeight w:val="287"/>
          <w:jc w:val="center"/>
        </w:trPr>
        <w:tc>
          <w:tcPr>
            <w:tcW w:w="2493" w:type="dxa"/>
            <w:vMerge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2F13EA" w:rsidRPr="00A91B93" w:rsidRDefault="002F13EA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364" w:type="dxa"/>
          </w:tcPr>
          <w:p w:rsidR="002F13EA" w:rsidRPr="00A91B93" w:rsidRDefault="002F13EA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№67. 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выполнения упражнений для укрепления мышц плеча.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выполнения упражнений для укрепления мышц предплечья.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физическим возможностям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(в форме практической подготовки)</w:t>
            </w:r>
          </w:p>
        </w:tc>
        <w:tc>
          <w:tcPr>
            <w:tcW w:w="850" w:type="dxa"/>
          </w:tcPr>
          <w:p w:rsidR="002F13EA" w:rsidRPr="00F912F1" w:rsidRDefault="002F13EA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12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2F13EA" w:rsidRPr="00A91B93" w:rsidRDefault="002F13EA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shd w:val="clear" w:color="auto" w:fill="D9D9D9" w:themeFill="background1" w:themeFillShade="D9"/>
            <w:vAlign w:val="center"/>
          </w:tcPr>
          <w:p w:rsidR="002F13EA" w:rsidRPr="00E96481" w:rsidRDefault="002F13EA" w:rsidP="0061795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81">
              <w:rPr>
                <w:rFonts w:ascii="Times New Roman" w:hAnsi="Times New Roman" w:cs="Times New Roman"/>
                <w:sz w:val="24"/>
                <w:szCs w:val="24"/>
              </w:rPr>
              <w:t>с 198 – 205</w:t>
            </w:r>
          </w:p>
          <w:p w:rsidR="002F13EA" w:rsidRPr="007A0CE9" w:rsidRDefault="001A1886" w:rsidP="0061795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24" w:history="1">
              <w:r w:rsidR="002F13EA" w:rsidRPr="00E96481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F13EA" w:rsidRPr="007A0CE9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F13EA" w:rsidRPr="00E96481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2F13EA" w:rsidRPr="007A0CE9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F13EA" w:rsidRPr="00E96481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proofErr w:type="spellEnd"/>
              <w:r w:rsidR="002F13EA" w:rsidRPr="007A0CE9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F13EA" w:rsidRPr="00E96481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2F13EA" w:rsidRPr="007A0CE9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F13EA" w:rsidRPr="00E96481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2F13EA" w:rsidRPr="007A0CE9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2F13EA" w:rsidRPr="00E96481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2F13EA" w:rsidRPr="007A0CE9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=</w:t>
              </w:r>
              <w:proofErr w:type="spellStart"/>
              <w:r w:rsidR="002F13EA" w:rsidRPr="00E96481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rumNAONB</w:t>
              </w:r>
              <w:proofErr w:type="spellEnd"/>
              <w:r w:rsidR="002F13EA" w:rsidRPr="007A0CE9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2F13EA" w:rsidRPr="00E96481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Pio</w:t>
              </w:r>
              <w:proofErr w:type="spellEnd"/>
            </w:hyperlink>
          </w:p>
        </w:tc>
      </w:tr>
      <w:tr w:rsidR="002F13EA" w:rsidRPr="002B3359" w:rsidTr="00B140E8">
        <w:trPr>
          <w:trHeight w:val="287"/>
          <w:jc w:val="center"/>
        </w:trPr>
        <w:tc>
          <w:tcPr>
            <w:tcW w:w="2493" w:type="dxa"/>
            <w:vMerge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2F13EA" w:rsidRPr="00A91B93" w:rsidRDefault="002F13EA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364" w:type="dxa"/>
          </w:tcPr>
          <w:p w:rsidR="002F13EA" w:rsidRPr="00A91B93" w:rsidRDefault="002F13EA" w:rsidP="00E12CB0">
            <w:pPr>
              <w:spacing w:after="0" w:line="240" w:lineRule="auto"/>
              <w:ind w:firstLin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№68. </w:t>
            </w: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выполнения упражнений для укрепления мышц бицепса.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выполнения упражнений для укрепления мышц трицепса.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к/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ППФП* 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 сдачи нормативов . А*-по физическим возможностям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(в форме практической подготовки)</w:t>
            </w:r>
          </w:p>
        </w:tc>
        <w:tc>
          <w:tcPr>
            <w:tcW w:w="850" w:type="dxa"/>
          </w:tcPr>
          <w:p w:rsidR="002F13EA" w:rsidRPr="00F912F1" w:rsidRDefault="002F13EA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12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2F13EA" w:rsidRPr="00A91B93" w:rsidRDefault="002F13EA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13EA" w:rsidRPr="002B3359" w:rsidTr="00B140E8">
        <w:trPr>
          <w:trHeight w:val="287"/>
          <w:jc w:val="center"/>
        </w:trPr>
        <w:tc>
          <w:tcPr>
            <w:tcW w:w="2493" w:type="dxa"/>
            <w:vMerge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2F13EA" w:rsidRPr="00A91B93" w:rsidRDefault="002F13EA" w:rsidP="00A91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364" w:type="dxa"/>
          </w:tcPr>
          <w:p w:rsidR="002F13EA" w:rsidRPr="00A91B93" w:rsidRDefault="002F13EA" w:rsidP="00E1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69. </w:t>
            </w: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A91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850" w:type="dxa"/>
          </w:tcPr>
          <w:p w:rsidR="002F13EA" w:rsidRPr="00F912F1" w:rsidRDefault="002F13EA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12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2F13EA" w:rsidRPr="00F912F1" w:rsidRDefault="002F13EA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D9D9D9" w:themeFill="background1" w:themeFillShade="D9"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13EA" w:rsidRPr="002B3359" w:rsidTr="00120A37">
        <w:trPr>
          <w:trHeight w:val="287"/>
          <w:jc w:val="center"/>
        </w:trPr>
        <w:tc>
          <w:tcPr>
            <w:tcW w:w="11369" w:type="dxa"/>
            <w:gridSpan w:val="3"/>
          </w:tcPr>
          <w:p w:rsidR="002F13EA" w:rsidRPr="00A91B93" w:rsidRDefault="002F13EA" w:rsidP="009D4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1B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50" w:type="dxa"/>
          </w:tcPr>
          <w:p w:rsidR="002F13EA" w:rsidRPr="00A91B93" w:rsidRDefault="002F13EA" w:rsidP="00A91B93">
            <w:pPr>
              <w:spacing w:after="0" w:line="240" w:lineRule="auto"/>
              <w:ind w:left="-2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34" w:type="dxa"/>
            <w:vMerge/>
            <w:shd w:val="clear" w:color="auto" w:fill="FFFFFF"/>
          </w:tcPr>
          <w:p w:rsidR="002F13EA" w:rsidRPr="00A91B93" w:rsidRDefault="002F13EA" w:rsidP="00120A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shd w:val="clear" w:color="auto" w:fill="FFFFFF"/>
          </w:tcPr>
          <w:p w:rsidR="002F13EA" w:rsidRPr="00A91B93" w:rsidRDefault="002F13EA" w:rsidP="00A91B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040BA" w:rsidRDefault="00F912F1" w:rsidP="00A91B93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912F1">
        <w:rPr>
          <w:rFonts w:ascii="Times New Roman" w:eastAsia="Times New Roman" w:hAnsi="Times New Roman" w:cs="Times New Roman"/>
          <w:lang w:eastAsia="ru-RU"/>
        </w:rPr>
        <w:t>к</w:t>
      </w:r>
      <w:proofErr w:type="gramEnd"/>
      <w:r w:rsidRPr="00F912F1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Pr="00F912F1">
        <w:rPr>
          <w:rFonts w:ascii="Times New Roman" w:eastAsia="Times New Roman" w:hAnsi="Times New Roman" w:cs="Times New Roman"/>
          <w:lang w:eastAsia="ru-RU"/>
        </w:rPr>
        <w:t>н</w:t>
      </w:r>
      <w:proofErr w:type="spellEnd"/>
      <w:r w:rsidRPr="00F912F1">
        <w:rPr>
          <w:rFonts w:ascii="Times New Roman" w:eastAsia="Times New Roman" w:hAnsi="Times New Roman" w:cs="Times New Roman"/>
          <w:lang w:eastAsia="ru-RU"/>
        </w:rPr>
        <w:t>* - сдача контрольных нормативов прописанных в КОС</w:t>
      </w:r>
    </w:p>
    <w:p w:rsidR="00F912F1" w:rsidRPr="00F912F1" w:rsidRDefault="00F912F1" w:rsidP="00A91B93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А* - для СМГ и АФК</w:t>
      </w:r>
    </w:p>
    <w:p w:rsidR="00B45C9F" w:rsidRDefault="00B45C9F" w:rsidP="004040B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A97" w:rsidRDefault="002C4A97" w:rsidP="004040B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C4A97" w:rsidSect="008F7CC8">
          <w:pgSz w:w="16840" w:h="11907" w:orient="landscape"/>
          <w:pgMar w:top="851" w:right="1134" w:bottom="993" w:left="992" w:header="709" w:footer="709" w:gutter="0"/>
          <w:cols w:space="720"/>
        </w:sectPr>
      </w:pPr>
    </w:p>
    <w:p w:rsidR="001744B8" w:rsidRPr="009F5C4D" w:rsidRDefault="001744B8" w:rsidP="001744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5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1744B8" w:rsidRPr="009F5C4D" w:rsidRDefault="001744B8" w:rsidP="001744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44B8" w:rsidRPr="00DB42BF" w:rsidRDefault="001744B8" w:rsidP="001744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42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должн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быть предусмотрено</w:t>
      </w:r>
      <w:r w:rsidRPr="00DB42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следующее специальное помещение: </w:t>
      </w:r>
      <w:r w:rsidRPr="00606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спортивном  и тренажерном залах</w:t>
      </w:r>
      <w:r w:rsidRPr="00DB42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DB42BF">
        <w:rPr>
          <w:rFonts w:ascii="Times New Roman" w:eastAsia="Times New Roman" w:hAnsi="Times New Roman" w:cs="Times New Roman"/>
          <w:sz w:val="24"/>
          <w:szCs w:val="24"/>
        </w:rPr>
        <w:t xml:space="preserve">Помещение кабинета должно соответствовать требованиям Санитарно-эпидемиологических правил и нормативов </w:t>
      </w:r>
      <w:r w:rsidRPr="004C34AD">
        <w:rPr>
          <w:color w:val="231F20"/>
          <w:sz w:val="24"/>
          <w:szCs w:val="24"/>
        </w:rPr>
        <w:t>(</w:t>
      </w:r>
      <w:r w:rsidRPr="004C34AD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25" w:history="1">
        <w:proofErr w:type="gramStart"/>
        <w:r w:rsidRPr="004C34AD">
          <w:rPr>
            <w:rStyle w:val="af2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Постановлени</w:t>
        </w:r>
      </w:hyperlink>
      <w:r w:rsidRPr="004C34AD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4C34AD">
        <w:rPr>
          <w:rFonts w:ascii="Times New Roman" w:hAnsi="Times New Roman" w:cs="Times New Roman"/>
          <w:sz w:val="24"/>
          <w:szCs w:val="24"/>
          <w:shd w:val="clear" w:color="auto" w:fill="FFFFFF"/>
        </w:rPr>
        <w:t> Правительства РФ от 30.06.2021 N 1100.</w:t>
      </w:r>
      <w:r w:rsidRPr="004C34AD">
        <w:rPr>
          <w:rFonts w:ascii="Times New Roman" w:hAnsi="Times New Roman" w:cs="Times New Roman"/>
          <w:sz w:val="24"/>
          <w:szCs w:val="24"/>
        </w:rPr>
        <w:t>)</w:t>
      </w:r>
      <w:r w:rsidRPr="004C34A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9160D">
        <w:rPr>
          <w:rFonts w:ascii="Times New Roman" w:eastAsia="Times New Roman" w:hAnsi="Times New Roman" w:cs="Times New Roman"/>
          <w:sz w:val="24"/>
          <w:szCs w:val="24"/>
        </w:rPr>
        <w:t xml:space="preserve"> оснащено типовым оборуд</w:t>
      </w:r>
      <w:r w:rsidRPr="00DB42BF">
        <w:rPr>
          <w:rFonts w:ascii="Times New Roman" w:eastAsia="Times New Roman" w:hAnsi="Times New Roman" w:cs="Times New Roman"/>
          <w:sz w:val="24"/>
          <w:szCs w:val="24"/>
        </w:rPr>
        <w:t xml:space="preserve">ованием, в том числе </w:t>
      </w:r>
      <w:r w:rsidRPr="00DB42BF">
        <w:rPr>
          <w:rFonts w:ascii="Times New Roman" w:hAnsi="Times New Roman"/>
          <w:sz w:val="24"/>
          <w:szCs w:val="24"/>
        </w:rPr>
        <w:t xml:space="preserve">специализированной учебной мебелью и средствами обучения, необходимыми для выполнения требований к уровню подготовки обучающихся.  </w:t>
      </w:r>
    </w:p>
    <w:p w:rsidR="001744B8" w:rsidRPr="00DB42BF" w:rsidRDefault="001744B8" w:rsidP="001744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44B8" w:rsidRPr="00DB42BF" w:rsidRDefault="001744B8" w:rsidP="001744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42BF">
        <w:rPr>
          <w:rFonts w:ascii="Times New Roman" w:eastAsia="Times New Roman" w:hAnsi="Times New Roman" w:cs="Times New Roman"/>
          <w:sz w:val="24"/>
          <w:szCs w:val="24"/>
        </w:rPr>
        <w:t>Оборудование учебного кабинета:</w:t>
      </w:r>
    </w:p>
    <w:p w:rsidR="001744B8" w:rsidRPr="00606E86" w:rsidRDefault="001744B8" w:rsidP="001744B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компьютер с лицензионным программным обеспечением;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многофункциональный принтер;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музыкальный центр.</w:t>
      </w:r>
    </w:p>
    <w:p w:rsidR="001744B8" w:rsidRPr="00606E86" w:rsidRDefault="001744B8" w:rsidP="001744B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Оборудование спортивного  и тренажерного залов: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гантели (разные);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гири;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тренажеры различной направленности;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площадка волейбольная;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мячи волейбольные;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мячи набивные;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сетки баскетбольные;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сетки волейбольные;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антенны волейбольные;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скакалки;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гимнастические коврики;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гимнастические палки;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гимнастические обручи;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гимнастические скамейки;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шведские стенки;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баскетбольные щиты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мячи баскетбольные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мячи футбольные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гимнастические маты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перекладина навесная.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секундомеры;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мячи для настольного тенниса;</w:t>
      </w:r>
    </w:p>
    <w:p w:rsidR="001744B8" w:rsidRPr="00606E86" w:rsidRDefault="001744B8" w:rsidP="001744B8">
      <w:pPr>
        <w:spacing w:after="0" w:line="240" w:lineRule="auto"/>
        <w:ind w:left="709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6E86">
        <w:rPr>
          <w:rFonts w:ascii="Times New Roman" w:hAnsi="Times New Roman"/>
          <w:bCs/>
          <w:sz w:val="24"/>
          <w:szCs w:val="24"/>
        </w:rPr>
        <w:t>столы для настольного тенниса;</w:t>
      </w:r>
    </w:p>
    <w:p w:rsidR="001744B8" w:rsidRPr="00DB42BF" w:rsidRDefault="001744B8" w:rsidP="001744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44B8" w:rsidRPr="00DB42BF" w:rsidRDefault="001744B8" w:rsidP="001744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42BF">
        <w:rPr>
          <w:rFonts w:ascii="Times New Roman" w:eastAsia="Times New Roman" w:hAnsi="Times New Roman" w:cs="Times New Roman"/>
          <w:sz w:val="24"/>
          <w:szCs w:val="24"/>
        </w:rPr>
        <w:t>Залы:</w:t>
      </w:r>
    </w:p>
    <w:p w:rsidR="001744B8" w:rsidRPr="00DB42BF" w:rsidRDefault="001744B8" w:rsidP="001744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42BF">
        <w:rPr>
          <w:rFonts w:ascii="Times New Roman" w:eastAsia="Times New Roman" w:hAnsi="Times New Roman" w:cs="Times New Roman"/>
          <w:sz w:val="24"/>
          <w:szCs w:val="24"/>
        </w:rPr>
        <w:t>Библиотека, читальный зал с выходом в сеть Интернет.</w:t>
      </w:r>
    </w:p>
    <w:p w:rsidR="001744B8" w:rsidRPr="00DB42BF" w:rsidRDefault="001744B8" w:rsidP="001744B8">
      <w:pPr>
        <w:tabs>
          <w:tab w:val="left" w:pos="11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744B8" w:rsidRPr="00DB42BF" w:rsidRDefault="001744B8" w:rsidP="001744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42BF"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1744B8" w:rsidRPr="00DB42BF" w:rsidRDefault="001744B8" w:rsidP="001744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42BF"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ационные ресурсы </w:t>
      </w:r>
      <w:r w:rsidRPr="00DB42BF">
        <w:rPr>
          <w:rFonts w:ascii="Times New Roman" w:eastAsia="Times New Roman" w:hAnsi="Times New Roman" w:cs="Times New Roman"/>
          <w:sz w:val="24"/>
          <w:szCs w:val="24"/>
        </w:rPr>
        <w:t xml:space="preserve">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 w:rsidRPr="00DB42BF">
        <w:rPr>
          <w:rFonts w:ascii="Times New Roman" w:eastAsia="Times New Roman" w:hAnsi="Times New Roman" w:cs="Times New Roman"/>
          <w:sz w:val="24"/>
          <w:szCs w:val="24"/>
        </w:rPr>
        <w:t>выбирается не менее одного издания</w:t>
      </w:r>
      <w:proofErr w:type="gramEnd"/>
      <w:r w:rsidRPr="00DB42BF">
        <w:rPr>
          <w:rFonts w:ascii="Times New Roman" w:eastAsia="Times New Roman" w:hAnsi="Times New Roman" w:cs="Times New Roman"/>
          <w:sz w:val="24"/>
          <w:szCs w:val="24"/>
        </w:rPr>
        <w:t xml:space="preserve">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1744B8" w:rsidRPr="00DB42BF" w:rsidRDefault="001744B8" w:rsidP="001744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44B8" w:rsidRDefault="001744B8" w:rsidP="001744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44B8" w:rsidRDefault="001744B8" w:rsidP="001744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44B8" w:rsidRPr="00DB42BF" w:rsidRDefault="001744B8" w:rsidP="001744B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42B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3.2.1. Основные </w:t>
      </w:r>
      <w:r w:rsidR="002F7A6B">
        <w:rPr>
          <w:rFonts w:ascii="Times New Roman" w:eastAsia="Times New Roman" w:hAnsi="Times New Roman" w:cs="Times New Roman"/>
          <w:b/>
          <w:sz w:val="24"/>
          <w:szCs w:val="24"/>
        </w:rPr>
        <w:t>печатные издания:</w:t>
      </w:r>
    </w:p>
    <w:p w:rsidR="001744B8" w:rsidRPr="00F039C9" w:rsidRDefault="001744B8" w:rsidP="001744B8">
      <w:pPr>
        <w:pStyle w:val="a3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4" w:name="__RefHeading___Toc463878230"/>
      <w:bookmarkEnd w:id="4"/>
      <w:proofErr w:type="spellStart"/>
      <w:r w:rsidRPr="00F039C9">
        <w:rPr>
          <w:rFonts w:ascii="Times New Roman" w:hAnsi="Times New Roman" w:cs="Times New Roman"/>
          <w:sz w:val="24"/>
          <w:szCs w:val="24"/>
        </w:rPr>
        <w:t>Бишаева</w:t>
      </w:r>
      <w:proofErr w:type="spellEnd"/>
      <w:r w:rsidRPr="00F039C9">
        <w:rPr>
          <w:rFonts w:ascii="Times New Roman" w:hAnsi="Times New Roman" w:cs="Times New Roman"/>
          <w:sz w:val="24"/>
          <w:szCs w:val="24"/>
        </w:rPr>
        <w:t>, А. А., Физическая культура</w:t>
      </w:r>
      <w:proofErr w:type="gramStart"/>
      <w:r w:rsidRPr="00F039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39C9">
        <w:rPr>
          <w:rFonts w:ascii="Times New Roman" w:hAnsi="Times New Roman" w:cs="Times New Roman"/>
          <w:sz w:val="24"/>
          <w:szCs w:val="24"/>
        </w:rPr>
        <w:t xml:space="preserve"> учебник / А. А. </w:t>
      </w:r>
      <w:proofErr w:type="spellStart"/>
      <w:r w:rsidRPr="00F039C9">
        <w:rPr>
          <w:rFonts w:ascii="Times New Roman" w:hAnsi="Times New Roman" w:cs="Times New Roman"/>
          <w:sz w:val="24"/>
          <w:szCs w:val="24"/>
        </w:rPr>
        <w:t>Бишаева</w:t>
      </w:r>
      <w:proofErr w:type="spellEnd"/>
      <w:r w:rsidRPr="00F039C9">
        <w:rPr>
          <w:rFonts w:ascii="Times New Roman" w:hAnsi="Times New Roman" w:cs="Times New Roman"/>
          <w:sz w:val="24"/>
          <w:szCs w:val="24"/>
        </w:rPr>
        <w:t xml:space="preserve">, В. В. Малков. — Москва: </w:t>
      </w:r>
      <w:proofErr w:type="spellStart"/>
      <w:r w:rsidRPr="00F039C9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F039C9">
        <w:rPr>
          <w:rFonts w:ascii="Times New Roman" w:hAnsi="Times New Roman" w:cs="Times New Roman"/>
          <w:sz w:val="24"/>
          <w:szCs w:val="24"/>
        </w:rPr>
        <w:t>, 2023. — 379 с. — ISBN 978-5-406-11725-5. — URL: https://book.ru/book/949532  — Текст: электронный</w:t>
      </w:r>
    </w:p>
    <w:p w:rsidR="001744B8" w:rsidRPr="002F7A6B" w:rsidRDefault="001744B8" w:rsidP="002F7A6B">
      <w:pPr>
        <w:pStyle w:val="a3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9C9">
        <w:rPr>
          <w:rFonts w:ascii="Times New Roman" w:hAnsi="Times New Roman" w:cs="Times New Roman"/>
          <w:sz w:val="24"/>
          <w:szCs w:val="24"/>
        </w:rPr>
        <w:t>Кузнецов, В. С., Физическая культура</w:t>
      </w:r>
      <w:proofErr w:type="gramStart"/>
      <w:r w:rsidRPr="00F039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39C9">
        <w:rPr>
          <w:rFonts w:ascii="Times New Roman" w:hAnsi="Times New Roman" w:cs="Times New Roman"/>
          <w:sz w:val="24"/>
          <w:szCs w:val="24"/>
        </w:rPr>
        <w:t xml:space="preserve"> учебник / В. С. Кузнецов, Г. А. </w:t>
      </w:r>
      <w:proofErr w:type="spellStart"/>
      <w:r w:rsidRPr="00F039C9"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 w:rsidRPr="00F039C9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F039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39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9C9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F039C9">
        <w:rPr>
          <w:rFonts w:ascii="Times New Roman" w:hAnsi="Times New Roman" w:cs="Times New Roman"/>
          <w:sz w:val="24"/>
          <w:szCs w:val="24"/>
        </w:rPr>
        <w:t xml:space="preserve">, 2021. — 256 с. — ISBN 978-5-406-08271-3. — URL: </w:t>
      </w:r>
      <w:hyperlink r:id="rId26" w:history="1">
        <w:r w:rsidRPr="00F039C9">
          <w:rPr>
            <w:rStyle w:val="af2"/>
            <w:rFonts w:ascii="Times New Roman" w:hAnsi="Times New Roman" w:cs="Times New Roman"/>
            <w:sz w:val="24"/>
            <w:szCs w:val="24"/>
          </w:rPr>
          <w:t>https://book.ru/book/940094</w:t>
        </w:r>
      </w:hyperlink>
      <w:r w:rsidRPr="00F039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 Текст</w:t>
      </w:r>
      <w:r w:rsidRPr="00F039C9">
        <w:rPr>
          <w:rFonts w:ascii="Times New Roman" w:hAnsi="Times New Roman" w:cs="Times New Roman"/>
          <w:sz w:val="24"/>
          <w:szCs w:val="24"/>
        </w:rPr>
        <w:t>: электронный.</w:t>
      </w:r>
    </w:p>
    <w:p w:rsidR="001744B8" w:rsidRDefault="001744B8" w:rsidP="001744B8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3.2.2. </w:t>
      </w:r>
      <w:r w:rsidR="002F7A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электронные издания:</w:t>
      </w:r>
    </w:p>
    <w:p w:rsidR="001744B8" w:rsidRPr="006D7FD2" w:rsidRDefault="001744B8" w:rsidP="001744B8">
      <w:pPr>
        <w:pStyle w:val="a3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D7FD2">
        <w:rPr>
          <w:rFonts w:ascii="Times New Roman" w:hAnsi="Times New Roman" w:cs="Times New Roman"/>
          <w:sz w:val="24"/>
          <w:szCs w:val="24"/>
        </w:rPr>
        <w:t>Барчуков И. С., под общ</w:t>
      </w:r>
      <w:proofErr w:type="gramStart"/>
      <w:r w:rsidRPr="006D7FD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D7F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D7FD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D7FD2">
        <w:rPr>
          <w:rFonts w:ascii="Times New Roman" w:hAnsi="Times New Roman" w:cs="Times New Roman"/>
          <w:sz w:val="24"/>
          <w:szCs w:val="24"/>
        </w:rPr>
        <w:t xml:space="preserve">ед. Теория и методика физического воспитания и спорта : учебник / — Москва : </w:t>
      </w:r>
      <w:proofErr w:type="spellStart"/>
      <w:r w:rsidRPr="006D7FD2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6D7FD2">
        <w:rPr>
          <w:rFonts w:ascii="Times New Roman" w:hAnsi="Times New Roman" w:cs="Times New Roman"/>
          <w:sz w:val="24"/>
          <w:szCs w:val="24"/>
        </w:rPr>
        <w:t xml:space="preserve">, 2022. — 366 с. — ISBN 978-5-406-10192-6. — URL: </w:t>
      </w:r>
      <w:hyperlink r:id="rId27" w:history="1">
        <w:r w:rsidRPr="006D7FD2">
          <w:rPr>
            <w:rStyle w:val="af2"/>
            <w:rFonts w:ascii="Times New Roman" w:hAnsi="Times New Roman" w:cs="Times New Roman"/>
            <w:sz w:val="24"/>
            <w:szCs w:val="24"/>
          </w:rPr>
          <w:t>https://book.ru/book/944692</w:t>
        </w:r>
      </w:hyperlink>
      <w:r w:rsidRPr="006D7FD2">
        <w:rPr>
          <w:rFonts w:ascii="Times New Roman" w:hAnsi="Times New Roman" w:cs="Times New Roman"/>
          <w:sz w:val="24"/>
          <w:szCs w:val="24"/>
        </w:rPr>
        <w:t xml:space="preserve"> — Текст</w:t>
      </w:r>
      <w:proofErr w:type="gramStart"/>
      <w:r w:rsidRPr="006D7FD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D7FD2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1744B8" w:rsidRPr="006D7FD2" w:rsidRDefault="001744B8" w:rsidP="001744B8">
      <w:pPr>
        <w:pStyle w:val="a3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D7FD2">
        <w:rPr>
          <w:rFonts w:ascii="Times New Roman" w:hAnsi="Times New Roman" w:cs="Times New Roman"/>
          <w:sz w:val="24"/>
          <w:szCs w:val="24"/>
        </w:rPr>
        <w:t>Кузнецов, В. С., Методика обучения предмету "Физическая культура" + Приложение: учебник / В. С. Кузнецов. — Москва</w:t>
      </w:r>
      <w:proofErr w:type="gramStart"/>
      <w:r w:rsidRPr="006D7FD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D7F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FD2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6D7FD2">
        <w:rPr>
          <w:rFonts w:ascii="Times New Roman" w:hAnsi="Times New Roman" w:cs="Times New Roman"/>
          <w:sz w:val="24"/>
          <w:szCs w:val="24"/>
        </w:rPr>
        <w:t xml:space="preserve">, 2023. — 324 с. — ISBN 978-5-406-10543-6. — URL: </w:t>
      </w:r>
      <w:hyperlink r:id="rId28" w:history="1">
        <w:r w:rsidRPr="006D7FD2">
          <w:rPr>
            <w:rStyle w:val="af2"/>
            <w:rFonts w:ascii="Times New Roman" w:hAnsi="Times New Roman" w:cs="Times New Roman"/>
            <w:sz w:val="24"/>
            <w:szCs w:val="24"/>
          </w:rPr>
          <w:t>https://book.ru/book/947193</w:t>
        </w:r>
      </w:hyperlink>
      <w:r w:rsidRPr="006D7FD2">
        <w:rPr>
          <w:rFonts w:ascii="Times New Roman" w:hAnsi="Times New Roman" w:cs="Times New Roman"/>
          <w:sz w:val="24"/>
          <w:szCs w:val="24"/>
        </w:rPr>
        <w:t xml:space="preserve"> — Текст: электронный</w:t>
      </w:r>
    </w:p>
    <w:p w:rsidR="001744B8" w:rsidRPr="006D7FD2" w:rsidRDefault="001744B8" w:rsidP="001744B8">
      <w:pPr>
        <w:pStyle w:val="a3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D7FD2">
        <w:rPr>
          <w:rFonts w:ascii="Times New Roman" w:hAnsi="Times New Roman" w:cs="Times New Roman"/>
          <w:sz w:val="24"/>
          <w:szCs w:val="24"/>
        </w:rPr>
        <w:t>Бурякин</w:t>
      </w:r>
      <w:proofErr w:type="spellEnd"/>
      <w:r w:rsidRPr="006D7FD2">
        <w:rPr>
          <w:rFonts w:ascii="Times New Roman" w:hAnsi="Times New Roman" w:cs="Times New Roman"/>
          <w:sz w:val="24"/>
          <w:szCs w:val="24"/>
        </w:rPr>
        <w:t xml:space="preserve">, Ф. Г., Лечебная физическая культура и массаж: учебник / Ф. Г. </w:t>
      </w:r>
      <w:proofErr w:type="spellStart"/>
      <w:r w:rsidRPr="006D7FD2">
        <w:rPr>
          <w:rFonts w:ascii="Times New Roman" w:hAnsi="Times New Roman" w:cs="Times New Roman"/>
          <w:sz w:val="24"/>
          <w:szCs w:val="24"/>
        </w:rPr>
        <w:t>Бурякин</w:t>
      </w:r>
      <w:proofErr w:type="spellEnd"/>
      <w:r w:rsidRPr="006D7FD2">
        <w:rPr>
          <w:rFonts w:ascii="Times New Roman" w:hAnsi="Times New Roman" w:cs="Times New Roman"/>
          <w:sz w:val="24"/>
          <w:szCs w:val="24"/>
        </w:rPr>
        <w:t>, В. С. Мартынихин. — Москва</w:t>
      </w:r>
      <w:proofErr w:type="gramStart"/>
      <w:r w:rsidRPr="006D7FD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D7F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FD2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6D7FD2">
        <w:rPr>
          <w:rFonts w:ascii="Times New Roman" w:hAnsi="Times New Roman" w:cs="Times New Roman"/>
          <w:sz w:val="24"/>
          <w:szCs w:val="24"/>
        </w:rPr>
        <w:t xml:space="preserve">, 2023. — 279 с. — ISBN 978-5-406-11454-4. — URL: </w:t>
      </w:r>
      <w:hyperlink r:id="rId29" w:history="1">
        <w:r w:rsidRPr="006D7FD2">
          <w:rPr>
            <w:rStyle w:val="af2"/>
            <w:rFonts w:ascii="Times New Roman" w:hAnsi="Times New Roman" w:cs="Times New Roman"/>
            <w:sz w:val="24"/>
            <w:szCs w:val="24"/>
          </w:rPr>
          <w:t>https://book.ru/book/949202</w:t>
        </w:r>
      </w:hyperlink>
      <w:r w:rsidRPr="006D7FD2">
        <w:rPr>
          <w:rFonts w:ascii="Times New Roman" w:hAnsi="Times New Roman" w:cs="Times New Roman"/>
          <w:sz w:val="24"/>
          <w:szCs w:val="24"/>
        </w:rPr>
        <w:t xml:space="preserve"> — Текст: электронный.</w:t>
      </w:r>
    </w:p>
    <w:p w:rsidR="001744B8" w:rsidRPr="006D7FD2" w:rsidRDefault="001744B8" w:rsidP="001744B8">
      <w:pPr>
        <w:pStyle w:val="a3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D7FD2">
        <w:rPr>
          <w:rFonts w:ascii="Times New Roman" w:hAnsi="Times New Roman" w:cs="Times New Roman"/>
          <w:sz w:val="24"/>
          <w:szCs w:val="24"/>
        </w:rPr>
        <w:t>Федонов</w:t>
      </w:r>
      <w:proofErr w:type="spellEnd"/>
      <w:r w:rsidRPr="006D7FD2">
        <w:rPr>
          <w:rFonts w:ascii="Times New Roman" w:hAnsi="Times New Roman" w:cs="Times New Roman"/>
          <w:sz w:val="24"/>
          <w:szCs w:val="24"/>
        </w:rPr>
        <w:t>, Р. А., Физическая культура</w:t>
      </w:r>
      <w:proofErr w:type="gramStart"/>
      <w:r w:rsidRPr="006D7FD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D7FD2">
        <w:rPr>
          <w:rFonts w:ascii="Times New Roman" w:hAnsi="Times New Roman" w:cs="Times New Roman"/>
          <w:sz w:val="24"/>
          <w:szCs w:val="24"/>
        </w:rPr>
        <w:t xml:space="preserve"> учебник / Р. А. </w:t>
      </w:r>
      <w:proofErr w:type="spellStart"/>
      <w:r w:rsidRPr="006D7FD2">
        <w:rPr>
          <w:rFonts w:ascii="Times New Roman" w:hAnsi="Times New Roman" w:cs="Times New Roman"/>
          <w:sz w:val="24"/>
          <w:szCs w:val="24"/>
        </w:rPr>
        <w:t>Федонов</w:t>
      </w:r>
      <w:proofErr w:type="spellEnd"/>
      <w:r w:rsidRPr="006D7FD2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6D7FD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D7F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FD2">
        <w:rPr>
          <w:rFonts w:ascii="Times New Roman" w:hAnsi="Times New Roman" w:cs="Times New Roman"/>
          <w:sz w:val="24"/>
          <w:szCs w:val="24"/>
        </w:rPr>
        <w:t>Русайнс</w:t>
      </w:r>
      <w:proofErr w:type="spellEnd"/>
      <w:r w:rsidRPr="006D7FD2">
        <w:rPr>
          <w:rFonts w:ascii="Times New Roman" w:hAnsi="Times New Roman" w:cs="Times New Roman"/>
          <w:sz w:val="24"/>
          <w:szCs w:val="24"/>
        </w:rPr>
        <w:t xml:space="preserve">, 2023. — 256 с. — ISBN 978-5-466-03006-8. — URL: </w:t>
      </w:r>
      <w:hyperlink r:id="rId30" w:history="1">
        <w:r w:rsidRPr="006D7FD2">
          <w:rPr>
            <w:rStyle w:val="af2"/>
            <w:rFonts w:ascii="Times New Roman" w:hAnsi="Times New Roman" w:cs="Times New Roman"/>
            <w:sz w:val="24"/>
            <w:szCs w:val="24"/>
          </w:rPr>
          <w:t>https://book.ru/book/949385</w:t>
        </w:r>
      </w:hyperlink>
      <w:r w:rsidRPr="006D7FD2">
        <w:rPr>
          <w:rFonts w:ascii="Times New Roman" w:hAnsi="Times New Roman" w:cs="Times New Roman"/>
          <w:sz w:val="24"/>
          <w:szCs w:val="24"/>
        </w:rPr>
        <w:t xml:space="preserve"> — Текст: электронный</w:t>
      </w:r>
    </w:p>
    <w:p w:rsidR="001744B8" w:rsidRPr="00287D1D" w:rsidRDefault="001744B8" w:rsidP="00287D1D">
      <w:pPr>
        <w:pStyle w:val="a3"/>
        <w:numPr>
          <w:ilvl w:val="2"/>
          <w:numId w:val="2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87D1D">
        <w:rPr>
          <w:rFonts w:ascii="Times New Roman" w:hAnsi="Times New Roman" w:cs="Times New Roman"/>
          <w:b/>
          <w:sz w:val="24"/>
          <w:szCs w:val="24"/>
        </w:rPr>
        <w:t>Интернет ресурсы</w:t>
      </w:r>
    </w:p>
    <w:p w:rsidR="001744B8" w:rsidRPr="006D7FD2" w:rsidRDefault="001A1886" w:rsidP="001744B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hyperlink r:id="rId31" w:history="1">
        <w:r w:rsidR="001744B8" w:rsidRPr="006D7FD2">
          <w:rPr>
            <w:rStyle w:val="af2"/>
            <w:rFonts w:ascii="Times New Roman" w:hAnsi="Times New Roman" w:cs="Times New Roman"/>
            <w:sz w:val="24"/>
            <w:szCs w:val="24"/>
          </w:rPr>
          <w:t>https://marathonec.ru/tehnika-bega-na-korotkie-distantsii/</w:t>
        </w:r>
      </w:hyperlink>
    </w:p>
    <w:p w:rsidR="001744B8" w:rsidRPr="006D7FD2" w:rsidRDefault="001A1886" w:rsidP="001744B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1744B8" w:rsidRPr="006D7FD2">
          <w:rPr>
            <w:rStyle w:val="af2"/>
            <w:rFonts w:ascii="Times New Roman" w:hAnsi="Times New Roman" w:cs="Times New Roman"/>
            <w:sz w:val="24"/>
            <w:szCs w:val="24"/>
          </w:rPr>
          <w:t>https://marathonec.ru/beg-na-1000-m/</w:t>
        </w:r>
      </w:hyperlink>
      <w:r w:rsidR="001744B8" w:rsidRPr="006D7F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4B8" w:rsidRPr="006D7FD2" w:rsidRDefault="001A1886" w:rsidP="001744B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hyperlink r:id="rId33" w:history="1">
        <w:r w:rsidR="001744B8" w:rsidRPr="006D7FD2">
          <w:rPr>
            <w:rStyle w:val="af2"/>
            <w:rFonts w:ascii="Times New Roman" w:hAnsi="Times New Roman" w:cs="Times New Roman"/>
            <w:sz w:val="24"/>
            <w:szCs w:val="24"/>
          </w:rPr>
          <w:t>https://marathonec.ru/beg-1500-metrov/</w:t>
        </w:r>
      </w:hyperlink>
    </w:p>
    <w:p w:rsidR="001744B8" w:rsidRPr="00F50496" w:rsidRDefault="001A1886" w:rsidP="001744B8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34" w:history="1">
        <w:r w:rsidR="001744B8" w:rsidRPr="00F50496">
          <w:rPr>
            <w:rStyle w:val="af2"/>
            <w:rFonts w:ascii="Times New Roman" w:hAnsi="Times New Roman" w:cs="Times New Roman"/>
            <w:sz w:val="24"/>
            <w:szCs w:val="24"/>
          </w:rPr>
          <w:t>https://marathonec.ru/beg-2000-m/</w:t>
        </w:r>
      </w:hyperlink>
    </w:p>
    <w:p w:rsidR="001744B8" w:rsidRPr="00F50496" w:rsidRDefault="001A1886" w:rsidP="001744B8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35" w:history="1">
        <w:r w:rsidR="001744B8" w:rsidRPr="00F50496">
          <w:rPr>
            <w:rStyle w:val="af2"/>
            <w:rFonts w:ascii="Times New Roman" w:hAnsi="Times New Roman" w:cs="Times New Roman"/>
            <w:sz w:val="24"/>
            <w:szCs w:val="24"/>
          </w:rPr>
          <w:t>https://marathonec.ru/beg-3000-metrov/</w:t>
        </w:r>
      </w:hyperlink>
    </w:p>
    <w:p w:rsidR="001744B8" w:rsidRPr="00F50496" w:rsidRDefault="001A1886" w:rsidP="001744B8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36" w:history="1">
        <w:r w:rsidR="001744B8" w:rsidRPr="00F50496">
          <w:rPr>
            <w:rStyle w:val="af2"/>
            <w:rFonts w:ascii="Times New Roman" w:hAnsi="Times New Roman" w:cs="Times New Roman"/>
            <w:sz w:val="24"/>
            <w:szCs w:val="24"/>
          </w:rPr>
          <w:t>https://www.youtube.com/watch?v=zdRDG-sz2MA</w:t>
        </w:r>
      </w:hyperlink>
      <w:r w:rsidR="001744B8" w:rsidRPr="00F504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4B8" w:rsidRPr="00F50496" w:rsidRDefault="001A1886" w:rsidP="001744B8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37" w:history="1">
        <w:r w:rsidR="001744B8" w:rsidRPr="00F50496">
          <w:rPr>
            <w:rStyle w:val="af2"/>
            <w:rFonts w:ascii="Times New Roman" w:hAnsi="Times New Roman" w:cs="Times New Roman"/>
            <w:sz w:val="24"/>
            <w:szCs w:val="24"/>
          </w:rPr>
          <w:t>https://www.youtube.com/watch?v=-Gdops23Bw8</w:t>
        </w:r>
      </w:hyperlink>
    </w:p>
    <w:p w:rsidR="001744B8" w:rsidRDefault="001A1886" w:rsidP="001744B8">
      <w:pPr>
        <w:pStyle w:val="a3"/>
        <w:numPr>
          <w:ilvl w:val="0"/>
          <w:numId w:val="24"/>
        </w:numPr>
        <w:spacing w:after="0" w:line="360" w:lineRule="auto"/>
        <w:rPr>
          <w:sz w:val="24"/>
          <w:szCs w:val="24"/>
        </w:rPr>
      </w:pPr>
      <w:hyperlink r:id="rId38" w:history="1">
        <w:r w:rsidR="001744B8" w:rsidRPr="00F50496">
          <w:rPr>
            <w:rStyle w:val="af2"/>
            <w:rFonts w:ascii="Times New Roman" w:hAnsi="Times New Roman" w:cs="Times New Roman"/>
            <w:sz w:val="24"/>
            <w:szCs w:val="24"/>
          </w:rPr>
          <w:t>https://www.youtube.com/watch?v=YZLJ2j4-nJQ</w:t>
        </w:r>
      </w:hyperlink>
    </w:p>
    <w:p w:rsidR="001744B8" w:rsidRPr="00F50496" w:rsidRDefault="001744B8" w:rsidP="001744B8">
      <w:pPr>
        <w:pStyle w:val="a3"/>
        <w:numPr>
          <w:ilvl w:val="0"/>
          <w:numId w:val="24"/>
        </w:numPr>
        <w:spacing w:after="0" w:line="360" w:lineRule="auto"/>
        <w:rPr>
          <w:sz w:val="24"/>
          <w:szCs w:val="24"/>
        </w:rPr>
      </w:pPr>
      <w:r w:rsidRPr="00F50496">
        <w:rPr>
          <w:rFonts w:ascii="Times New Roman" w:hAnsi="Times New Roman" w:cs="Times New Roman"/>
          <w:sz w:val="24"/>
          <w:szCs w:val="24"/>
        </w:rPr>
        <w:t xml:space="preserve"> </w:t>
      </w:r>
      <w:hyperlink r:id="rId39" w:history="1">
        <w:r w:rsidRPr="00F50496">
          <w:rPr>
            <w:rStyle w:val="af2"/>
            <w:rFonts w:ascii="Times New Roman" w:hAnsi="Times New Roman" w:cs="Times New Roman"/>
            <w:sz w:val="24"/>
            <w:szCs w:val="24"/>
          </w:rPr>
          <w:t>https://www.youtube.com/watch?v=3SOpvC0CqzA</w:t>
        </w:r>
      </w:hyperlink>
      <w:r w:rsidRPr="00F504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4B8" w:rsidRPr="00F50496" w:rsidRDefault="001A1886" w:rsidP="001744B8">
      <w:pPr>
        <w:pStyle w:val="a3"/>
        <w:numPr>
          <w:ilvl w:val="0"/>
          <w:numId w:val="24"/>
        </w:numPr>
        <w:spacing w:after="0" w:line="360" w:lineRule="auto"/>
        <w:rPr>
          <w:sz w:val="24"/>
          <w:szCs w:val="24"/>
        </w:rPr>
      </w:pPr>
      <w:hyperlink r:id="rId40" w:anchor="1" w:history="1">
        <w:r w:rsidR="001744B8" w:rsidRPr="00F50496">
          <w:rPr>
            <w:rStyle w:val="af2"/>
            <w:rFonts w:ascii="Times New Roman" w:hAnsi="Times New Roman" w:cs="Times New Roman"/>
            <w:sz w:val="24"/>
            <w:szCs w:val="24"/>
          </w:rPr>
          <w:t>https://www.sports.ru/volleyball/blogs/3025492.html#1</w:t>
        </w:r>
      </w:hyperlink>
    </w:p>
    <w:p w:rsidR="001744B8" w:rsidRPr="00F50496" w:rsidRDefault="001A1886" w:rsidP="001744B8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41" w:history="1">
        <w:r w:rsidR="001744B8" w:rsidRPr="00F50496">
          <w:rPr>
            <w:rStyle w:val="af2"/>
            <w:rFonts w:ascii="Times New Roman" w:hAnsi="Times New Roman" w:cs="Times New Roman"/>
            <w:sz w:val="24"/>
            <w:szCs w:val="24"/>
          </w:rPr>
          <w:t>https://www.youtube.com/watch?v=LwWMXHQ3Rqc</w:t>
        </w:r>
      </w:hyperlink>
      <w:r w:rsidR="001744B8" w:rsidRPr="00F504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4B8" w:rsidRPr="00F50496" w:rsidRDefault="001A1886" w:rsidP="001744B8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42" w:history="1">
        <w:r w:rsidR="001744B8" w:rsidRPr="00F50496">
          <w:rPr>
            <w:rStyle w:val="af2"/>
            <w:rFonts w:ascii="Times New Roman" w:hAnsi="Times New Roman" w:cs="Times New Roman"/>
            <w:sz w:val="24"/>
            <w:szCs w:val="24"/>
          </w:rPr>
          <w:t>https://www.youtube.com/watch?v=msrpfZp4dNg</w:t>
        </w:r>
      </w:hyperlink>
      <w:r w:rsidR="001744B8" w:rsidRPr="00F504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4B8" w:rsidRPr="00F50496" w:rsidRDefault="001A1886" w:rsidP="001744B8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43" w:history="1">
        <w:r w:rsidR="001744B8" w:rsidRPr="00F50496">
          <w:rPr>
            <w:rStyle w:val="af2"/>
            <w:rFonts w:ascii="Times New Roman" w:hAnsi="Times New Roman" w:cs="Times New Roman"/>
            <w:sz w:val="24"/>
            <w:szCs w:val="24"/>
          </w:rPr>
          <w:t>https://www.youtube.com/watch?v=XlK0Dk6oWa4</w:t>
        </w:r>
      </w:hyperlink>
      <w:r w:rsidR="001744B8" w:rsidRPr="00F504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4B8" w:rsidRPr="00F50496" w:rsidRDefault="001A1886" w:rsidP="001744B8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44" w:history="1">
        <w:r w:rsidR="001744B8" w:rsidRPr="00F50496">
          <w:rPr>
            <w:rStyle w:val="af2"/>
            <w:rFonts w:ascii="Times New Roman" w:hAnsi="Times New Roman" w:cs="Times New Roman"/>
            <w:sz w:val="24"/>
            <w:szCs w:val="24"/>
          </w:rPr>
          <w:t>https://www.youtube.com/watch?v=AQ8hXJ7-dEc</w:t>
        </w:r>
      </w:hyperlink>
    </w:p>
    <w:p w:rsidR="001744B8" w:rsidRPr="00F50496" w:rsidRDefault="001A1886" w:rsidP="001744B8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45" w:history="1">
        <w:r w:rsidR="001744B8" w:rsidRPr="00F50496">
          <w:rPr>
            <w:rStyle w:val="af2"/>
            <w:rFonts w:ascii="Times New Roman" w:hAnsi="Times New Roman" w:cs="Times New Roman"/>
            <w:sz w:val="24"/>
            <w:szCs w:val="24"/>
          </w:rPr>
          <w:t>https://www.youtube.com/watch?v=mF-WMrQiYLg</w:t>
        </w:r>
      </w:hyperlink>
      <w:r w:rsidR="001744B8" w:rsidRPr="00F504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4B8" w:rsidRPr="00F50496" w:rsidRDefault="001744B8" w:rsidP="001744B8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50496">
        <w:rPr>
          <w:rFonts w:ascii="Times New Roman" w:hAnsi="Times New Roman" w:cs="Times New Roman"/>
          <w:sz w:val="24"/>
          <w:szCs w:val="24"/>
        </w:rPr>
        <w:t>https://lifehacker.ru/kak-nakachat-nogi-doma/</w:t>
      </w:r>
    </w:p>
    <w:p w:rsidR="001744B8" w:rsidRPr="00F50496" w:rsidRDefault="001A1886" w:rsidP="001744B8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46" w:history="1">
        <w:r w:rsidR="001744B8" w:rsidRPr="00F50496">
          <w:rPr>
            <w:rStyle w:val="af2"/>
            <w:rFonts w:ascii="Times New Roman" w:hAnsi="Times New Roman" w:cs="Times New Roman"/>
            <w:sz w:val="24"/>
            <w:szCs w:val="24"/>
          </w:rPr>
          <w:t>https://www.youtube.com/watch?v=rumNAONBPio</w:t>
        </w:r>
      </w:hyperlink>
      <w:r w:rsidR="001744B8" w:rsidRPr="00F504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4B8" w:rsidRPr="00F50496" w:rsidRDefault="001A1886" w:rsidP="001744B8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47" w:history="1">
        <w:r w:rsidR="001744B8" w:rsidRPr="00F50496">
          <w:rPr>
            <w:rStyle w:val="af2"/>
            <w:rFonts w:ascii="Times New Roman" w:hAnsi="Times New Roman" w:cs="Times New Roman"/>
            <w:sz w:val="24"/>
            <w:szCs w:val="24"/>
          </w:rPr>
          <w:t>https://www.youtube.com/watch?v=aFPAA2xg7AY</w:t>
        </w:r>
      </w:hyperlink>
      <w:r w:rsidR="001744B8" w:rsidRPr="00F50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4B8" w:rsidRDefault="001744B8" w:rsidP="001744B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A6B" w:rsidRPr="00DB42BF" w:rsidRDefault="002F7A6B" w:rsidP="002F7A6B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</w:t>
      </w:r>
      <w:r w:rsidR="00287D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печатные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источники</w:t>
      </w:r>
    </w:p>
    <w:p w:rsidR="002F7A6B" w:rsidRPr="00F039C9" w:rsidRDefault="002F7A6B" w:rsidP="002F7A6B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9C9">
        <w:rPr>
          <w:rFonts w:ascii="Times New Roman" w:hAnsi="Times New Roman" w:cs="Times New Roman"/>
          <w:sz w:val="24"/>
          <w:szCs w:val="24"/>
        </w:rPr>
        <w:t>Киреева, Е. А., Физическая культура. Практикум</w:t>
      </w:r>
      <w:proofErr w:type="gramStart"/>
      <w:r w:rsidRPr="00F039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39C9">
        <w:rPr>
          <w:rFonts w:ascii="Times New Roman" w:hAnsi="Times New Roman" w:cs="Times New Roman"/>
          <w:sz w:val="24"/>
          <w:szCs w:val="24"/>
        </w:rPr>
        <w:t xml:space="preserve"> учебное пособие / Е. А. Киреева. — Москва</w:t>
      </w:r>
      <w:proofErr w:type="gramStart"/>
      <w:r w:rsidRPr="00F039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39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9C9">
        <w:rPr>
          <w:rFonts w:ascii="Times New Roman" w:hAnsi="Times New Roman" w:cs="Times New Roman"/>
          <w:sz w:val="24"/>
          <w:szCs w:val="24"/>
        </w:rPr>
        <w:t>Русайнс</w:t>
      </w:r>
      <w:proofErr w:type="spellEnd"/>
      <w:r w:rsidRPr="00F039C9">
        <w:rPr>
          <w:rFonts w:ascii="Times New Roman" w:hAnsi="Times New Roman" w:cs="Times New Roman"/>
          <w:sz w:val="24"/>
          <w:szCs w:val="24"/>
        </w:rPr>
        <w:t xml:space="preserve">, 2022. — 104 с. — ISBN 978-5-4365-8733-2. — URL: </w:t>
      </w:r>
      <w:hyperlink r:id="rId48" w:history="1">
        <w:r w:rsidRPr="00F039C9">
          <w:rPr>
            <w:rStyle w:val="af2"/>
            <w:rFonts w:ascii="Times New Roman" w:hAnsi="Times New Roman" w:cs="Times New Roman"/>
            <w:sz w:val="24"/>
            <w:szCs w:val="24"/>
          </w:rPr>
          <w:t>https://book.ru/book/942696</w:t>
        </w:r>
      </w:hyperlink>
      <w:r w:rsidRPr="00F039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 Текст</w:t>
      </w:r>
      <w:r w:rsidRPr="00F039C9">
        <w:rPr>
          <w:rFonts w:ascii="Times New Roman" w:hAnsi="Times New Roman" w:cs="Times New Roman"/>
          <w:sz w:val="24"/>
          <w:szCs w:val="24"/>
        </w:rPr>
        <w:t>: электронный.</w:t>
      </w:r>
    </w:p>
    <w:p w:rsidR="002F7A6B" w:rsidRPr="00F039C9" w:rsidRDefault="002F7A6B" w:rsidP="002F7A6B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9C9">
        <w:rPr>
          <w:rFonts w:ascii="Times New Roman" w:hAnsi="Times New Roman" w:cs="Times New Roman"/>
          <w:sz w:val="24"/>
          <w:szCs w:val="24"/>
        </w:rPr>
        <w:t xml:space="preserve">Кузнецов, В. С., Теория и история физической культуры + </w:t>
      </w:r>
      <w:proofErr w:type="spellStart"/>
      <w:r w:rsidRPr="00F039C9">
        <w:rPr>
          <w:rFonts w:ascii="Times New Roman" w:hAnsi="Times New Roman" w:cs="Times New Roman"/>
          <w:sz w:val="24"/>
          <w:szCs w:val="24"/>
        </w:rPr>
        <w:t>еПриложение</w:t>
      </w:r>
      <w:proofErr w:type="spellEnd"/>
      <w:r w:rsidRPr="00F039C9">
        <w:rPr>
          <w:rFonts w:ascii="Times New Roman" w:hAnsi="Times New Roman" w:cs="Times New Roman"/>
          <w:sz w:val="24"/>
          <w:szCs w:val="24"/>
        </w:rPr>
        <w:t>: дополните</w:t>
      </w:r>
      <w:r>
        <w:rPr>
          <w:rFonts w:ascii="Times New Roman" w:hAnsi="Times New Roman" w:cs="Times New Roman"/>
          <w:sz w:val="24"/>
          <w:szCs w:val="24"/>
        </w:rPr>
        <w:t>льные материалы</w:t>
      </w:r>
      <w:r w:rsidRPr="00F039C9">
        <w:rPr>
          <w:rFonts w:ascii="Times New Roman" w:hAnsi="Times New Roman" w:cs="Times New Roman"/>
          <w:sz w:val="24"/>
          <w:szCs w:val="24"/>
        </w:rPr>
        <w:t xml:space="preserve">: учебник / В. С. Кузнецов, Г. А. </w:t>
      </w:r>
      <w:proofErr w:type="spellStart"/>
      <w:r w:rsidRPr="00F039C9"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 w:rsidRPr="00F039C9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F039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39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9C9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F039C9">
        <w:rPr>
          <w:rFonts w:ascii="Times New Roman" w:hAnsi="Times New Roman" w:cs="Times New Roman"/>
          <w:sz w:val="24"/>
          <w:szCs w:val="24"/>
        </w:rPr>
        <w:t xml:space="preserve">, 2022. — 448 с. — ISBN 978-5-406-09945-2. — URL: </w:t>
      </w:r>
      <w:hyperlink r:id="rId49" w:history="1">
        <w:r w:rsidRPr="00F039C9">
          <w:rPr>
            <w:rStyle w:val="af2"/>
            <w:rFonts w:ascii="Times New Roman" w:hAnsi="Times New Roman" w:cs="Times New Roman"/>
            <w:sz w:val="24"/>
            <w:szCs w:val="24"/>
          </w:rPr>
          <w:t>https://book.ru/book/943955</w:t>
        </w:r>
      </w:hyperlink>
      <w:r w:rsidRPr="00F039C9">
        <w:rPr>
          <w:rFonts w:ascii="Times New Roman" w:hAnsi="Times New Roman" w:cs="Times New Roman"/>
          <w:sz w:val="24"/>
          <w:szCs w:val="24"/>
        </w:rPr>
        <w:t xml:space="preserve">  — Текст</w:t>
      </w:r>
      <w:proofErr w:type="gramStart"/>
      <w:r w:rsidRPr="00F039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39C9">
        <w:rPr>
          <w:rFonts w:ascii="Times New Roman" w:hAnsi="Times New Roman" w:cs="Times New Roman"/>
          <w:sz w:val="24"/>
          <w:szCs w:val="24"/>
        </w:rPr>
        <w:t xml:space="preserve"> электронный</w:t>
      </w:r>
    </w:p>
    <w:p w:rsidR="002F7A6B" w:rsidRPr="00F039C9" w:rsidRDefault="002F7A6B" w:rsidP="002F7A6B">
      <w:pPr>
        <w:pStyle w:val="a3"/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39C9">
        <w:rPr>
          <w:rFonts w:ascii="Times New Roman" w:hAnsi="Times New Roman" w:cs="Times New Roman"/>
          <w:sz w:val="24"/>
          <w:szCs w:val="24"/>
        </w:rPr>
        <w:t>Тиханова, Е. И., Физическая культура. Практикум</w:t>
      </w:r>
      <w:proofErr w:type="gramStart"/>
      <w:r w:rsidRPr="00F039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39C9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Е. И. Тиханова. — Москва</w:t>
      </w:r>
      <w:proofErr w:type="gramStart"/>
      <w:r w:rsidRPr="00F039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39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9C9">
        <w:rPr>
          <w:rFonts w:ascii="Times New Roman" w:hAnsi="Times New Roman" w:cs="Times New Roman"/>
          <w:sz w:val="24"/>
          <w:szCs w:val="24"/>
        </w:rPr>
        <w:t>Русайнс</w:t>
      </w:r>
      <w:proofErr w:type="spellEnd"/>
      <w:r w:rsidRPr="00F039C9">
        <w:rPr>
          <w:rFonts w:ascii="Times New Roman" w:hAnsi="Times New Roman" w:cs="Times New Roman"/>
          <w:sz w:val="24"/>
          <w:szCs w:val="24"/>
        </w:rPr>
        <w:t xml:space="preserve">, 2023. — 96 с. — ISBN 978-5-466-03007-5. — URL: </w:t>
      </w:r>
      <w:hyperlink r:id="rId50" w:history="1">
        <w:r w:rsidRPr="00F039C9">
          <w:rPr>
            <w:rStyle w:val="af2"/>
            <w:rFonts w:ascii="Times New Roman" w:hAnsi="Times New Roman" w:cs="Times New Roman"/>
            <w:sz w:val="24"/>
            <w:szCs w:val="24"/>
          </w:rPr>
          <w:t>https://book.ru/book/949386</w:t>
        </w:r>
      </w:hyperlink>
      <w:r w:rsidRPr="00F039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 Текст</w:t>
      </w:r>
      <w:r w:rsidRPr="00F039C9">
        <w:rPr>
          <w:rFonts w:ascii="Times New Roman" w:hAnsi="Times New Roman" w:cs="Times New Roman"/>
          <w:sz w:val="24"/>
          <w:szCs w:val="24"/>
        </w:rPr>
        <w:t>: электронный.</w:t>
      </w: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4B8" w:rsidRDefault="001744B8" w:rsidP="001744B8">
      <w:pPr>
        <w:pStyle w:val="a3"/>
        <w:numPr>
          <w:ilvl w:val="0"/>
          <w:numId w:val="6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F5C4D"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УЧЕБНОЙ ДИСЦИПЛИНЫ</w:t>
      </w:r>
    </w:p>
    <w:p w:rsidR="001744B8" w:rsidRDefault="001744B8" w:rsidP="001744B8">
      <w:pPr>
        <w:pStyle w:val="a3"/>
        <w:suppressAutoHyphens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2"/>
        <w:gridCol w:w="2615"/>
        <w:gridCol w:w="2683"/>
      </w:tblGrid>
      <w:tr w:rsidR="001744B8" w:rsidRPr="00F241E3" w:rsidTr="00617957">
        <w:trPr>
          <w:trHeight w:val="425"/>
        </w:trPr>
        <w:tc>
          <w:tcPr>
            <w:tcW w:w="2423" w:type="pct"/>
            <w:vAlign w:val="center"/>
          </w:tcPr>
          <w:p w:rsidR="001744B8" w:rsidRPr="00442CB1" w:rsidRDefault="001744B8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2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272" w:type="pct"/>
            <w:vAlign w:val="center"/>
          </w:tcPr>
          <w:p w:rsidR="001744B8" w:rsidRPr="00442CB1" w:rsidRDefault="001744B8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305" w:type="pct"/>
            <w:vAlign w:val="center"/>
          </w:tcPr>
          <w:p w:rsidR="001744B8" w:rsidRPr="00442CB1" w:rsidRDefault="001744B8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2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1744B8" w:rsidRPr="00AC6FBD" w:rsidTr="00617957">
        <w:tc>
          <w:tcPr>
            <w:tcW w:w="2423" w:type="pct"/>
          </w:tcPr>
          <w:p w:rsidR="001744B8" w:rsidRDefault="001744B8" w:rsidP="006179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6FBD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знаний, осваиваемых в рамках дисциплины</w:t>
            </w:r>
          </w:p>
          <w:p w:rsidR="001744B8" w:rsidRPr="00606E86" w:rsidRDefault="001744B8" w:rsidP="006179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E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знать: </w:t>
            </w:r>
          </w:p>
          <w:p w:rsidR="001744B8" w:rsidRPr="00AC6FBD" w:rsidRDefault="001744B8" w:rsidP="006179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E86">
              <w:rPr>
                <w:rFonts w:ascii="Times New Roman" w:hAnsi="Times New Roman" w:cs="Times New Roman"/>
                <w:bCs/>
                <w:sz w:val="24"/>
                <w:szCs w:val="24"/>
              </w:rPr>
              <w:t>– о роли физической культуры в общекультурном, профессиональном и социальном развитии человека; основы здорового образа жизни</w:t>
            </w:r>
          </w:p>
        </w:tc>
        <w:tc>
          <w:tcPr>
            <w:tcW w:w="1272" w:type="pct"/>
          </w:tcPr>
          <w:p w:rsidR="001744B8" w:rsidRPr="005A60D9" w:rsidRDefault="001744B8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0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характеристики демонстрируемых знаний, которые могут быть </w:t>
            </w:r>
            <w:proofErr w:type="gramStart"/>
            <w:r w:rsidRPr="005A60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проверены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описаны в КОС</w:t>
            </w:r>
          </w:p>
        </w:tc>
        <w:tc>
          <w:tcPr>
            <w:tcW w:w="1305" w:type="pct"/>
          </w:tcPr>
          <w:p w:rsidR="001744B8" w:rsidRPr="005A60D9" w:rsidRDefault="001744B8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6E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Фронтальная беседа, устный опрос</w:t>
            </w:r>
          </w:p>
        </w:tc>
      </w:tr>
      <w:tr w:rsidR="001744B8" w:rsidRPr="00AC6FBD" w:rsidTr="00617957">
        <w:tc>
          <w:tcPr>
            <w:tcW w:w="2423" w:type="pct"/>
          </w:tcPr>
          <w:p w:rsidR="001744B8" w:rsidRDefault="001744B8" w:rsidP="006179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6FBD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умений, осваиваемых в рамках дисциплины</w:t>
            </w:r>
          </w:p>
          <w:p w:rsidR="001744B8" w:rsidRDefault="001744B8" w:rsidP="006179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E86">
              <w:rPr>
                <w:rFonts w:ascii="Times New Roman" w:hAnsi="Times New Roman" w:cs="Times New Roman"/>
                <w:bCs/>
                <w:sz w:val="24"/>
                <w:szCs w:val="24"/>
              </w:rPr>
              <w:t>–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:rsidR="001744B8" w:rsidRPr="00AC6FBD" w:rsidRDefault="001744B8" w:rsidP="006179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2" w:type="pct"/>
          </w:tcPr>
          <w:p w:rsidR="001744B8" w:rsidRPr="00AC6FBD" w:rsidRDefault="001744B8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5A60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характеристики демонстрируемых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умений описаны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КОС</w:t>
            </w:r>
          </w:p>
        </w:tc>
        <w:tc>
          <w:tcPr>
            <w:tcW w:w="1305" w:type="pct"/>
          </w:tcPr>
          <w:p w:rsidR="001744B8" w:rsidRPr="005A60D9" w:rsidRDefault="001744B8" w:rsidP="0061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359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индивидуальных заданий, сдача нормативов</w:t>
            </w:r>
          </w:p>
        </w:tc>
      </w:tr>
    </w:tbl>
    <w:p w:rsidR="001744B8" w:rsidRPr="009F5C4D" w:rsidRDefault="001744B8" w:rsidP="001744B8">
      <w:pPr>
        <w:pStyle w:val="a3"/>
        <w:suppressAutoHyphens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eastAsia="ru-RU"/>
        </w:rPr>
      </w:pPr>
    </w:p>
    <w:p w:rsidR="001744B8" w:rsidRPr="009F3B42" w:rsidRDefault="001744B8" w:rsidP="001744B8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744B8" w:rsidRDefault="001744B8" w:rsidP="001744B8">
      <w:pPr>
        <w:spacing w:after="200" w:line="276" w:lineRule="auto"/>
        <w:contextualSpacing/>
        <w:jc w:val="center"/>
      </w:pPr>
    </w:p>
    <w:p w:rsidR="004040BA" w:rsidRDefault="004040BA" w:rsidP="001744B8">
      <w:pPr>
        <w:tabs>
          <w:tab w:val="center" w:pos="5032"/>
        </w:tabs>
        <w:spacing w:after="0" w:line="240" w:lineRule="auto"/>
      </w:pPr>
    </w:p>
    <w:sectPr w:rsidR="004040BA" w:rsidSect="00B45C9F">
      <w:pgSz w:w="11907" w:h="16840"/>
      <w:pgMar w:top="992" w:right="851" w:bottom="1134" w:left="99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682" w:rsidRDefault="00352682" w:rsidP="008D2FC0">
      <w:pPr>
        <w:spacing w:after="0" w:line="240" w:lineRule="auto"/>
      </w:pPr>
      <w:r>
        <w:separator/>
      </w:r>
    </w:p>
  </w:endnote>
  <w:endnote w:type="continuationSeparator" w:id="0">
    <w:p w:rsidR="00352682" w:rsidRDefault="00352682" w:rsidP="008D2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83454"/>
      <w:docPartObj>
        <w:docPartGallery w:val="Page Numbers (Bottom of Page)"/>
        <w:docPartUnique/>
      </w:docPartObj>
    </w:sdtPr>
    <w:sdtContent>
      <w:p w:rsidR="00F867AC" w:rsidRDefault="001A1886">
        <w:pPr>
          <w:pStyle w:val="a6"/>
          <w:jc w:val="right"/>
        </w:pPr>
        <w:r>
          <w:fldChar w:fldCharType="begin"/>
        </w:r>
        <w:r w:rsidR="002868E4">
          <w:instrText xml:space="preserve"> PAGE   \* MERGEFORMAT </w:instrText>
        </w:r>
        <w:r>
          <w:fldChar w:fldCharType="separate"/>
        </w:r>
        <w:r w:rsidR="008B7BE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867AC" w:rsidRDefault="00F867A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682" w:rsidRDefault="00352682" w:rsidP="008D2FC0">
      <w:pPr>
        <w:spacing w:after="0" w:line="240" w:lineRule="auto"/>
      </w:pPr>
      <w:r>
        <w:separator/>
      </w:r>
    </w:p>
  </w:footnote>
  <w:footnote w:type="continuationSeparator" w:id="0">
    <w:p w:rsidR="00352682" w:rsidRDefault="00352682" w:rsidP="008D2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/>
      </w:rPr>
    </w:lvl>
  </w:abstractNum>
  <w:abstractNum w:abstractNumId="3">
    <w:nsid w:val="00000005"/>
    <w:multiLevelType w:val="multilevel"/>
    <w:tmpl w:val="3A461034"/>
    <w:name w:val="WW8Num5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360" w:hanging="720"/>
      </w:pPr>
    </w:lvl>
    <w:lvl w:ilvl="3">
      <w:start w:val="1"/>
      <w:numFmt w:val="decimal"/>
      <w:lvlText w:val="%1.%2.%3.%4."/>
      <w:lvlJc w:val="left"/>
      <w:pPr>
        <w:tabs>
          <w:tab w:val="num" w:pos="-540"/>
        </w:tabs>
        <w:ind w:left="540" w:hanging="1080"/>
      </w:pPr>
    </w:lvl>
    <w:lvl w:ilvl="4">
      <w:start w:val="1"/>
      <w:numFmt w:val="decimal"/>
      <w:lvlText w:val="%1.%2.%3.%4.%5."/>
      <w:lvlJc w:val="left"/>
      <w:pPr>
        <w:tabs>
          <w:tab w:val="num" w:pos="-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-1260"/>
        </w:tabs>
        <w:ind w:left="12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-1440"/>
        </w:tabs>
        <w:ind w:left="14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-1980"/>
        </w:tabs>
        <w:ind w:left="19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-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</w:abstractNum>
  <w:abstractNum w:abstractNumId="6">
    <w:nsid w:val="0000000B"/>
    <w:multiLevelType w:val="multilevel"/>
    <w:tmpl w:val="3CB8B07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004F1329"/>
    <w:multiLevelType w:val="hybridMultilevel"/>
    <w:tmpl w:val="14A8AEEE"/>
    <w:lvl w:ilvl="0" w:tplc="D486BEC8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991C65B8" w:tentative="1">
      <w:start w:val="1"/>
      <w:numFmt w:val="lowerLetter"/>
      <w:lvlText w:val="%2."/>
      <w:lvlJc w:val="left"/>
      <w:pPr>
        <w:ind w:left="1440" w:hanging="360"/>
      </w:pPr>
    </w:lvl>
    <w:lvl w:ilvl="2" w:tplc="BB6A4F3C" w:tentative="1">
      <w:start w:val="1"/>
      <w:numFmt w:val="lowerRoman"/>
      <w:lvlText w:val="%3."/>
      <w:lvlJc w:val="right"/>
      <w:pPr>
        <w:ind w:left="2160" w:hanging="180"/>
      </w:pPr>
    </w:lvl>
    <w:lvl w:ilvl="3" w:tplc="2CC603B0" w:tentative="1">
      <w:start w:val="1"/>
      <w:numFmt w:val="decimal"/>
      <w:lvlText w:val="%4."/>
      <w:lvlJc w:val="left"/>
      <w:pPr>
        <w:ind w:left="2880" w:hanging="360"/>
      </w:pPr>
    </w:lvl>
    <w:lvl w:ilvl="4" w:tplc="F6F4AD1C" w:tentative="1">
      <w:start w:val="1"/>
      <w:numFmt w:val="lowerLetter"/>
      <w:lvlText w:val="%5."/>
      <w:lvlJc w:val="left"/>
      <w:pPr>
        <w:ind w:left="3600" w:hanging="360"/>
      </w:pPr>
    </w:lvl>
    <w:lvl w:ilvl="5" w:tplc="99C24450" w:tentative="1">
      <w:start w:val="1"/>
      <w:numFmt w:val="lowerRoman"/>
      <w:lvlText w:val="%6."/>
      <w:lvlJc w:val="right"/>
      <w:pPr>
        <w:ind w:left="4320" w:hanging="180"/>
      </w:pPr>
    </w:lvl>
    <w:lvl w:ilvl="6" w:tplc="4198DCB0" w:tentative="1">
      <w:start w:val="1"/>
      <w:numFmt w:val="decimal"/>
      <w:lvlText w:val="%7."/>
      <w:lvlJc w:val="left"/>
      <w:pPr>
        <w:ind w:left="5040" w:hanging="360"/>
      </w:pPr>
    </w:lvl>
    <w:lvl w:ilvl="7" w:tplc="CCC2D5DC" w:tentative="1">
      <w:start w:val="1"/>
      <w:numFmt w:val="lowerLetter"/>
      <w:lvlText w:val="%8."/>
      <w:lvlJc w:val="left"/>
      <w:pPr>
        <w:ind w:left="5760" w:hanging="360"/>
      </w:pPr>
    </w:lvl>
    <w:lvl w:ilvl="8" w:tplc="0D4439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C0872"/>
    <w:multiLevelType w:val="hybridMultilevel"/>
    <w:tmpl w:val="45F2EAC2"/>
    <w:lvl w:ilvl="0" w:tplc="3DA40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9003A4"/>
    <w:multiLevelType w:val="hybridMultilevel"/>
    <w:tmpl w:val="927C2708"/>
    <w:lvl w:ilvl="0" w:tplc="921845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5EB1F69"/>
    <w:multiLevelType w:val="hybridMultilevel"/>
    <w:tmpl w:val="6016B33C"/>
    <w:lvl w:ilvl="0" w:tplc="7584B7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5D24A1"/>
    <w:multiLevelType w:val="multilevel"/>
    <w:tmpl w:val="AA2AA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2">
    <w:nsid w:val="30032BDD"/>
    <w:multiLevelType w:val="hybridMultilevel"/>
    <w:tmpl w:val="0D0606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2BE56E1"/>
    <w:multiLevelType w:val="multilevel"/>
    <w:tmpl w:val="11F2E6EE"/>
    <w:lvl w:ilvl="0">
      <w:start w:val="1"/>
      <w:numFmt w:val="decimal"/>
      <w:lvlText w:val="%1."/>
      <w:lvlJc w:val="left"/>
      <w:pPr>
        <w:ind w:left="1004" w:hanging="360"/>
      </w:pPr>
      <w:rPr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184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4">
    <w:nsid w:val="42F913DE"/>
    <w:multiLevelType w:val="hybridMultilevel"/>
    <w:tmpl w:val="169A5976"/>
    <w:lvl w:ilvl="0" w:tplc="73F6215A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D06EC26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EBCC0C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CE8B9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5F0382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1BAFFA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13884C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30031A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4AA4EA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466C13"/>
    <w:multiLevelType w:val="hybridMultilevel"/>
    <w:tmpl w:val="BF78E290"/>
    <w:lvl w:ilvl="0" w:tplc="0994F070">
      <w:start w:val="1"/>
      <w:numFmt w:val="decimal"/>
      <w:lvlText w:val="%1."/>
      <w:lvlJc w:val="left"/>
      <w:pPr>
        <w:ind w:left="-10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6">
    <w:nsid w:val="594E3DEA"/>
    <w:multiLevelType w:val="multilevel"/>
    <w:tmpl w:val="D9926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7">
    <w:nsid w:val="59950343"/>
    <w:multiLevelType w:val="multilevel"/>
    <w:tmpl w:val="B54A49B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76" w:hanging="1800"/>
      </w:pPr>
      <w:rPr>
        <w:rFonts w:hint="default"/>
      </w:rPr>
    </w:lvl>
  </w:abstractNum>
  <w:abstractNum w:abstractNumId="18">
    <w:nsid w:val="59D454FE"/>
    <w:multiLevelType w:val="hybridMultilevel"/>
    <w:tmpl w:val="C0D8B218"/>
    <w:lvl w:ilvl="0" w:tplc="921845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B1C7B67"/>
    <w:multiLevelType w:val="hybridMultilevel"/>
    <w:tmpl w:val="C7B29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7E43BB"/>
    <w:multiLevelType w:val="hybridMultilevel"/>
    <w:tmpl w:val="38C0751A"/>
    <w:lvl w:ilvl="0" w:tplc="8CB47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7C378E"/>
    <w:multiLevelType w:val="multilevel"/>
    <w:tmpl w:val="E1B2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2">
    <w:nsid w:val="665D57B3"/>
    <w:multiLevelType w:val="hybridMultilevel"/>
    <w:tmpl w:val="40C0885E"/>
    <w:lvl w:ilvl="0" w:tplc="9702B2F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3">
    <w:nsid w:val="7A071E5C"/>
    <w:multiLevelType w:val="multilevel"/>
    <w:tmpl w:val="32DED3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21"/>
  </w:num>
  <w:num w:numId="3">
    <w:abstractNumId w:val="16"/>
  </w:num>
  <w:num w:numId="4">
    <w:abstractNumId w:val="8"/>
  </w:num>
  <w:num w:numId="5">
    <w:abstractNumId w:val="6"/>
  </w:num>
  <w:num w:numId="6">
    <w:abstractNumId w:val="7"/>
  </w:num>
  <w:num w:numId="7">
    <w:abstractNumId w:val="14"/>
  </w:num>
  <w:num w:numId="8">
    <w:abstractNumId w:val="2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22"/>
  </w:num>
  <w:num w:numId="16">
    <w:abstractNumId w:val="9"/>
  </w:num>
  <w:num w:numId="17">
    <w:abstractNumId w:val="18"/>
  </w:num>
  <w:num w:numId="18">
    <w:abstractNumId w:val="20"/>
  </w:num>
  <w:num w:numId="19">
    <w:abstractNumId w:val="15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3"/>
  </w:num>
  <w:num w:numId="23">
    <w:abstractNumId w:val="10"/>
  </w:num>
  <w:num w:numId="24">
    <w:abstractNumId w:val="12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0BA"/>
    <w:rsid w:val="00010BC4"/>
    <w:rsid w:val="00021B69"/>
    <w:rsid w:val="00025A89"/>
    <w:rsid w:val="000268F9"/>
    <w:rsid w:val="00052327"/>
    <w:rsid w:val="000547D4"/>
    <w:rsid w:val="00056A0A"/>
    <w:rsid w:val="000605EC"/>
    <w:rsid w:val="000610AE"/>
    <w:rsid w:val="00072EA9"/>
    <w:rsid w:val="00081338"/>
    <w:rsid w:val="000954DE"/>
    <w:rsid w:val="000A400E"/>
    <w:rsid w:val="000C1651"/>
    <w:rsid w:val="000D3365"/>
    <w:rsid w:val="000D620B"/>
    <w:rsid w:val="000E5028"/>
    <w:rsid w:val="000E78C9"/>
    <w:rsid w:val="000F4890"/>
    <w:rsid w:val="00100F7D"/>
    <w:rsid w:val="00112081"/>
    <w:rsid w:val="0011744F"/>
    <w:rsid w:val="00117D5E"/>
    <w:rsid w:val="001202C5"/>
    <w:rsid w:val="00120A37"/>
    <w:rsid w:val="00122CEF"/>
    <w:rsid w:val="00126FBB"/>
    <w:rsid w:val="00150098"/>
    <w:rsid w:val="00150E8F"/>
    <w:rsid w:val="00151CC7"/>
    <w:rsid w:val="00156F03"/>
    <w:rsid w:val="00157158"/>
    <w:rsid w:val="001608BA"/>
    <w:rsid w:val="00165B80"/>
    <w:rsid w:val="00165C2B"/>
    <w:rsid w:val="00167309"/>
    <w:rsid w:val="00173FFF"/>
    <w:rsid w:val="001744B8"/>
    <w:rsid w:val="00174679"/>
    <w:rsid w:val="0017584C"/>
    <w:rsid w:val="001846AD"/>
    <w:rsid w:val="0019160D"/>
    <w:rsid w:val="00196745"/>
    <w:rsid w:val="001A1886"/>
    <w:rsid w:val="001A5EF6"/>
    <w:rsid w:val="001C34CF"/>
    <w:rsid w:val="001C5C56"/>
    <w:rsid w:val="001D1E25"/>
    <w:rsid w:val="001E279A"/>
    <w:rsid w:val="001E2A3D"/>
    <w:rsid w:val="001F0277"/>
    <w:rsid w:val="001F08AF"/>
    <w:rsid w:val="00204E79"/>
    <w:rsid w:val="00210BA5"/>
    <w:rsid w:val="00222499"/>
    <w:rsid w:val="00227549"/>
    <w:rsid w:val="002453F1"/>
    <w:rsid w:val="00252516"/>
    <w:rsid w:val="00252DB9"/>
    <w:rsid w:val="002649F4"/>
    <w:rsid w:val="002752DC"/>
    <w:rsid w:val="00285DD3"/>
    <w:rsid w:val="002868E4"/>
    <w:rsid w:val="00286C92"/>
    <w:rsid w:val="00287D1D"/>
    <w:rsid w:val="002B3359"/>
    <w:rsid w:val="002C3C26"/>
    <w:rsid w:val="002C4A97"/>
    <w:rsid w:val="002D618B"/>
    <w:rsid w:val="002E3451"/>
    <w:rsid w:val="002F13EA"/>
    <w:rsid w:val="002F27E3"/>
    <w:rsid w:val="002F691F"/>
    <w:rsid w:val="002F7A6B"/>
    <w:rsid w:val="00305BFF"/>
    <w:rsid w:val="00310450"/>
    <w:rsid w:val="00320FCA"/>
    <w:rsid w:val="00336EC7"/>
    <w:rsid w:val="00343E39"/>
    <w:rsid w:val="00352682"/>
    <w:rsid w:val="00356BB3"/>
    <w:rsid w:val="00362945"/>
    <w:rsid w:val="00370030"/>
    <w:rsid w:val="00373B92"/>
    <w:rsid w:val="00375194"/>
    <w:rsid w:val="003772B1"/>
    <w:rsid w:val="00385799"/>
    <w:rsid w:val="003A1F7C"/>
    <w:rsid w:val="003A7F00"/>
    <w:rsid w:val="003B4285"/>
    <w:rsid w:val="003B53F6"/>
    <w:rsid w:val="003C2A63"/>
    <w:rsid w:val="003E683B"/>
    <w:rsid w:val="003F30B0"/>
    <w:rsid w:val="003F5C4D"/>
    <w:rsid w:val="00401AA4"/>
    <w:rsid w:val="004040BA"/>
    <w:rsid w:val="004069E8"/>
    <w:rsid w:val="00411485"/>
    <w:rsid w:val="004264EE"/>
    <w:rsid w:val="004407AC"/>
    <w:rsid w:val="00451B94"/>
    <w:rsid w:val="0045350B"/>
    <w:rsid w:val="00455910"/>
    <w:rsid w:val="00466B5D"/>
    <w:rsid w:val="0047476F"/>
    <w:rsid w:val="00476283"/>
    <w:rsid w:val="00481E83"/>
    <w:rsid w:val="00485B35"/>
    <w:rsid w:val="00496D29"/>
    <w:rsid w:val="004B47A2"/>
    <w:rsid w:val="004B53B4"/>
    <w:rsid w:val="004D222B"/>
    <w:rsid w:val="004D3297"/>
    <w:rsid w:val="004D5E43"/>
    <w:rsid w:val="004E420E"/>
    <w:rsid w:val="004E78FD"/>
    <w:rsid w:val="004F5AED"/>
    <w:rsid w:val="00502E1F"/>
    <w:rsid w:val="00525360"/>
    <w:rsid w:val="00531E9B"/>
    <w:rsid w:val="00533CBD"/>
    <w:rsid w:val="00535A4F"/>
    <w:rsid w:val="00552D5A"/>
    <w:rsid w:val="005646BE"/>
    <w:rsid w:val="00575996"/>
    <w:rsid w:val="00576366"/>
    <w:rsid w:val="00580B5C"/>
    <w:rsid w:val="00595D65"/>
    <w:rsid w:val="005A236F"/>
    <w:rsid w:val="005C5956"/>
    <w:rsid w:val="005C6E14"/>
    <w:rsid w:val="005F3505"/>
    <w:rsid w:val="005F36C4"/>
    <w:rsid w:val="00602D49"/>
    <w:rsid w:val="00606E86"/>
    <w:rsid w:val="00617957"/>
    <w:rsid w:val="006218E2"/>
    <w:rsid w:val="00621D39"/>
    <w:rsid w:val="006254D4"/>
    <w:rsid w:val="00630E17"/>
    <w:rsid w:val="00636A67"/>
    <w:rsid w:val="00643A20"/>
    <w:rsid w:val="00645A6B"/>
    <w:rsid w:val="00664056"/>
    <w:rsid w:val="006672B9"/>
    <w:rsid w:val="00671F4E"/>
    <w:rsid w:val="006831C4"/>
    <w:rsid w:val="00687D41"/>
    <w:rsid w:val="006B7162"/>
    <w:rsid w:val="006C4B62"/>
    <w:rsid w:val="006D2E05"/>
    <w:rsid w:val="006D4B3A"/>
    <w:rsid w:val="006E0C46"/>
    <w:rsid w:val="00702AD7"/>
    <w:rsid w:val="00703563"/>
    <w:rsid w:val="00711C41"/>
    <w:rsid w:val="007139B5"/>
    <w:rsid w:val="00715DA5"/>
    <w:rsid w:val="00717081"/>
    <w:rsid w:val="007174D9"/>
    <w:rsid w:val="00723811"/>
    <w:rsid w:val="00725770"/>
    <w:rsid w:val="0074138D"/>
    <w:rsid w:val="00742604"/>
    <w:rsid w:val="00752C4C"/>
    <w:rsid w:val="007573E9"/>
    <w:rsid w:val="00772E0E"/>
    <w:rsid w:val="00777B7E"/>
    <w:rsid w:val="0078723C"/>
    <w:rsid w:val="007A1BB4"/>
    <w:rsid w:val="007B666B"/>
    <w:rsid w:val="007C569C"/>
    <w:rsid w:val="007D61EB"/>
    <w:rsid w:val="007E0EFE"/>
    <w:rsid w:val="007E0F06"/>
    <w:rsid w:val="007E59BC"/>
    <w:rsid w:val="007E7D53"/>
    <w:rsid w:val="007F5987"/>
    <w:rsid w:val="00804289"/>
    <w:rsid w:val="00804F44"/>
    <w:rsid w:val="0081579D"/>
    <w:rsid w:val="00826F12"/>
    <w:rsid w:val="00862694"/>
    <w:rsid w:val="00864DCC"/>
    <w:rsid w:val="00872294"/>
    <w:rsid w:val="008825F2"/>
    <w:rsid w:val="00882F0F"/>
    <w:rsid w:val="008876DD"/>
    <w:rsid w:val="00887B17"/>
    <w:rsid w:val="008A21EC"/>
    <w:rsid w:val="008B7BE6"/>
    <w:rsid w:val="008C5536"/>
    <w:rsid w:val="008C66EE"/>
    <w:rsid w:val="008D2FC0"/>
    <w:rsid w:val="008F7CC8"/>
    <w:rsid w:val="00900242"/>
    <w:rsid w:val="00900ACE"/>
    <w:rsid w:val="0090748C"/>
    <w:rsid w:val="00921488"/>
    <w:rsid w:val="00930D6E"/>
    <w:rsid w:val="009449F4"/>
    <w:rsid w:val="00947AF9"/>
    <w:rsid w:val="00947E81"/>
    <w:rsid w:val="009674BE"/>
    <w:rsid w:val="009705F2"/>
    <w:rsid w:val="0098401E"/>
    <w:rsid w:val="0099121B"/>
    <w:rsid w:val="009970B1"/>
    <w:rsid w:val="009A0C58"/>
    <w:rsid w:val="009A6619"/>
    <w:rsid w:val="009B4D21"/>
    <w:rsid w:val="009D1F18"/>
    <w:rsid w:val="009D4CCA"/>
    <w:rsid w:val="009E03D5"/>
    <w:rsid w:val="009E74E2"/>
    <w:rsid w:val="00A12015"/>
    <w:rsid w:val="00A153CC"/>
    <w:rsid w:val="00A26D50"/>
    <w:rsid w:val="00A328D2"/>
    <w:rsid w:val="00A37075"/>
    <w:rsid w:val="00A56DC0"/>
    <w:rsid w:val="00A65E5E"/>
    <w:rsid w:val="00A81A14"/>
    <w:rsid w:val="00A84298"/>
    <w:rsid w:val="00A9053B"/>
    <w:rsid w:val="00A91B93"/>
    <w:rsid w:val="00A920EC"/>
    <w:rsid w:val="00AA21CD"/>
    <w:rsid w:val="00AC12FD"/>
    <w:rsid w:val="00AC6FBD"/>
    <w:rsid w:val="00AD04D1"/>
    <w:rsid w:val="00AD2A03"/>
    <w:rsid w:val="00AD5406"/>
    <w:rsid w:val="00AE1574"/>
    <w:rsid w:val="00AE3C4A"/>
    <w:rsid w:val="00B04E09"/>
    <w:rsid w:val="00B05819"/>
    <w:rsid w:val="00B10F99"/>
    <w:rsid w:val="00B140E8"/>
    <w:rsid w:val="00B14695"/>
    <w:rsid w:val="00B17242"/>
    <w:rsid w:val="00B2333A"/>
    <w:rsid w:val="00B2446F"/>
    <w:rsid w:val="00B2725D"/>
    <w:rsid w:val="00B45C9F"/>
    <w:rsid w:val="00B51B98"/>
    <w:rsid w:val="00B53E6F"/>
    <w:rsid w:val="00B619B2"/>
    <w:rsid w:val="00B74CEA"/>
    <w:rsid w:val="00B76B4B"/>
    <w:rsid w:val="00B80448"/>
    <w:rsid w:val="00B902FB"/>
    <w:rsid w:val="00B9127E"/>
    <w:rsid w:val="00B9151F"/>
    <w:rsid w:val="00B91FC8"/>
    <w:rsid w:val="00BC09BA"/>
    <w:rsid w:val="00BC273E"/>
    <w:rsid w:val="00BC7759"/>
    <w:rsid w:val="00BE4974"/>
    <w:rsid w:val="00BF5078"/>
    <w:rsid w:val="00BF5A8D"/>
    <w:rsid w:val="00C029D9"/>
    <w:rsid w:val="00C06E3A"/>
    <w:rsid w:val="00C12D86"/>
    <w:rsid w:val="00C16453"/>
    <w:rsid w:val="00C45926"/>
    <w:rsid w:val="00C83186"/>
    <w:rsid w:val="00C8450C"/>
    <w:rsid w:val="00C87455"/>
    <w:rsid w:val="00C946FA"/>
    <w:rsid w:val="00CA1CAB"/>
    <w:rsid w:val="00CB5E1F"/>
    <w:rsid w:val="00CC0496"/>
    <w:rsid w:val="00CC223A"/>
    <w:rsid w:val="00CE08A4"/>
    <w:rsid w:val="00CE36C4"/>
    <w:rsid w:val="00CF4669"/>
    <w:rsid w:val="00D1049B"/>
    <w:rsid w:val="00D2054C"/>
    <w:rsid w:val="00D33B1B"/>
    <w:rsid w:val="00D357D5"/>
    <w:rsid w:val="00D35CE2"/>
    <w:rsid w:val="00D41587"/>
    <w:rsid w:val="00D472AB"/>
    <w:rsid w:val="00D53E16"/>
    <w:rsid w:val="00D5576A"/>
    <w:rsid w:val="00D6226E"/>
    <w:rsid w:val="00D64986"/>
    <w:rsid w:val="00D665BE"/>
    <w:rsid w:val="00D71953"/>
    <w:rsid w:val="00D762D9"/>
    <w:rsid w:val="00D80DEE"/>
    <w:rsid w:val="00DB42BF"/>
    <w:rsid w:val="00DB6B6B"/>
    <w:rsid w:val="00DB7CCF"/>
    <w:rsid w:val="00DC1393"/>
    <w:rsid w:val="00DD32BF"/>
    <w:rsid w:val="00DD535E"/>
    <w:rsid w:val="00DE3179"/>
    <w:rsid w:val="00DE7A76"/>
    <w:rsid w:val="00DE7CB4"/>
    <w:rsid w:val="00E12CB0"/>
    <w:rsid w:val="00E14FD0"/>
    <w:rsid w:val="00E23D1B"/>
    <w:rsid w:val="00E45B03"/>
    <w:rsid w:val="00E52F42"/>
    <w:rsid w:val="00E554AD"/>
    <w:rsid w:val="00E71057"/>
    <w:rsid w:val="00E73B91"/>
    <w:rsid w:val="00E767E8"/>
    <w:rsid w:val="00E92FE5"/>
    <w:rsid w:val="00EB5B1E"/>
    <w:rsid w:val="00EC0091"/>
    <w:rsid w:val="00EC3BD1"/>
    <w:rsid w:val="00ED3D23"/>
    <w:rsid w:val="00ED53F6"/>
    <w:rsid w:val="00EE18F3"/>
    <w:rsid w:val="00EE3C24"/>
    <w:rsid w:val="00EF2FD1"/>
    <w:rsid w:val="00F050D3"/>
    <w:rsid w:val="00F073AA"/>
    <w:rsid w:val="00F24428"/>
    <w:rsid w:val="00F361AB"/>
    <w:rsid w:val="00F4079C"/>
    <w:rsid w:val="00F42664"/>
    <w:rsid w:val="00F54098"/>
    <w:rsid w:val="00F5414A"/>
    <w:rsid w:val="00F577A7"/>
    <w:rsid w:val="00F62B45"/>
    <w:rsid w:val="00F71758"/>
    <w:rsid w:val="00F76B64"/>
    <w:rsid w:val="00F76F03"/>
    <w:rsid w:val="00F80331"/>
    <w:rsid w:val="00F867AC"/>
    <w:rsid w:val="00F86870"/>
    <w:rsid w:val="00F912F1"/>
    <w:rsid w:val="00F954EB"/>
    <w:rsid w:val="00F97FDF"/>
    <w:rsid w:val="00FB10F9"/>
    <w:rsid w:val="00FB448C"/>
    <w:rsid w:val="00FB77AF"/>
    <w:rsid w:val="00FE256A"/>
    <w:rsid w:val="00FE46EE"/>
    <w:rsid w:val="00FF1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0BA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4040BA"/>
    <w:pPr>
      <w:keepNext/>
      <w:keepLines/>
      <w:spacing w:before="240" w:after="0" w:line="254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2B3359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40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2B3359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4040BA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4040BA"/>
  </w:style>
  <w:style w:type="table" w:styleId="a5">
    <w:name w:val="Table Grid"/>
    <w:basedOn w:val="a1"/>
    <w:uiPriority w:val="59"/>
    <w:rsid w:val="00404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nhideWhenUsed/>
    <w:rsid w:val="00404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4040BA"/>
  </w:style>
  <w:style w:type="paragraph" w:styleId="21">
    <w:name w:val="Body Text 2"/>
    <w:basedOn w:val="a"/>
    <w:link w:val="22"/>
    <w:unhideWhenUsed/>
    <w:rsid w:val="004040B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040BA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3">
    <w:name w:val="Font Style73"/>
    <w:uiPriority w:val="99"/>
    <w:rsid w:val="00B2725D"/>
    <w:rPr>
      <w:rFonts w:ascii="Times New Roman" w:hAnsi="Times New Roman" w:cs="Times New Roman"/>
      <w:sz w:val="26"/>
      <w:szCs w:val="26"/>
    </w:rPr>
  </w:style>
  <w:style w:type="paragraph" w:styleId="a8">
    <w:name w:val="No Spacing"/>
    <w:uiPriority w:val="1"/>
    <w:qFormat/>
    <w:rsid w:val="004D329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ody Text"/>
    <w:basedOn w:val="a"/>
    <w:link w:val="aa"/>
    <w:semiHidden/>
    <w:unhideWhenUsed/>
    <w:rsid w:val="002F27E3"/>
    <w:pPr>
      <w:spacing w:after="120"/>
    </w:pPr>
  </w:style>
  <w:style w:type="character" w:customStyle="1" w:styleId="aa">
    <w:name w:val="Основной текст Знак"/>
    <w:basedOn w:val="a0"/>
    <w:link w:val="a9"/>
    <w:rsid w:val="002F27E3"/>
  </w:style>
  <w:style w:type="character" w:styleId="ab">
    <w:name w:val="annotation reference"/>
    <w:basedOn w:val="a0"/>
    <w:uiPriority w:val="99"/>
    <w:semiHidden/>
    <w:unhideWhenUsed/>
    <w:rsid w:val="009D1F1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D1F1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D1F18"/>
    <w:rPr>
      <w:sz w:val="20"/>
      <w:szCs w:val="20"/>
    </w:rPr>
  </w:style>
  <w:style w:type="paragraph" w:styleId="ae">
    <w:name w:val="annotation subject"/>
    <w:basedOn w:val="ac"/>
    <w:next w:val="ac"/>
    <w:link w:val="af"/>
    <w:unhideWhenUsed/>
    <w:rsid w:val="009D1F18"/>
    <w:rPr>
      <w:b/>
      <w:bCs/>
    </w:rPr>
  </w:style>
  <w:style w:type="character" w:customStyle="1" w:styleId="af">
    <w:name w:val="Тема примечания Знак"/>
    <w:basedOn w:val="ad"/>
    <w:link w:val="ae"/>
    <w:rsid w:val="009D1F18"/>
    <w:rPr>
      <w:b/>
      <w:bCs/>
      <w:sz w:val="20"/>
      <w:szCs w:val="20"/>
    </w:rPr>
  </w:style>
  <w:style w:type="paragraph" w:styleId="af0">
    <w:name w:val="Balloon Text"/>
    <w:basedOn w:val="a"/>
    <w:link w:val="af1"/>
    <w:unhideWhenUsed/>
    <w:rsid w:val="009D1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9D1F18"/>
    <w:rPr>
      <w:rFonts w:ascii="Tahoma" w:hAnsi="Tahoma" w:cs="Tahoma"/>
      <w:sz w:val="16"/>
      <w:szCs w:val="16"/>
    </w:rPr>
  </w:style>
  <w:style w:type="character" w:styleId="af2">
    <w:name w:val="Hyperlink"/>
    <w:uiPriority w:val="99"/>
    <w:rsid w:val="00343E39"/>
    <w:rPr>
      <w:color w:val="0000FF"/>
      <w:u w:val="single"/>
    </w:rPr>
  </w:style>
  <w:style w:type="paragraph" w:styleId="af3">
    <w:name w:val="Normal (Web)"/>
    <w:aliases w:val="Обычный (Web)"/>
    <w:basedOn w:val="a"/>
    <w:link w:val="af4"/>
    <w:uiPriority w:val="99"/>
    <w:qFormat/>
    <w:rsid w:val="007F598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f4">
    <w:name w:val="Обычный (веб) Знак"/>
    <w:aliases w:val="Обычный (Web) Знак"/>
    <w:link w:val="af3"/>
    <w:uiPriority w:val="99"/>
    <w:locked/>
    <w:rsid w:val="002B3359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WW8Num4z0">
    <w:name w:val="WW8Num4z0"/>
    <w:rsid w:val="002B3359"/>
    <w:rPr>
      <w:rFonts w:ascii="Times New Roman" w:eastAsia="Times New Roman" w:hAnsi="Times New Roman"/>
    </w:rPr>
  </w:style>
  <w:style w:type="character" w:customStyle="1" w:styleId="WW8Num6z0">
    <w:name w:val="WW8Num6z0"/>
    <w:rsid w:val="002B3359"/>
    <w:rPr>
      <w:rFonts w:ascii="Symbol" w:hAnsi="Symbol"/>
      <w:b/>
    </w:rPr>
  </w:style>
  <w:style w:type="character" w:customStyle="1" w:styleId="WW8Num7z0">
    <w:name w:val="WW8Num7z0"/>
    <w:rsid w:val="002B3359"/>
    <w:rPr>
      <w:b/>
    </w:rPr>
  </w:style>
  <w:style w:type="character" w:customStyle="1" w:styleId="Absatz-Standardschriftart">
    <w:name w:val="Absatz-Standardschriftart"/>
    <w:rsid w:val="002B3359"/>
  </w:style>
  <w:style w:type="character" w:customStyle="1" w:styleId="WW8Num3z0">
    <w:name w:val="WW8Num3z0"/>
    <w:rsid w:val="002B3359"/>
    <w:rPr>
      <w:rFonts w:ascii="Times New Roman" w:eastAsia="Times New Roman" w:hAnsi="Times New Roman"/>
    </w:rPr>
  </w:style>
  <w:style w:type="character" w:customStyle="1" w:styleId="WW8Num3z1">
    <w:name w:val="WW8Num3z1"/>
    <w:rsid w:val="002B3359"/>
    <w:rPr>
      <w:rFonts w:ascii="Courier New" w:hAnsi="Courier New"/>
    </w:rPr>
  </w:style>
  <w:style w:type="character" w:customStyle="1" w:styleId="WW8Num3z2">
    <w:name w:val="WW8Num3z2"/>
    <w:rsid w:val="002B3359"/>
    <w:rPr>
      <w:rFonts w:ascii="Wingdings" w:hAnsi="Wingdings"/>
    </w:rPr>
  </w:style>
  <w:style w:type="character" w:customStyle="1" w:styleId="WW8Num3z3">
    <w:name w:val="WW8Num3z3"/>
    <w:rsid w:val="002B3359"/>
    <w:rPr>
      <w:rFonts w:ascii="Symbol" w:hAnsi="Symbol"/>
    </w:rPr>
  </w:style>
  <w:style w:type="character" w:customStyle="1" w:styleId="WW8Num8z0">
    <w:name w:val="WW8Num8z0"/>
    <w:rsid w:val="002B3359"/>
    <w:rPr>
      <w:rFonts w:ascii="Times New Roman" w:eastAsia="Times New Roman" w:hAnsi="Times New Roman"/>
    </w:rPr>
  </w:style>
  <w:style w:type="character" w:customStyle="1" w:styleId="WW8Num15z0">
    <w:name w:val="WW8Num15z0"/>
    <w:rsid w:val="002B3359"/>
    <w:rPr>
      <w:rFonts w:ascii="Times New Roman" w:eastAsia="Times New Roman" w:hAnsi="Times New Roman"/>
    </w:rPr>
  </w:style>
  <w:style w:type="character" w:customStyle="1" w:styleId="WW8Num15z1">
    <w:name w:val="WW8Num15z1"/>
    <w:rsid w:val="002B3359"/>
    <w:rPr>
      <w:rFonts w:ascii="Courier New" w:hAnsi="Courier New"/>
    </w:rPr>
  </w:style>
  <w:style w:type="character" w:customStyle="1" w:styleId="WW8Num15z2">
    <w:name w:val="WW8Num15z2"/>
    <w:rsid w:val="002B3359"/>
    <w:rPr>
      <w:rFonts w:ascii="Wingdings" w:hAnsi="Wingdings"/>
    </w:rPr>
  </w:style>
  <w:style w:type="character" w:customStyle="1" w:styleId="WW8Num15z3">
    <w:name w:val="WW8Num15z3"/>
    <w:rsid w:val="002B3359"/>
    <w:rPr>
      <w:rFonts w:ascii="Symbol" w:hAnsi="Symbol"/>
    </w:rPr>
  </w:style>
  <w:style w:type="character" w:customStyle="1" w:styleId="WW8Num21z0">
    <w:name w:val="WW8Num21z0"/>
    <w:rsid w:val="002B3359"/>
    <w:rPr>
      <w:b/>
    </w:rPr>
  </w:style>
  <w:style w:type="character" w:customStyle="1" w:styleId="WW8Num22z0">
    <w:name w:val="WW8Num22z0"/>
    <w:rsid w:val="002B3359"/>
    <w:rPr>
      <w:rFonts w:cs="Times New Roman"/>
    </w:rPr>
  </w:style>
  <w:style w:type="character" w:customStyle="1" w:styleId="WW8Num24z0">
    <w:name w:val="WW8Num24z0"/>
    <w:rsid w:val="002B3359"/>
    <w:rPr>
      <w:rFonts w:ascii="Times New Roman" w:eastAsia="Times New Roman" w:hAnsi="Times New Roman"/>
    </w:rPr>
  </w:style>
  <w:style w:type="character" w:customStyle="1" w:styleId="WW8Num24z1">
    <w:name w:val="WW8Num24z1"/>
    <w:rsid w:val="002B3359"/>
    <w:rPr>
      <w:rFonts w:ascii="Courier New" w:hAnsi="Courier New"/>
    </w:rPr>
  </w:style>
  <w:style w:type="character" w:customStyle="1" w:styleId="WW8Num24z2">
    <w:name w:val="WW8Num24z2"/>
    <w:rsid w:val="002B3359"/>
    <w:rPr>
      <w:rFonts w:ascii="Wingdings" w:hAnsi="Wingdings"/>
    </w:rPr>
  </w:style>
  <w:style w:type="character" w:customStyle="1" w:styleId="WW8Num24z3">
    <w:name w:val="WW8Num24z3"/>
    <w:rsid w:val="002B3359"/>
    <w:rPr>
      <w:rFonts w:ascii="Symbol" w:hAnsi="Symbol"/>
    </w:rPr>
  </w:style>
  <w:style w:type="character" w:customStyle="1" w:styleId="WW8Num25z0">
    <w:name w:val="WW8Num25z0"/>
    <w:rsid w:val="002B3359"/>
    <w:rPr>
      <w:rFonts w:ascii="Times New Roman" w:eastAsia="Calibri" w:hAnsi="Times New Roman" w:cs="Times New Roman"/>
    </w:rPr>
  </w:style>
  <w:style w:type="character" w:customStyle="1" w:styleId="WW8Num30z0">
    <w:name w:val="WW8Num30z0"/>
    <w:rsid w:val="002B3359"/>
    <w:rPr>
      <w:rFonts w:ascii="Symbol" w:hAnsi="Symbol"/>
    </w:rPr>
  </w:style>
  <w:style w:type="character" w:customStyle="1" w:styleId="WW8Num30z1">
    <w:name w:val="WW8Num30z1"/>
    <w:rsid w:val="002B3359"/>
    <w:rPr>
      <w:rFonts w:ascii="Courier New" w:hAnsi="Courier New" w:cs="Courier New"/>
    </w:rPr>
  </w:style>
  <w:style w:type="character" w:customStyle="1" w:styleId="WW8Num30z2">
    <w:name w:val="WW8Num30z2"/>
    <w:rsid w:val="002B3359"/>
    <w:rPr>
      <w:rFonts w:ascii="Wingdings" w:hAnsi="Wingdings"/>
    </w:rPr>
  </w:style>
  <w:style w:type="character" w:customStyle="1" w:styleId="WW8Num31z0">
    <w:name w:val="WW8Num31z0"/>
    <w:rsid w:val="002B3359"/>
    <w:rPr>
      <w:rFonts w:ascii="Symbol" w:hAnsi="Symbol"/>
    </w:rPr>
  </w:style>
  <w:style w:type="character" w:customStyle="1" w:styleId="WW8Num31z1">
    <w:name w:val="WW8Num31z1"/>
    <w:rsid w:val="002B3359"/>
    <w:rPr>
      <w:rFonts w:ascii="Courier New" w:hAnsi="Courier New" w:cs="Courier New"/>
    </w:rPr>
  </w:style>
  <w:style w:type="character" w:customStyle="1" w:styleId="WW8Num31z2">
    <w:name w:val="WW8Num31z2"/>
    <w:rsid w:val="002B3359"/>
    <w:rPr>
      <w:rFonts w:ascii="Wingdings" w:hAnsi="Wingdings"/>
    </w:rPr>
  </w:style>
  <w:style w:type="character" w:customStyle="1" w:styleId="WW8Num37z0">
    <w:name w:val="WW8Num37z0"/>
    <w:rsid w:val="002B3359"/>
    <w:rPr>
      <w:b/>
      <w:sz w:val="32"/>
    </w:rPr>
  </w:style>
  <w:style w:type="character" w:customStyle="1" w:styleId="11">
    <w:name w:val="Основной шрифт абзаца1"/>
    <w:rsid w:val="002B3359"/>
  </w:style>
  <w:style w:type="character" w:customStyle="1" w:styleId="23">
    <w:name w:val="Основной текст с отступом 2 Знак"/>
    <w:rsid w:val="002B3359"/>
    <w:rPr>
      <w:rFonts w:eastAsia="Times New Roman" w:cs="Times New Roman"/>
      <w:sz w:val="24"/>
      <w:szCs w:val="24"/>
    </w:rPr>
  </w:style>
  <w:style w:type="character" w:styleId="af5">
    <w:name w:val="Strong"/>
    <w:qFormat/>
    <w:rsid w:val="002B3359"/>
    <w:rPr>
      <w:b/>
      <w:bCs/>
    </w:rPr>
  </w:style>
  <w:style w:type="character" w:customStyle="1" w:styleId="af6">
    <w:name w:val="Текст сноски Знак"/>
    <w:rsid w:val="002B3359"/>
    <w:rPr>
      <w:rFonts w:eastAsia="Times New Roman" w:cs="Times New Roman"/>
      <w:sz w:val="20"/>
      <w:szCs w:val="20"/>
    </w:rPr>
  </w:style>
  <w:style w:type="character" w:customStyle="1" w:styleId="af7">
    <w:name w:val="Символ сноски"/>
    <w:rsid w:val="002B3359"/>
    <w:rPr>
      <w:vertAlign w:val="superscript"/>
    </w:rPr>
  </w:style>
  <w:style w:type="character" w:customStyle="1" w:styleId="12">
    <w:name w:val="Знак примечания1"/>
    <w:rsid w:val="002B3359"/>
    <w:rPr>
      <w:sz w:val="16"/>
      <w:szCs w:val="16"/>
    </w:rPr>
  </w:style>
  <w:style w:type="character" w:customStyle="1" w:styleId="af8">
    <w:name w:val="Верхний колонтитул Знак"/>
    <w:rsid w:val="002B3359"/>
    <w:rPr>
      <w:rFonts w:eastAsia="Times New Roman" w:cs="Times New Roman"/>
      <w:sz w:val="24"/>
      <w:szCs w:val="24"/>
    </w:rPr>
  </w:style>
  <w:style w:type="character" w:customStyle="1" w:styleId="af9">
    <w:name w:val="Основной текст с отступом Знак"/>
    <w:rsid w:val="002B3359"/>
    <w:rPr>
      <w:rFonts w:eastAsia="Times New Roman" w:cs="Times New Roman"/>
      <w:sz w:val="24"/>
      <w:szCs w:val="24"/>
    </w:rPr>
  </w:style>
  <w:style w:type="character" w:customStyle="1" w:styleId="afa">
    <w:name w:val="Знак"/>
    <w:rsid w:val="002B3359"/>
    <w:rPr>
      <w:sz w:val="24"/>
      <w:szCs w:val="24"/>
      <w:lang w:val="ru-RU" w:eastAsia="ar-SA" w:bidi="ar-SA"/>
    </w:rPr>
  </w:style>
  <w:style w:type="character" w:customStyle="1" w:styleId="afb">
    <w:name w:val="Название Знак"/>
    <w:rsid w:val="002B3359"/>
    <w:rPr>
      <w:rFonts w:eastAsia="Times New Roman" w:cs="Times New Roman"/>
      <w:sz w:val="32"/>
      <w:szCs w:val="20"/>
    </w:rPr>
  </w:style>
  <w:style w:type="paragraph" w:customStyle="1" w:styleId="13">
    <w:name w:val="Заголовок1"/>
    <w:basedOn w:val="a"/>
    <w:next w:val="a9"/>
    <w:rsid w:val="002B3359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4">
    <w:name w:val="Название1"/>
    <w:basedOn w:val="a"/>
    <w:rsid w:val="002B335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2B335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210">
    <w:name w:val="Список 21"/>
    <w:basedOn w:val="a"/>
    <w:rsid w:val="002B3359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2B335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6">
    <w:name w:val="Текст сноски Знак1"/>
    <w:basedOn w:val="a0"/>
    <w:link w:val="afc"/>
    <w:semiHidden/>
    <w:rsid w:val="002B33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c">
    <w:name w:val="footnote text"/>
    <w:basedOn w:val="a"/>
    <w:link w:val="16"/>
    <w:semiHidden/>
    <w:rsid w:val="002B33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2">
    <w:name w:val="Основной текст 21"/>
    <w:basedOn w:val="a"/>
    <w:rsid w:val="002B3359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7">
    <w:name w:val="Текст примечания1"/>
    <w:basedOn w:val="a"/>
    <w:rsid w:val="002B33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8">
    <w:name w:val="Знак1"/>
    <w:basedOn w:val="a"/>
    <w:rsid w:val="002B3359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19">
    <w:name w:val="Верхний колонтитул Знак1"/>
    <w:basedOn w:val="a0"/>
    <w:link w:val="afd"/>
    <w:semiHidden/>
    <w:rsid w:val="002B33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header"/>
    <w:basedOn w:val="a"/>
    <w:link w:val="19"/>
    <w:semiHidden/>
    <w:rsid w:val="002B33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e">
    <w:name w:val="список с точками"/>
    <w:basedOn w:val="a"/>
    <w:rsid w:val="002B3359"/>
    <w:pPr>
      <w:suppressAutoHyphens/>
      <w:spacing w:after="0" w:line="312" w:lineRule="auto"/>
      <w:ind w:left="756" w:hanging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a">
    <w:name w:val="Абзац списка1"/>
    <w:basedOn w:val="a"/>
    <w:rsid w:val="002B335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Маркированный список 31"/>
    <w:basedOn w:val="a"/>
    <w:rsid w:val="002B3359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b">
    <w:name w:val="Основной текст с отступом Знак1"/>
    <w:basedOn w:val="a0"/>
    <w:link w:val="aff"/>
    <w:semiHidden/>
    <w:rsid w:val="002B33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">
    <w:name w:val="Body Text Indent"/>
    <w:basedOn w:val="a"/>
    <w:link w:val="1b"/>
    <w:semiHidden/>
    <w:rsid w:val="002B335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0">
    <w:name w:val="Для таблиц"/>
    <w:basedOn w:val="a"/>
    <w:rsid w:val="002B33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1">
    <w:name w:val="Title"/>
    <w:basedOn w:val="a"/>
    <w:next w:val="aff2"/>
    <w:link w:val="1c"/>
    <w:qFormat/>
    <w:rsid w:val="002B335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ff2">
    <w:name w:val="Subtitle"/>
    <w:basedOn w:val="13"/>
    <w:next w:val="a9"/>
    <w:link w:val="aff3"/>
    <w:qFormat/>
    <w:rsid w:val="002B3359"/>
    <w:pPr>
      <w:jc w:val="center"/>
    </w:pPr>
    <w:rPr>
      <w:i/>
      <w:iCs/>
    </w:rPr>
  </w:style>
  <w:style w:type="character" w:customStyle="1" w:styleId="aff3">
    <w:name w:val="Подзаголовок Знак"/>
    <w:basedOn w:val="a0"/>
    <w:link w:val="aff2"/>
    <w:rsid w:val="002B3359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1c">
    <w:name w:val="Название Знак1"/>
    <w:basedOn w:val="a0"/>
    <w:link w:val="aff1"/>
    <w:rsid w:val="002B3359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f4">
    <w:name w:val="Содержимое таблицы"/>
    <w:basedOn w:val="a"/>
    <w:rsid w:val="002B335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5">
    <w:name w:val="Заголовок таблицы"/>
    <w:basedOn w:val="aff4"/>
    <w:rsid w:val="002B3359"/>
    <w:pPr>
      <w:jc w:val="center"/>
    </w:pPr>
    <w:rPr>
      <w:b/>
      <w:bCs/>
    </w:rPr>
  </w:style>
  <w:style w:type="paragraph" w:customStyle="1" w:styleId="aff6">
    <w:name w:val="Содержимое врезки"/>
    <w:basedOn w:val="a9"/>
    <w:rsid w:val="002B335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5pt0pt">
    <w:name w:val="Основной текст + 11;5 pt;Интервал 0 pt"/>
    <w:rsid w:val="002B33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23"/>
      <w:szCs w:val="23"/>
      <w:u w:val="none"/>
      <w:lang w:val="ru-RU"/>
    </w:rPr>
  </w:style>
  <w:style w:type="paragraph" w:customStyle="1" w:styleId="Default">
    <w:name w:val="Default"/>
    <w:rsid w:val="002B33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930D6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ports.ru/volleyball/blogs/3025492.html" TargetMode="External"/><Relationship Id="rId18" Type="http://schemas.openxmlformats.org/officeDocument/2006/relationships/hyperlink" Target="https://www.youtube.com/watch?v=AQ8hXJ7-dEc" TargetMode="External"/><Relationship Id="rId26" Type="http://schemas.openxmlformats.org/officeDocument/2006/relationships/hyperlink" Target="https://book.ru/book/940094" TargetMode="External"/><Relationship Id="rId39" Type="http://schemas.openxmlformats.org/officeDocument/2006/relationships/hyperlink" Target="https://www.youtube.com/watch?v=3SOpvC0CqzA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msrpfZp4dNg" TargetMode="External"/><Relationship Id="rId34" Type="http://schemas.openxmlformats.org/officeDocument/2006/relationships/hyperlink" Target="https://marathonec.ru/beg-2000-m/" TargetMode="External"/><Relationship Id="rId42" Type="http://schemas.openxmlformats.org/officeDocument/2006/relationships/hyperlink" Target="https://www.youtube.com/watch?v=msrpfZp4dNg" TargetMode="External"/><Relationship Id="rId47" Type="http://schemas.openxmlformats.org/officeDocument/2006/relationships/hyperlink" Target="https://www.youtube.com/watch?v=aFPAA2xg7AY" TargetMode="External"/><Relationship Id="rId50" Type="http://schemas.openxmlformats.org/officeDocument/2006/relationships/hyperlink" Target="https://book.ru/book/94938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sports.ru/volleyball/blogs/3025492.html" TargetMode="External"/><Relationship Id="rId17" Type="http://schemas.openxmlformats.org/officeDocument/2006/relationships/hyperlink" Target="https://book.ru/book/942696" TargetMode="External"/><Relationship Id="rId25" Type="http://schemas.openxmlformats.org/officeDocument/2006/relationships/hyperlink" Target="http://www.consultant.ru/document/cons_doc_LAW_389344/" TargetMode="External"/><Relationship Id="rId33" Type="http://schemas.openxmlformats.org/officeDocument/2006/relationships/hyperlink" Target="https://marathonec.ru/beg-1500-metrov/" TargetMode="External"/><Relationship Id="rId38" Type="http://schemas.openxmlformats.org/officeDocument/2006/relationships/hyperlink" Target="https://www.youtube.com/watch?v=YZLJ2j4-nJQ" TargetMode="External"/><Relationship Id="rId46" Type="http://schemas.openxmlformats.org/officeDocument/2006/relationships/hyperlink" Target="https://www.youtube.com/watch?v=rumNAONBPi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arathonec.ru/beg-3000-metrov/" TargetMode="External"/><Relationship Id="rId20" Type="http://schemas.openxmlformats.org/officeDocument/2006/relationships/hyperlink" Target="https://www.youtube.com/watch?v=msrpfZp4dNg" TargetMode="External"/><Relationship Id="rId29" Type="http://schemas.openxmlformats.org/officeDocument/2006/relationships/hyperlink" Target="https://book.ru/book/949202" TargetMode="External"/><Relationship Id="rId41" Type="http://schemas.openxmlformats.org/officeDocument/2006/relationships/hyperlink" Target="https://www.youtube.com/watch?v=LwWMXHQ3Rq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LwWMXHQ3Rqc" TargetMode="External"/><Relationship Id="rId24" Type="http://schemas.openxmlformats.org/officeDocument/2006/relationships/hyperlink" Target="https://www.youtube.com/watch?v=rumNAONB%20Pio" TargetMode="External"/><Relationship Id="rId32" Type="http://schemas.openxmlformats.org/officeDocument/2006/relationships/hyperlink" Target="https://marathonec.ru/beg-na-1000-m/" TargetMode="External"/><Relationship Id="rId37" Type="http://schemas.openxmlformats.org/officeDocument/2006/relationships/hyperlink" Target="https://www.youtube.com/watch?v=-Gdops23Bw8" TargetMode="External"/><Relationship Id="rId40" Type="http://schemas.openxmlformats.org/officeDocument/2006/relationships/hyperlink" Target="https://www.sports.ru/volleyball/blogs/3025492.html" TargetMode="External"/><Relationship Id="rId45" Type="http://schemas.openxmlformats.org/officeDocument/2006/relationships/hyperlink" Target="https://www.youtube.com/watch?v=mF-WMrQiYL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arathonec.ru/beg-3000-metrov/" TargetMode="External"/><Relationship Id="rId23" Type="http://schemas.openxmlformats.org/officeDocument/2006/relationships/hyperlink" Target="https://www.youtube.com/watch?v=3SOpvC0CqzA" TargetMode="External"/><Relationship Id="rId28" Type="http://schemas.openxmlformats.org/officeDocument/2006/relationships/hyperlink" Target="https://book.ru/book/947193" TargetMode="External"/><Relationship Id="rId36" Type="http://schemas.openxmlformats.org/officeDocument/2006/relationships/hyperlink" Target="https://www.youtube.com/watch?v=zdRDG-sz2MA" TargetMode="External"/><Relationship Id="rId49" Type="http://schemas.openxmlformats.org/officeDocument/2006/relationships/hyperlink" Target="https://book.ru/book/943955" TargetMode="External"/><Relationship Id="rId10" Type="http://schemas.openxmlformats.org/officeDocument/2006/relationships/hyperlink" Target="https://www.youtube.com/watch?v=msrpfZp4dNg" TargetMode="External"/><Relationship Id="rId19" Type="http://schemas.openxmlformats.org/officeDocument/2006/relationships/hyperlink" Target="https://www.youtube.com/watch?v=AQ8hXJ7-dEc" TargetMode="External"/><Relationship Id="rId31" Type="http://schemas.openxmlformats.org/officeDocument/2006/relationships/hyperlink" Target="https://marathonec.ru/tehnika-bega-na-korotkie-distantsii/" TargetMode="External"/><Relationship Id="rId44" Type="http://schemas.openxmlformats.org/officeDocument/2006/relationships/hyperlink" Target="https://www.youtube.com/watch?v=AQ8hXJ7-dEc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aFPAA2xg7AY" TargetMode="External"/><Relationship Id="rId14" Type="http://schemas.openxmlformats.org/officeDocument/2006/relationships/hyperlink" Target="https://marathonec.ru/beg-1500-metrov/" TargetMode="External"/><Relationship Id="rId22" Type="http://schemas.openxmlformats.org/officeDocument/2006/relationships/hyperlink" Target="https://www.youtube.com/watch?v=-Gdops23Bw8" TargetMode="External"/><Relationship Id="rId27" Type="http://schemas.openxmlformats.org/officeDocument/2006/relationships/hyperlink" Target="https://book.ru/book/944692" TargetMode="External"/><Relationship Id="rId30" Type="http://schemas.openxmlformats.org/officeDocument/2006/relationships/hyperlink" Target="https://book.ru/book/949385" TargetMode="External"/><Relationship Id="rId35" Type="http://schemas.openxmlformats.org/officeDocument/2006/relationships/hyperlink" Target="https://marathonec.ru/beg-3000-metrov/" TargetMode="External"/><Relationship Id="rId43" Type="http://schemas.openxmlformats.org/officeDocument/2006/relationships/hyperlink" Target="https://www.youtube.com/watch?v=XlK0Dk6oWa4" TargetMode="External"/><Relationship Id="rId48" Type="http://schemas.openxmlformats.org/officeDocument/2006/relationships/hyperlink" Target="https://book.ru/book/942696" TargetMode="External"/><Relationship Id="rId8" Type="http://schemas.openxmlformats.org/officeDocument/2006/relationships/footer" Target="footer1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19C3D-45CD-4934-8B8C-A23B6FB9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21</Pages>
  <Words>5077</Words>
  <Characters>28941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ГБПОУ КК КМСК</Company>
  <LinksUpToDate>false</LinksUpToDate>
  <CharactersWithSpaces>33951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КМСК</dc:creator>
  <cp:keywords/>
  <dc:description/>
  <cp:lastModifiedBy>1</cp:lastModifiedBy>
  <cp:revision>181</cp:revision>
  <cp:lastPrinted>2022-05-06T07:10:00Z</cp:lastPrinted>
  <dcterms:created xsi:type="dcterms:W3CDTF">2022-05-06T06:50:00Z</dcterms:created>
  <dcterms:modified xsi:type="dcterms:W3CDTF">2025-02-05T06:18:00Z</dcterms:modified>
</cp:coreProperties>
</file>