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C23" w:rsidRPr="00B52DC7" w:rsidRDefault="00A36C23" w:rsidP="00A36C23">
      <w:pPr>
        <w:pStyle w:val="a8"/>
        <w:shd w:val="clear" w:color="auto" w:fill="FFFFFF"/>
        <w:spacing w:before="0" w:beforeAutospacing="0" w:after="101" w:afterAutospacing="0"/>
        <w:rPr>
          <w:b/>
          <w:color w:val="333333"/>
          <w:sz w:val="36"/>
          <w:szCs w:val="36"/>
        </w:rPr>
      </w:pPr>
      <w:r w:rsidRPr="00B52DC7">
        <w:rPr>
          <w:b/>
          <w:bCs/>
          <w:color w:val="333333"/>
          <w:sz w:val="36"/>
          <w:szCs w:val="36"/>
        </w:rPr>
        <w:t>г</w:t>
      </w:r>
      <w:proofErr w:type="gramStart"/>
      <w:r w:rsidRPr="00B52DC7">
        <w:rPr>
          <w:b/>
          <w:bCs/>
          <w:color w:val="333333"/>
          <w:sz w:val="36"/>
          <w:szCs w:val="36"/>
        </w:rPr>
        <w:t>.С</w:t>
      </w:r>
      <w:proofErr w:type="gramEnd"/>
      <w:r w:rsidRPr="00B52DC7">
        <w:rPr>
          <w:b/>
          <w:bCs/>
          <w:color w:val="333333"/>
          <w:sz w:val="36"/>
          <w:szCs w:val="36"/>
        </w:rPr>
        <w:t xml:space="preserve">анкт-Петербург </w:t>
      </w:r>
      <w:r w:rsidRPr="00B52DC7">
        <w:rPr>
          <w:b/>
          <w:color w:val="333333"/>
          <w:sz w:val="36"/>
          <w:szCs w:val="36"/>
        </w:rPr>
        <w:t>ГБОУ лицей № 82 Петроградского района</w:t>
      </w:r>
    </w:p>
    <w:p w:rsidR="00A36C23" w:rsidRPr="00B52DC7" w:rsidRDefault="00A36C23" w:rsidP="00561C01">
      <w:pPr>
        <w:pStyle w:val="2"/>
        <w:shd w:val="clear" w:color="auto" w:fill="FFFFFF"/>
        <w:spacing w:before="203" w:after="101"/>
        <w:rPr>
          <w:rFonts w:ascii="Times New Roman" w:hAnsi="Times New Roman" w:cs="Times New Roman"/>
          <w:bCs w:val="0"/>
          <w:color w:val="333333"/>
          <w:sz w:val="36"/>
          <w:szCs w:val="36"/>
        </w:rPr>
      </w:pPr>
      <w:r w:rsidRPr="00B52DC7">
        <w:rPr>
          <w:rFonts w:ascii="Times New Roman" w:hAnsi="Times New Roman" w:cs="Times New Roman"/>
          <w:bCs w:val="0"/>
          <w:color w:val="333333"/>
          <w:sz w:val="36"/>
          <w:szCs w:val="36"/>
        </w:rPr>
        <w:t xml:space="preserve"> </w:t>
      </w:r>
      <w:r w:rsidR="00B52DC7">
        <w:rPr>
          <w:rFonts w:ascii="Times New Roman" w:hAnsi="Times New Roman" w:cs="Times New Roman"/>
          <w:bCs w:val="0"/>
          <w:color w:val="333333"/>
          <w:sz w:val="36"/>
          <w:szCs w:val="36"/>
        </w:rPr>
        <w:t>АЗБУКА.  /</w:t>
      </w:r>
      <w:r w:rsidRPr="00B52DC7">
        <w:rPr>
          <w:rFonts w:ascii="Times New Roman" w:hAnsi="Times New Roman" w:cs="Times New Roman"/>
          <w:bCs w:val="0"/>
          <w:color w:val="333333"/>
          <w:sz w:val="36"/>
          <w:szCs w:val="36"/>
        </w:rPr>
        <w:t>Литературное чтение</w:t>
      </w:r>
      <w:r w:rsidR="00B52DC7">
        <w:rPr>
          <w:rFonts w:ascii="Times New Roman" w:hAnsi="Times New Roman" w:cs="Times New Roman"/>
          <w:bCs w:val="0"/>
          <w:color w:val="333333"/>
          <w:sz w:val="36"/>
          <w:szCs w:val="36"/>
        </w:rPr>
        <w:t>/</w:t>
      </w:r>
    </w:p>
    <w:p w:rsidR="00A36C23" w:rsidRPr="00B52DC7" w:rsidRDefault="00A36C23" w:rsidP="00561C01">
      <w:pPr>
        <w:pStyle w:val="2"/>
        <w:shd w:val="clear" w:color="auto" w:fill="FFFFFF"/>
        <w:spacing w:before="203" w:after="101"/>
        <w:rPr>
          <w:rFonts w:ascii="Times New Roman" w:hAnsi="Times New Roman" w:cs="Times New Roman"/>
          <w:bCs w:val="0"/>
          <w:color w:val="333333"/>
          <w:sz w:val="36"/>
          <w:szCs w:val="36"/>
        </w:rPr>
      </w:pPr>
      <w:r w:rsidRPr="00B52DC7">
        <w:rPr>
          <w:rFonts w:ascii="Times New Roman" w:hAnsi="Times New Roman" w:cs="Times New Roman"/>
          <w:bCs w:val="0"/>
          <w:color w:val="333333"/>
          <w:sz w:val="36"/>
          <w:szCs w:val="36"/>
        </w:rPr>
        <w:t>1 класс «б»</w:t>
      </w:r>
    </w:p>
    <w:p w:rsidR="00A36C23" w:rsidRPr="00B52DC7" w:rsidRDefault="00A36C23" w:rsidP="00561C01">
      <w:pPr>
        <w:pStyle w:val="2"/>
        <w:shd w:val="clear" w:color="auto" w:fill="FFFFFF"/>
        <w:spacing w:before="203" w:after="101"/>
        <w:rPr>
          <w:rFonts w:ascii="Times New Roman" w:hAnsi="Times New Roman" w:cs="Times New Roman"/>
          <w:bCs w:val="0"/>
          <w:color w:val="333333"/>
          <w:sz w:val="36"/>
          <w:szCs w:val="36"/>
        </w:rPr>
      </w:pPr>
      <w:r w:rsidRPr="00B52DC7">
        <w:rPr>
          <w:rFonts w:ascii="Times New Roman" w:hAnsi="Times New Roman" w:cs="Times New Roman"/>
          <w:bCs w:val="0"/>
          <w:color w:val="333333"/>
          <w:sz w:val="36"/>
          <w:szCs w:val="36"/>
        </w:rPr>
        <w:t>Учитель: Пономарева Светлана Александровна</w:t>
      </w:r>
    </w:p>
    <w:p w:rsidR="00A543F6" w:rsidRPr="00B52DC7" w:rsidRDefault="00A543F6" w:rsidP="00A543F6">
      <w:pPr>
        <w:pStyle w:val="a8"/>
        <w:shd w:val="clear" w:color="auto" w:fill="FFFFFF"/>
        <w:spacing w:before="0" w:beforeAutospacing="0" w:after="113" w:afterAutospacing="0"/>
        <w:rPr>
          <w:b/>
          <w:color w:val="333333"/>
          <w:sz w:val="36"/>
          <w:szCs w:val="36"/>
        </w:rPr>
      </w:pPr>
      <w:r w:rsidRPr="00B52DC7">
        <w:rPr>
          <w:rStyle w:val="a6"/>
          <w:color w:val="000000"/>
          <w:sz w:val="36"/>
          <w:szCs w:val="36"/>
        </w:rPr>
        <w:t>Тип урока</w:t>
      </w:r>
      <w:r w:rsidRPr="00B52DC7">
        <w:rPr>
          <w:b/>
          <w:color w:val="000000"/>
          <w:sz w:val="36"/>
          <w:szCs w:val="36"/>
        </w:rPr>
        <w:t>: комбинированный</w:t>
      </w:r>
    </w:p>
    <w:p w:rsidR="00561C01" w:rsidRPr="00B52DC7" w:rsidRDefault="00A36C23" w:rsidP="00561C01">
      <w:pPr>
        <w:pStyle w:val="2"/>
        <w:shd w:val="clear" w:color="auto" w:fill="FFFFFF"/>
        <w:spacing w:before="203" w:after="101"/>
        <w:rPr>
          <w:rFonts w:ascii="Times New Roman" w:hAnsi="Times New Roman" w:cs="Times New Roman"/>
          <w:b w:val="0"/>
          <w:bCs w:val="0"/>
          <w:color w:val="333333"/>
          <w:sz w:val="28"/>
          <w:szCs w:val="28"/>
        </w:rPr>
      </w:pPr>
      <w:r w:rsidRPr="00B52DC7">
        <w:rPr>
          <w:rFonts w:ascii="Times New Roman" w:hAnsi="Times New Roman" w:cs="Times New Roman"/>
          <w:bCs w:val="0"/>
          <w:color w:val="333333"/>
          <w:sz w:val="32"/>
          <w:szCs w:val="32"/>
        </w:rPr>
        <w:t>Тема урока</w:t>
      </w:r>
      <w:r w:rsidRPr="00B52DC7">
        <w:rPr>
          <w:rFonts w:ascii="Times New Roman" w:hAnsi="Times New Roman" w:cs="Times New Roman"/>
          <w:b w:val="0"/>
          <w:bCs w:val="0"/>
          <w:color w:val="333333"/>
          <w:sz w:val="28"/>
          <w:szCs w:val="28"/>
        </w:rPr>
        <w:t xml:space="preserve">: </w:t>
      </w:r>
      <w:r w:rsidR="00B56BBC" w:rsidRPr="00B52DC7">
        <w:rPr>
          <w:rFonts w:ascii="Times New Roman" w:hAnsi="Times New Roman" w:cs="Times New Roman"/>
          <w:b w:val="0"/>
          <w:bCs w:val="0"/>
          <w:color w:val="333333"/>
          <w:sz w:val="28"/>
          <w:szCs w:val="28"/>
        </w:rPr>
        <w:t xml:space="preserve">сказки по </w:t>
      </w:r>
      <w:proofErr w:type="spellStart"/>
      <w:r w:rsidR="00B56BBC" w:rsidRPr="00B52DC7">
        <w:rPr>
          <w:rFonts w:ascii="Times New Roman" w:hAnsi="Times New Roman" w:cs="Times New Roman"/>
          <w:b w:val="0"/>
          <w:bCs w:val="0"/>
          <w:color w:val="333333"/>
          <w:sz w:val="28"/>
          <w:szCs w:val="28"/>
        </w:rPr>
        <w:t>м</w:t>
      </w:r>
      <w:r w:rsidR="009228FC">
        <w:rPr>
          <w:rFonts w:ascii="Times New Roman" w:hAnsi="Times New Roman" w:cs="Times New Roman"/>
          <w:b w:val="0"/>
          <w:bCs w:val="0"/>
          <w:color w:val="333333"/>
          <w:sz w:val="28"/>
          <w:szCs w:val="28"/>
        </w:rPr>
        <w:t>н</w:t>
      </w:r>
      <w:r w:rsidR="00B56BBC" w:rsidRPr="00B52DC7">
        <w:rPr>
          <w:rFonts w:ascii="Times New Roman" w:hAnsi="Times New Roman" w:cs="Times New Roman"/>
          <w:b w:val="0"/>
          <w:bCs w:val="0"/>
          <w:color w:val="333333"/>
          <w:sz w:val="28"/>
          <w:szCs w:val="28"/>
        </w:rPr>
        <w:t>емо</w:t>
      </w:r>
      <w:proofErr w:type="spellEnd"/>
      <w:r w:rsidR="00B56BBC" w:rsidRPr="00B52DC7">
        <w:rPr>
          <w:rFonts w:ascii="Times New Roman" w:hAnsi="Times New Roman" w:cs="Times New Roman"/>
          <w:b w:val="0"/>
          <w:bCs w:val="0"/>
          <w:color w:val="333333"/>
          <w:sz w:val="28"/>
          <w:szCs w:val="28"/>
        </w:rPr>
        <w:t xml:space="preserve"> картинкам</w:t>
      </w:r>
      <w:r w:rsidR="00B52DC7">
        <w:rPr>
          <w:rFonts w:ascii="Times New Roman" w:hAnsi="Times New Roman" w:cs="Times New Roman"/>
          <w:b w:val="0"/>
          <w:bCs w:val="0"/>
          <w:color w:val="333333"/>
          <w:sz w:val="28"/>
          <w:szCs w:val="28"/>
        </w:rPr>
        <w:t>;</w:t>
      </w:r>
      <w:r w:rsidR="00B56BBC" w:rsidRPr="00B52DC7">
        <w:rPr>
          <w:rFonts w:ascii="Times New Roman" w:hAnsi="Times New Roman" w:cs="Times New Roman"/>
          <w:b w:val="0"/>
          <w:bCs w:val="0"/>
          <w:color w:val="333333"/>
          <w:sz w:val="28"/>
          <w:szCs w:val="28"/>
        </w:rPr>
        <w:t xml:space="preserve"> </w:t>
      </w:r>
      <w:r w:rsidRPr="00B52DC7">
        <w:rPr>
          <w:rFonts w:ascii="Times New Roman" w:hAnsi="Times New Roman" w:cs="Times New Roman"/>
          <w:b w:val="0"/>
          <w:bCs w:val="0"/>
          <w:color w:val="333333"/>
          <w:sz w:val="28"/>
          <w:szCs w:val="28"/>
        </w:rPr>
        <w:t xml:space="preserve">рассказ Н.Сладкова </w:t>
      </w:r>
      <w:r w:rsidR="00561C01" w:rsidRPr="00B52DC7">
        <w:rPr>
          <w:rFonts w:ascii="Times New Roman" w:hAnsi="Times New Roman" w:cs="Times New Roman"/>
          <w:b w:val="0"/>
          <w:bCs w:val="0"/>
          <w:color w:val="333333"/>
          <w:sz w:val="28"/>
          <w:szCs w:val="28"/>
        </w:rPr>
        <w:t>«Как медведь сам себя напугал»</w:t>
      </w:r>
    </w:p>
    <w:p w:rsidR="00561C01" w:rsidRPr="00B52DC7" w:rsidRDefault="00C76CE2" w:rsidP="00BB2568">
      <w:pPr>
        <w:rPr>
          <w:rFonts w:ascii="Times New Roman" w:hAnsi="Times New Roman" w:cs="Times New Roman"/>
          <w:sz w:val="28"/>
          <w:szCs w:val="28"/>
        </w:rPr>
      </w:pPr>
      <w:r w:rsidRPr="00B52DC7">
        <w:rPr>
          <w:rFonts w:ascii="Times New Roman" w:hAnsi="Times New Roman" w:cs="Times New Roman"/>
          <w:b/>
          <w:color w:val="333333"/>
          <w:sz w:val="28"/>
          <w:szCs w:val="28"/>
        </w:rPr>
        <w:t>Цель урока</w:t>
      </w:r>
      <w:r w:rsidR="00561C01" w:rsidRPr="00B52DC7">
        <w:rPr>
          <w:rFonts w:ascii="Times New Roman" w:hAnsi="Times New Roman" w:cs="Times New Roman"/>
          <w:color w:val="333333"/>
          <w:sz w:val="28"/>
          <w:szCs w:val="28"/>
        </w:rPr>
        <w:t>:</w:t>
      </w:r>
      <w:r w:rsidR="00B52DC7">
        <w:rPr>
          <w:rFonts w:ascii="Times New Roman" w:hAnsi="Times New Roman" w:cs="Times New Roman"/>
          <w:color w:val="333333"/>
          <w:sz w:val="28"/>
          <w:szCs w:val="28"/>
        </w:rPr>
        <w:t xml:space="preserve">                                                                                                                                                                                              </w:t>
      </w:r>
      <w:r w:rsidR="00561C01" w:rsidRPr="00B52DC7">
        <w:rPr>
          <w:rFonts w:ascii="Times New Roman" w:hAnsi="Times New Roman" w:cs="Times New Roman"/>
          <w:color w:val="333333"/>
          <w:sz w:val="28"/>
          <w:szCs w:val="28"/>
        </w:rPr>
        <w:t xml:space="preserve"> </w:t>
      </w:r>
      <w:r w:rsidR="00BB2568" w:rsidRPr="00B52DC7">
        <w:rPr>
          <w:rFonts w:ascii="Times New Roman" w:hAnsi="Times New Roman" w:cs="Times New Roman"/>
          <w:color w:val="333333"/>
          <w:sz w:val="28"/>
          <w:szCs w:val="28"/>
        </w:rPr>
        <w:t xml:space="preserve"> </w:t>
      </w:r>
      <w:proofErr w:type="gramStart"/>
      <w:r w:rsidR="00B52DC7">
        <w:rPr>
          <w:rFonts w:ascii="Times New Roman" w:eastAsia="Calibri" w:hAnsi="Times New Roman" w:cs="Times New Roman"/>
          <w:sz w:val="28"/>
          <w:szCs w:val="28"/>
        </w:rPr>
        <w:t>-п</w:t>
      </w:r>
      <w:proofErr w:type="gramEnd"/>
      <w:r w:rsidR="00BB2568" w:rsidRPr="00B52DC7">
        <w:rPr>
          <w:rFonts w:ascii="Times New Roman" w:eastAsia="Calibri" w:hAnsi="Times New Roman" w:cs="Times New Roman"/>
          <w:sz w:val="28"/>
          <w:szCs w:val="28"/>
        </w:rPr>
        <w:t>оследовательный пересказ  текста  с ярко-выраженной причинно-следственной связью с опорой на предметные картинки и вопросы.</w:t>
      </w:r>
      <w:r w:rsidR="00B52DC7">
        <w:rPr>
          <w:rFonts w:ascii="Times New Roman" w:eastAsia="Calibri" w:hAnsi="Times New Roman" w:cs="Times New Roman"/>
          <w:sz w:val="28"/>
          <w:szCs w:val="28"/>
        </w:rPr>
        <w:t xml:space="preserve">                                                                                                                                                 </w:t>
      </w:r>
      <w:r w:rsidR="00144910" w:rsidRPr="00B52DC7">
        <w:rPr>
          <w:rFonts w:ascii="Times New Roman" w:eastAsia="Calibri" w:hAnsi="Times New Roman" w:cs="Times New Roman"/>
          <w:sz w:val="28"/>
          <w:szCs w:val="28"/>
        </w:rPr>
        <w:t xml:space="preserve"> </w:t>
      </w:r>
      <w:r w:rsidR="00B52DC7">
        <w:rPr>
          <w:rFonts w:ascii="Times New Roman" w:eastAsia="Calibri" w:hAnsi="Times New Roman" w:cs="Times New Roman"/>
          <w:sz w:val="28"/>
          <w:szCs w:val="28"/>
        </w:rPr>
        <w:t xml:space="preserve">                          </w:t>
      </w:r>
      <w:r w:rsidRPr="00B52DC7">
        <w:rPr>
          <w:rFonts w:ascii="Times New Roman" w:hAnsi="Times New Roman" w:cs="Times New Roman"/>
          <w:color w:val="333333"/>
          <w:sz w:val="28"/>
          <w:szCs w:val="28"/>
        </w:rPr>
        <w:t xml:space="preserve">-расширить знания и усвоить новые по теме; </w:t>
      </w:r>
      <w:r w:rsidR="00B52DC7">
        <w:rPr>
          <w:rFonts w:ascii="Times New Roman" w:hAnsi="Times New Roman" w:cs="Times New Roman"/>
          <w:color w:val="333333"/>
          <w:sz w:val="28"/>
          <w:szCs w:val="28"/>
        </w:rPr>
        <w:t xml:space="preserve">                                                                                                                                                             </w:t>
      </w:r>
      <w:r w:rsidRPr="00B52DC7">
        <w:rPr>
          <w:rFonts w:ascii="Times New Roman" w:hAnsi="Times New Roman" w:cs="Times New Roman"/>
          <w:color w:val="333333"/>
          <w:sz w:val="28"/>
          <w:szCs w:val="28"/>
        </w:rPr>
        <w:t>- развивать эмоциональную отзывчивость, воображение, умение представлять картину нарисованную автором, понимать его чувства;</w:t>
      </w:r>
      <w:r w:rsidR="00B52DC7">
        <w:rPr>
          <w:rFonts w:ascii="Times New Roman" w:hAnsi="Times New Roman" w:cs="Times New Roman"/>
          <w:color w:val="333333"/>
          <w:sz w:val="28"/>
          <w:szCs w:val="28"/>
        </w:rPr>
        <w:t xml:space="preserve">                                                                                                                                                                                                                      </w:t>
      </w:r>
      <w:r w:rsidRPr="00B52DC7">
        <w:rPr>
          <w:rFonts w:ascii="Times New Roman" w:hAnsi="Times New Roman" w:cs="Times New Roman"/>
          <w:color w:val="333333"/>
          <w:sz w:val="28"/>
          <w:szCs w:val="28"/>
        </w:rPr>
        <w:t xml:space="preserve"> - развивать у учащихся поэтический вкус и образное мышление;</w:t>
      </w:r>
      <w:r w:rsidR="00B52DC7">
        <w:rPr>
          <w:rFonts w:ascii="Times New Roman" w:hAnsi="Times New Roman" w:cs="Times New Roman"/>
          <w:color w:val="333333"/>
          <w:sz w:val="28"/>
          <w:szCs w:val="28"/>
        </w:rPr>
        <w:t xml:space="preserve">                                                                                                                                     </w:t>
      </w:r>
      <w:r w:rsidRPr="00B52DC7">
        <w:rPr>
          <w:rFonts w:ascii="Times New Roman" w:hAnsi="Times New Roman" w:cs="Times New Roman"/>
          <w:color w:val="333333"/>
          <w:sz w:val="28"/>
          <w:szCs w:val="28"/>
        </w:rPr>
        <w:t xml:space="preserve"> - у</w:t>
      </w:r>
      <w:r w:rsidR="00561C01" w:rsidRPr="00B52DC7">
        <w:rPr>
          <w:rFonts w:ascii="Times New Roman" w:hAnsi="Times New Roman" w:cs="Times New Roman"/>
          <w:color w:val="333333"/>
          <w:sz w:val="28"/>
          <w:szCs w:val="28"/>
        </w:rPr>
        <w:t>чить детей устанавливать причинно-следственные связи, последовательно пересказывать содержание рассказа, развивать монологическую связную речь.</w:t>
      </w:r>
      <w:r w:rsidR="00151EC4" w:rsidRPr="00B52DC7">
        <w:rPr>
          <w:rFonts w:ascii="Times New Roman" w:eastAsia="Times New Roman" w:hAnsi="Times New Roman" w:cs="Times New Roman"/>
          <w:color w:val="000000"/>
          <w:sz w:val="28"/>
          <w:szCs w:val="28"/>
          <w:lang w:eastAsia="ru-RU"/>
        </w:rPr>
        <w:t xml:space="preserve"> </w:t>
      </w:r>
      <w:r w:rsidR="00B52DC7">
        <w:rPr>
          <w:rFonts w:ascii="Times New Roman" w:eastAsia="Times New Roman" w:hAnsi="Times New Roman" w:cs="Times New Roman"/>
          <w:color w:val="000000"/>
          <w:sz w:val="28"/>
          <w:szCs w:val="28"/>
          <w:lang w:eastAsia="ru-RU"/>
        </w:rPr>
        <w:t xml:space="preserve">                                                                                                                                       </w:t>
      </w:r>
      <w:proofErr w:type="gramStart"/>
      <w:r w:rsidR="00B52DC7">
        <w:rPr>
          <w:rFonts w:ascii="Times New Roman" w:eastAsia="Times New Roman" w:hAnsi="Times New Roman" w:cs="Times New Roman"/>
          <w:color w:val="000000"/>
          <w:sz w:val="28"/>
          <w:szCs w:val="28"/>
          <w:lang w:eastAsia="ru-RU"/>
        </w:rPr>
        <w:t>-ф</w:t>
      </w:r>
      <w:proofErr w:type="gramEnd"/>
      <w:r w:rsidR="00151EC4" w:rsidRPr="00B52DC7">
        <w:rPr>
          <w:rFonts w:ascii="Times New Roman" w:eastAsia="Times New Roman" w:hAnsi="Times New Roman" w:cs="Times New Roman"/>
          <w:color w:val="000000"/>
          <w:sz w:val="28"/>
          <w:szCs w:val="28"/>
          <w:lang w:eastAsia="ru-RU"/>
        </w:rPr>
        <w:t>ормирование у младших  школьников умений необходимых для последовательного пересказа</w:t>
      </w:r>
    </w:p>
    <w:p w:rsidR="00B52DC7" w:rsidRDefault="00561C01" w:rsidP="00561C01">
      <w:pPr>
        <w:pStyle w:val="a8"/>
        <w:shd w:val="clear" w:color="auto" w:fill="FFFFFF"/>
        <w:spacing w:before="0" w:beforeAutospacing="0" w:after="101" w:afterAutospacing="0"/>
        <w:rPr>
          <w:color w:val="333333"/>
          <w:sz w:val="28"/>
          <w:szCs w:val="28"/>
        </w:rPr>
      </w:pPr>
      <w:r w:rsidRPr="00B52DC7">
        <w:rPr>
          <w:b/>
          <w:color w:val="333333"/>
          <w:sz w:val="28"/>
          <w:szCs w:val="28"/>
        </w:rPr>
        <w:t>Задачи:</w:t>
      </w:r>
      <w:r w:rsidR="00B52DC7">
        <w:rPr>
          <w:b/>
          <w:color w:val="333333"/>
          <w:sz w:val="28"/>
          <w:szCs w:val="28"/>
        </w:rPr>
        <w:t xml:space="preserve">                                                                                                                                                                                                                         </w:t>
      </w:r>
      <w:r w:rsidR="00C76CE2" w:rsidRPr="00B52DC7">
        <w:rPr>
          <w:color w:val="333333"/>
          <w:sz w:val="28"/>
          <w:szCs w:val="28"/>
        </w:rPr>
        <w:t>-формировать умение находить в тексте средс</w:t>
      </w:r>
      <w:r w:rsidR="006468C3" w:rsidRPr="00B52DC7">
        <w:rPr>
          <w:color w:val="333333"/>
          <w:sz w:val="28"/>
          <w:szCs w:val="28"/>
        </w:rPr>
        <w:t>тва художественной выразительно</w:t>
      </w:r>
      <w:r w:rsidR="00C76CE2" w:rsidRPr="00B52DC7">
        <w:rPr>
          <w:color w:val="333333"/>
          <w:sz w:val="28"/>
          <w:szCs w:val="28"/>
        </w:rPr>
        <w:t xml:space="preserve">сти; </w:t>
      </w:r>
      <w:r w:rsidR="00AA12C2" w:rsidRPr="00B52DC7">
        <w:rPr>
          <w:color w:val="333333"/>
          <w:sz w:val="28"/>
          <w:szCs w:val="28"/>
        </w:rPr>
        <w:t xml:space="preserve">                                                                                                                                       -р</w:t>
      </w:r>
      <w:r w:rsidR="006468C3" w:rsidRPr="00B52DC7">
        <w:rPr>
          <w:color w:val="333333"/>
          <w:sz w:val="28"/>
          <w:szCs w:val="28"/>
        </w:rPr>
        <w:t xml:space="preserve">асширять кругозор; </w:t>
      </w:r>
      <w:r w:rsidR="00AA12C2" w:rsidRPr="00B52DC7">
        <w:rPr>
          <w:color w:val="333333"/>
          <w:sz w:val="28"/>
          <w:szCs w:val="28"/>
        </w:rPr>
        <w:t xml:space="preserve">                                                                                                                             </w:t>
      </w:r>
      <w:r w:rsidR="00151EC4" w:rsidRPr="00B52DC7">
        <w:rPr>
          <w:color w:val="333333"/>
          <w:sz w:val="28"/>
          <w:szCs w:val="28"/>
        </w:rPr>
        <w:t xml:space="preserve">                                                                </w:t>
      </w:r>
      <w:r w:rsidR="00AA12C2" w:rsidRPr="00B52DC7">
        <w:rPr>
          <w:color w:val="333333"/>
          <w:sz w:val="28"/>
          <w:szCs w:val="28"/>
        </w:rPr>
        <w:t xml:space="preserve">  -</w:t>
      </w:r>
      <w:r w:rsidR="006468C3" w:rsidRPr="00B52DC7">
        <w:rPr>
          <w:color w:val="333333"/>
          <w:sz w:val="28"/>
          <w:szCs w:val="28"/>
        </w:rPr>
        <w:t>развивать устную речь, переключаемость и устойчивость внимания;</w:t>
      </w:r>
      <w:r w:rsidR="00AA12C2" w:rsidRPr="00B52DC7">
        <w:rPr>
          <w:color w:val="333333"/>
          <w:sz w:val="28"/>
          <w:szCs w:val="28"/>
        </w:rPr>
        <w:t xml:space="preserve">                                                   </w:t>
      </w:r>
      <w:r w:rsidR="00151EC4" w:rsidRPr="00B52DC7">
        <w:rPr>
          <w:color w:val="333333"/>
          <w:sz w:val="28"/>
          <w:szCs w:val="28"/>
        </w:rPr>
        <w:t xml:space="preserve">                                                         </w:t>
      </w:r>
      <w:r w:rsidR="00AA12C2" w:rsidRPr="00B52DC7">
        <w:rPr>
          <w:color w:val="333333"/>
          <w:sz w:val="28"/>
          <w:szCs w:val="28"/>
        </w:rPr>
        <w:t xml:space="preserve">   </w:t>
      </w:r>
      <w:r w:rsidR="006468C3" w:rsidRPr="00B52DC7">
        <w:rPr>
          <w:color w:val="333333"/>
          <w:sz w:val="28"/>
          <w:szCs w:val="28"/>
        </w:rPr>
        <w:t xml:space="preserve"> - формировать познавательную активность;</w:t>
      </w:r>
      <w:r w:rsidR="00AA12C2" w:rsidRPr="00B52DC7">
        <w:rPr>
          <w:color w:val="333333"/>
          <w:sz w:val="28"/>
          <w:szCs w:val="28"/>
        </w:rPr>
        <w:t xml:space="preserve">                                                                                                               </w:t>
      </w:r>
      <w:r w:rsidR="00151EC4" w:rsidRPr="00B52DC7">
        <w:rPr>
          <w:color w:val="333333"/>
          <w:sz w:val="28"/>
          <w:szCs w:val="28"/>
        </w:rPr>
        <w:t xml:space="preserve">                                      </w:t>
      </w:r>
      <w:r w:rsidR="00AA12C2" w:rsidRPr="00B52DC7">
        <w:rPr>
          <w:color w:val="333333"/>
          <w:sz w:val="28"/>
          <w:szCs w:val="28"/>
        </w:rPr>
        <w:t xml:space="preserve">  </w:t>
      </w:r>
      <w:r w:rsidR="006468C3" w:rsidRPr="00B52DC7">
        <w:rPr>
          <w:color w:val="333333"/>
          <w:sz w:val="28"/>
          <w:szCs w:val="28"/>
        </w:rPr>
        <w:t xml:space="preserve"> - развивать любознательность, речь, память, логику и мышление учащихся; </w:t>
      </w:r>
      <w:r w:rsidR="00AA12C2" w:rsidRPr="00B52DC7">
        <w:rPr>
          <w:color w:val="333333"/>
          <w:sz w:val="28"/>
          <w:szCs w:val="28"/>
        </w:rPr>
        <w:t xml:space="preserve">                                               </w:t>
      </w:r>
      <w:r w:rsidR="00151EC4" w:rsidRPr="00B52DC7">
        <w:rPr>
          <w:color w:val="333333"/>
          <w:sz w:val="28"/>
          <w:szCs w:val="28"/>
        </w:rPr>
        <w:t xml:space="preserve">                                                 </w:t>
      </w:r>
      <w:r w:rsidR="00AA12C2" w:rsidRPr="00B52DC7">
        <w:rPr>
          <w:color w:val="333333"/>
          <w:sz w:val="28"/>
          <w:szCs w:val="28"/>
        </w:rPr>
        <w:t xml:space="preserve"> </w:t>
      </w:r>
      <w:r w:rsidR="006468C3" w:rsidRPr="00B52DC7">
        <w:rPr>
          <w:color w:val="333333"/>
          <w:sz w:val="28"/>
          <w:szCs w:val="28"/>
        </w:rPr>
        <w:t xml:space="preserve">- обучать активности, коллективизму. </w:t>
      </w:r>
    </w:p>
    <w:p w:rsid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 xml:space="preserve">                                                                                                     </w:t>
      </w:r>
      <w:r w:rsidR="00151EC4" w:rsidRPr="00B52DC7">
        <w:rPr>
          <w:color w:val="333333"/>
          <w:sz w:val="28"/>
          <w:szCs w:val="28"/>
        </w:rPr>
        <w:t xml:space="preserve">                                                      </w:t>
      </w:r>
      <w:r w:rsidR="00B52DC7">
        <w:rPr>
          <w:color w:val="333333"/>
          <w:sz w:val="28"/>
          <w:szCs w:val="28"/>
        </w:rPr>
        <w:t xml:space="preserve">                                                                                          </w:t>
      </w:r>
      <w:r w:rsidRPr="00B52DC7">
        <w:rPr>
          <w:color w:val="333333"/>
          <w:sz w:val="28"/>
          <w:szCs w:val="28"/>
        </w:rPr>
        <w:t xml:space="preserve">  </w:t>
      </w:r>
      <w:r w:rsidR="00B52DC7">
        <w:rPr>
          <w:color w:val="333333"/>
          <w:sz w:val="28"/>
          <w:szCs w:val="28"/>
        </w:rPr>
        <w:t xml:space="preserve">     </w:t>
      </w:r>
    </w:p>
    <w:p w:rsidR="00B52DC7" w:rsidRDefault="00B52DC7" w:rsidP="00561C01">
      <w:pPr>
        <w:pStyle w:val="a8"/>
        <w:shd w:val="clear" w:color="auto" w:fill="FFFFFF"/>
        <w:spacing w:before="0" w:beforeAutospacing="0" w:after="101" w:afterAutospacing="0"/>
        <w:rPr>
          <w:color w:val="333333"/>
          <w:sz w:val="28"/>
          <w:szCs w:val="28"/>
        </w:rPr>
      </w:pPr>
    </w:p>
    <w:p w:rsidR="00561C01" w:rsidRPr="00B52DC7" w:rsidRDefault="006468C3" w:rsidP="00561C01">
      <w:pPr>
        <w:pStyle w:val="a8"/>
        <w:shd w:val="clear" w:color="auto" w:fill="FFFFFF"/>
        <w:spacing w:before="0" w:beforeAutospacing="0" w:after="101" w:afterAutospacing="0"/>
        <w:rPr>
          <w:b/>
          <w:color w:val="333333"/>
          <w:sz w:val="28"/>
          <w:szCs w:val="28"/>
        </w:rPr>
      </w:pPr>
      <w:r w:rsidRPr="00B52DC7">
        <w:rPr>
          <w:b/>
          <w:color w:val="333333"/>
          <w:sz w:val="28"/>
          <w:szCs w:val="28"/>
        </w:rPr>
        <w:lastRenderedPageBreak/>
        <w:t>Учебные задачи</w:t>
      </w:r>
      <w:r w:rsidR="00561C01" w:rsidRPr="00B52DC7">
        <w:rPr>
          <w:color w:val="333333"/>
          <w:sz w:val="28"/>
          <w:szCs w:val="28"/>
        </w:rPr>
        <w:t>:</w:t>
      </w:r>
    </w:p>
    <w:p w:rsidR="00561C01"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-с</w:t>
      </w:r>
      <w:r w:rsidR="00561C01" w:rsidRPr="00B52DC7">
        <w:rPr>
          <w:color w:val="333333"/>
          <w:sz w:val="28"/>
          <w:szCs w:val="28"/>
        </w:rPr>
        <w:t>овершенствование звукопроизношения детей.</w:t>
      </w:r>
    </w:p>
    <w:p w:rsidR="00561C01"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-р</w:t>
      </w:r>
      <w:r w:rsidR="00561C01" w:rsidRPr="00B52DC7">
        <w:rPr>
          <w:color w:val="333333"/>
          <w:sz w:val="28"/>
          <w:szCs w:val="28"/>
        </w:rPr>
        <w:t xml:space="preserve">азвитие фонематического слуха </w:t>
      </w:r>
      <w:r w:rsidR="00C76CE2" w:rsidRPr="00B52DC7">
        <w:rPr>
          <w:color w:val="333333"/>
          <w:sz w:val="28"/>
          <w:szCs w:val="28"/>
        </w:rPr>
        <w:t>учащихся</w:t>
      </w:r>
      <w:r w:rsidR="00561C01" w:rsidRPr="00B52DC7">
        <w:rPr>
          <w:color w:val="333333"/>
          <w:sz w:val="28"/>
          <w:szCs w:val="28"/>
        </w:rPr>
        <w:t xml:space="preserve"> с использованием фонетической ритмики, закрепление изученных звуков и букв, дифференциация гласных и согласных звуков.</w:t>
      </w:r>
    </w:p>
    <w:p w:rsidR="00C76CE2"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-учить слушать текст, уметь воспроизводить его;</w:t>
      </w:r>
    </w:p>
    <w:p w:rsidR="00561C01"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-р</w:t>
      </w:r>
      <w:r w:rsidR="00561C01" w:rsidRPr="00B52DC7">
        <w:rPr>
          <w:color w:val="333333"/>
          <w:sz w:val="28"/>
          <w:szCs w:val="28"/>
        </w:rPr>
        <w:t>азвитие логических операций (анализ, синтез, обобщение), воображения и познавательной активности.</w:t>
      </w:r>
    </w:p>
    <w:p w:rsidR="006468C3"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-воспитывать чувство восхищения.</w:t>
      </w:r>
    </w:p>
    <w:p w:rsidR="006468C3"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-учить выражать своё отношение к прослушанному произведению</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b/>
          <w:color w:val="333333"/>
          <w:sz w:val="28"/>
          <w:szCs w:val="28"/>
        </w:rPr>
        <w:t> Воспитательные</w:t>
      </w:r>
      <w:r w:rsidRPr="00B52DC7">
        <w:rPr>
          <w:color w:val="333333"/>
          <w:sz w:val="28"/>
          <w:szCs w:val="28"/>
        </w:rPr>
        <w:t>:</w:t>
      </w:r>
    </w:p>
    <w:p w:rsidR="00561C01"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-в</w:t>
      </w:r>
      <w:r w:rsidR="00561C01" w:rsidRPr="00B52DC7">
        <w:rPr>
          <w:color w:val="333333"/>
          <w:sz w:val="28"/>
          <w:szCs w:val="28"/>
        </w:rPr>
        <w:t>оспитание самостоятельности на занятиях.</w:t>
      </w:r>
    </w:p>
    <w:p w:rsidR="00561C01"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-в</w:t>
      </w:r>
      <w:r w:rsidR="00561C01" w:rsidRPr="00B52DC7">
        <w:rPr>
          <w:color w:val="333333"/>
          <w:sz w:val="28"/>
          <w:szCs w:val="28"/>
        </w:rPr>
        <w:t>оспитание дружелюбного отношения к товарищам.</w:t>
      </w:r>
    </w:p>
    <w:p w:rsidR="00561C01" w:rsidRPr="00B52DC7" w:rsidRDefault="006468C3" w:rsidP="00561C01">
      <w:pPr>
        <w:pStyle w:val="a8"/>
        <w:shd w:val="clear" w:color="auto" w:fill="FFFFFF"/>
        <w:spacing w:before="0" w:beforeAutospacing="0" w:after="101" w:afterAutospacing="0"/>
        <w:rPr>
          <w:color w:val="333333"/>
          <w:sz w:val="28"/>
          <w:szCs w:val="28"/>
        </w:rPr>
      </w:pPr>
      <w:r w:rsidRPr="00B52DC7">
        <w:rPr>
          <w:color w:val="333333"/>
          <w:sz w:val="28"/>
          <w:szCs w:val="28"/>
        </w:rPr>
        <w:t>-в</w:t>
      </w:r>
      <w:r w:rsidR="00561C01" w:rsidRPr="00B52DC7">
        <w:rPr>
          <w:color w:val="333333"/>
          <w:sz w:val="28"/>
          <w:szCs w:val="28"/>
        </w:rPr>
        <w:t>оспитание дисциплины для подготовки к школьному обучению.</w:t>
      </w:r>
    </w:p>
    <w:p w:rsidR="006468C3" w:rsidRPr="00B52DC7" w:rsidRDefault="006468C3" w:rsidP="00561C01">
      <w:pPr>
        <w:pStyle w:val="a8"/>
        <w:shd w:val="clear" w:color="auto" w:fill="FFFFFF"/>
        <w:spacing w:before="0" w:beforeAutospacing="0" w:after="101" w:afterAutospacing="0"/>
        <w:rPr>
          <w:b/>
          <w:color w:val="333333"/>
          <w:sz w:val="28"/>
          <w:szCs w:val="28"/>
        </w:rPr>
      </w:pPr>
      <w:r w:rsidRPr="00B52DC7">
        <w:rPr>
          <w:b/>
          <w:color w:val="333333"/>
          <w:sz w:val="28"/>
          <w:szCs w:val="28"/>
        </w:rPr>
        <w:t>Формирование УУД:</w:t>
      </w:r>
    </w:p>
    <w:p w:rsidR="006468C3" w:rsidRPr="00B52DC7" w:rsidRDefault="006468C3" w:rsidP="00561C01">
      <w:pPr>
        <w:pStyle w:val="a8"/>
        <w:shd w:val="clear" w:color="auto" w:fill="FFFFFF"/>
        <w:spacing w:before="0" w:beforeAutospacing="0" w:after="101" w:afterAutospacing="0"/>
        <w:rPr>
          <w:b/>
          <w:color w:val="333333"/>
          <w:sz w:val="28"/>
          <w:szCs w:val="28"/>
        </w:rPr>
      </w:pPr>
      <w:r w:rsidRPr="00B52DC7">
        <w:rPr>
          <w:b/>
          <w:color w:val="333333"/>
          <w:sz w:val="28"/>
          <w:szCs w:val="28"/>
        </w:rPr>
        <w:t>Личностные:</w:t>
      </w:r>
    </w:p>
    <w:p w:rsidR="006468C3" w:rsidRPr="00B52DC7" w:rsidRDefault="00AA12C2" w:rsidP="00561C01">
      <w:pPr>
        <w:pStyle w:val="a8"/>
        <w:shd w:val="clear" w:color="auto" w:fill="FFFFFF"/>
        <w:spacing w:before="0" w:beforeAutospacing="0" w:after="101" w:afterAutospacing="0"/>
        <w:rPr>
          <w:color w:val="333333"/>
          <w:sz w:val="28"/>
          <w:szCs w:val="28"/>
        </w:rPr>
      </w:pPr>
      <w:r w:rsidRPr="00B52DC7">
        <w:rPr>
          <w:color w:val="333333"/>
          <w:sz w:val="28"/>
          <w:szCs w:val="28"/>
        </w:rPr>
        <w:t xml:space="preserve">-формирование положительного отношения к учению;                                                             </w:t>
      </w:r>
      <w:r w:rsidR="00151EC4" w:rsidRPr="00B52DC7">
        <w:rPr>
          <w:color w:val="333333"/>
          <w:sz w:val="28"/>
          <w:szCs w:val="28"/>
        </w:rPr>
        <w:t xml:space="preserve">                                                                                        </w:t>
      </w:r>
      <w:r w:rsidRPr="00B52DC7">
        <w:rPr>
          <w:color w:val="333333"/>
          <w:sz w:val="28"/>
          <w:szCs w:val="28"/>
        </w:rPr>
        <w:t xml:space="preserve"> </w:t>
      </w:r>
      <w:proofErr w:type="gramStart"/>
      <w:r w:rsidRPr="00B52DC7">
        <w:rPr>
          <w:color w:val="333333"/>
          <w:sz w:val="28"/>
          <w:szCs w:val="28"/>
        </w:rPr>
        <w:t>-в</w:t>
      </w:r>
      <w:proofErr w:type="gramEnd"/>
      <w:r w:rsidRPr="00B52DC7">
        <w:rPr>
          <w:color w:val="333333"/>
          <w:sz w:val="28"/>
          <w:szCs w:val="28"/>
        </w:rPr>
        <w:t xml:space="preserve">оспитание культуры речи;                                                                                               </w:t>
      </w:r>
      <w:r w:rsidR="00151EC4" w:rsidRPr="00B52DC7">
        <w:rPr>
          <w:color w:val="333333"/>
          <w:sz w:val="28"/>
          <w:szCs w:val="28"/>
        </w:rPr>
        <w:t xml:space="preserve">                                                                                      </w:t>
      </w:r>
      <w:r w:rsidRPr="00B52DC7">
        <w:rPr>
          <w:color w:val="333333"/>
          <w:sz w:val="28"/>
          <w:szCs w:val="28"/>
        </w:rPr>
        <w:t xml:space="preserve">-ориентирование на понимание причин успеха в учебной деятельности;                                                                </w:t>
      </w:r>
      <w:r w:rsidR="00151EC4" w:rsidRPr="00B52DC7">
        <w:rPr>
          <w:color w:val="333333"/>
          <w:sz w:val="28"/>
          <w:szCs w:val="28"/>
        </w:rPr>
        <w:t xml:space="preserve">                                                                         </w:t>
      </w:r>
      <w:r w:rsidRPr="00B52DC7">
        <w:rPr>
          <w:color w:val="333333"/>
          <w:sz w:val="28"/>
          <w:szCs w:val="28"/>
        </w:rPr>
        <w:t xml:space="preserve"> -развитие учебно-познавательного интереса к изучаемому материалу</w:t>
      </w:r>
    </w:p>
    <w:p w:rsidR="00AA12C2" w:rsidRPr="00B52DC7" w:rsidRDefault="00AA12C2" w:rsidP="00561C01">
      <w:pPr>
        <w:pStyle w:val="a8"/>
        <w:shd w:val="clear" w:color="auto" w:fill="FFFFFF"/>
        <w:spacing w:before="0" w:beforeAutospacing="0" w:after="101" w:afterAutospacing="0"/>
        <w:rPr>
          <w:b/>
          <w:color w:val="333333"/>
          <w:sz w:val="28"/>
          <w:szCs w:val="28"/>
        </w:rPr>
      </w:pPr>
      <w:r w:rsidRPr="00B52DC7">
        <w:rPr>
          <w:b/>
          <w:color w:val="333333"/>
          <w:sz w:val="28"/>
          <w:szCs w:val="28"/>
        </w:rPr>
        <w:t>Предметные:</w:t>
      </w:r>
    </w:p>
    <w:p w:rsidR="00AA12C2" w:rsidRPr="00B52DC7" w:rsidRDefault="00AA12C2" w:rsidP="00561C01">
      <w:pPr>
        <w:pStyle w:val="a8"/>
        <w:shd w:val="clear" w:color="auto" w:fill="FFFFFF"/>
        <w:spacing w:before="0" w:beforeAutospacing="0" w:after="101" w:afterAutospacing="0"/>
        <w:rPr>
          <w:color w:val="333333"/>
          <w:sz w:val="28"/>
          <w:szCs w:val="28"/>
        </w:rPr>
      </w:pPr>
      <w:r w:rsidRPr="00B52DC7">
        <w:rPr>
          <w:color w:val="333333"/>
          <w:sz w:val="28"/>
          <w:szCs w:val="28"/>
        </w:rPr>
        <w:t xml:space="preserve">Развивать познавательную и творческую активность;                                                                  </w:t>
      </w:r>
      <w:r w:rsidR="00151EC4" w:rsidRPr="00B52DC7">
        <w:rPr>
          <w:color w:val="333333"/>
          <w:sz w:val="28"/>
          <w:szCs w:val="28"/>
        </w:rPr>
        <w:t xml:space="preserve">                                                                        </w:t>
      </w:r>
      <w:r w:rsidRPr="00B52DC7">
        <w:rPr>
          <w:color w:val="333333"/>
          <w:sz w:val="28"/>
          <w:szCs w:val="28"/>
        </w:rPr>
        <w:t xml:space="preserve"> прививать интерес к животным;                                                                                 </w:t>
      </w:r>
      <w:r w:rsidR="00151EC4" w:rsidRPr="00B52DC7">
        <w:rPr>
          <w:color w:val="333333"/>
          <w:sz w:val="28"/>
          <w:szCs w:val="28"/>
        </w:rPr>
        <w:t xml:space="preserve">                                                                                          </w:t>
      </w:r>
      <w:r w:rsidRPr="00B52DC7">
        <w:rPr>
          <w:color w:val="333333"/>
          <w:sz w:val="28"/>
          <w:szCs w:val="28"/>
        </w:rPr>
        <w:t xml:space="preserve"> </w:t>
      </w:r>
      <w:r w:rsidRPr="00B52DC7">
        <w:rPr>
          <w:b/>
          <w:color w:val="333333"/>
          <w:sz w:val="28"/>
          <w:szCs w:val="28"/>
        </w:rPr>
        <w:t>Коммуникативные:</w:t>
      </w:r>
      <w:r w:rsidRPr="00B52DC7">
        <w:rPr>
          <w:color w:val="333333"/>
          <w:sz w:val="28"/>
          <w:szCs w:val="28"/>
        </w:rPr>
        <w:t xml:space="preserve">                                                                                                                               </w:t>
      </w:r>
      <w:r w:rsidR="00151EC4" w:rsidRPr="00B52DC7">
        <w:rPr>
          <w:color w:val="333333"/>
          <w:sz w:val="28"/>
          <w:szCs w:val="28"/>
        </w:rPr>
        <w:t xml:space="preserve">                                                                                </w:t>
      </w:r>
      <w:r w:rsidRPr="00B52DC7">
        <w:rPr>
          <w:color w:val="333333"/>
          <w:sz w:val="28"/>
          <w:szCs w:val="28"/>
        </w:rPr>
        <w:t xml:space="preserve">   -умение слушать и вступать в диалог;                                                                                                     </w:t>
      </w:r>
      <w:r w:rsidR="00151EC4" w:rsidRPr="00B52DC7">
        <w:rPr>
          <w:color w:val="333333"/>
          <w:sz w:val="28"/>
          <w:szCs w:val="28"/>
        </w:rPr>
        <w:t xml:space="preserve">                                                                      </w:t>
      </w:r>
      <w:r w:rsidRPr="00B52DC7">
        <w:rPr>
          <w:color w:val="333333"/>
          <w:sz w:val="28"/>
          <w:szCs w:val="28"/>
        </w:rPr>
        <w:t xml:space="preserve">  -осознанно и произвольно строить речевые высказывания и задавать вопросы.                                                                                                                                            </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b/>
          <w:color w:val="333333"/>
          <w:sz w:val="28"/>
          <w:szCs w:val="28"/>
        </w:rPr>
        <w:t> Оборудование и наглядный материал</w:t>
      </w:r>
      <w:r w:rsidRPr="00B52DC7">
        <w:rPr>
          <w:color w:val="333333"/>
          <w:sz w:val="28"/>
          <w:szCs w:val="28"/>
        </w:rPr>
        <w:t>:</w:t>
      </w:r>
    </w:p>
    <w:p w:rsidR="00561C01" w:rsidRPr="00B52DC7" w:rsidRDefault="00AA12C2" w:rsidP="00561C01">
      <w:pPr>
        <w:pStyle w:val="a8"/>
        <w:shd w:val="clear" w:color="auto" w:fill="FFFFFF"/>
        <w:spacing w:before="0" w:beforeAutospacing="0" w:after="101" w:afterAutospacing="0"/>
        <w:rPr>
          <w:color w:val="333333"/>
          <w:sz w:val="28"/>
          <w:szCs w:val="28"/>
        </w:rPr>
      </w:pPr>
      <w:r w:rsidRPr="00B52DC7">
        <w:rPr>
          <w:color w:val="333333"/>
          <w:sz w:val="28"/>
          <w:szCs w:val="28"/>
        </w:rPr>
        <w:t xml:space="preserve">Учебник </w:t>
      </w:r>
      <w:r w:rsidR="00876293" w:rsidRPr="00B52DC7">
        <w:rPr>
          <w:color w:val="333333"/>
          <w:sz w:val="28"/>
          <w:szCs w:val="28"/>
        </w:rPr>
        <w:t>Азбука (литературное чтение</w:t>
      </w:r>
      <w:r w:rsidRPr="00B52DC7">
        <w:rPr>
          <w:color w:val="333333"/>
          <w:sz w:val="28"/>
          <w:szCs w:val="28"/>
        </w:rPr>
        <w:t>)</w:t>
      </w:r>
      <w:r w:rsidR="00876293" w:rsidRPr="00B52DC7">
        <w:rPr>
          <w:color w:val="333333"/>
          <w:sz w:val="28"/>
          <w:szCs w:val="28"/>
        </w:rPr>
        <w:t xml:space="preserve">. Школа России 1 класс 1 часть Горецкий В.Г., Кирюшкин В.А., тетрадь  по литературному чтению, </w:t>
      </w:r>
      <w:r w:rsidR="00262BD8">
        <w:rPr>
          <w:color w:val="333333"/>
          <w:sz w:val="28"/>
          <w:szCs w:val="28"/>
        </w:rPr>
        <w:t xml:space="preserve">презентация, рабочие листы, </w:t>
      </w:r>
      <w:r w:rsidR="00876293" w:rsidRPr="00B52DC7">
        <w:rPr>
          <w:color w:val="333333"/>
          <w:sz w:val="28"/>
          <w:szCs w:val="28"/>
        </w:rPr>
        <w:t>карточки</w:t>
      </w:r>
      <w:proofErr w:type="gramStart"/>
      <w:r w:rsidR="00876293" w:rsidRPr="00B52DC7">
        <w:rPr>
          <w:color w:val="333333"/>
          <w:sz w:val="28"/>
          <w:szCs w:val="28"/>
        </w:rPr>
        <w:t xml:space="preserve"> ,</w:t>
      </w:r>
      <w:proofErr w:type="gramEnd"/>
      <w:r w:rsidR="00876293" w:rsidRPr="00B52DC7">
        <w:rPr>
          <w:color w:val="333333"/>
          <w:sz w:val="28"/>
          <w:szCs w:val="28"/>
        </w:rPr>
        <w:t xml:space="preserve"> м</w:t>
      </w:r>
      <w:r w:rsidR="00561C01" w:rsidRPr="00B52DC7">
        <w:rPr>
          <w:color w:val="333333"/>
          <w:sz w:val="28"/>
          <w:szCs w:val="28"/>
        </w:rPr>
        <w:t>агнитная доска и магниты, предметные картинки для</w:t>
      </w:r>
      <w:r w:rsidR="00262BD8">
        <w:rPr>
          <w:color w:val="333333"/>
          <w:sz w:val="28"/>
          <w:szCs w:val="28"/>
        </w:rPr>
        <w:t xml:space="preserve"> сказки «Теремок</w:t>
      </w:r>
      <w:r w:rsidR="001B4C3B" w:rsidRPr="00B52DC7">
        <w:rPr>
          <w:color w:val="333333"/>
          <w:sz w:val="28"/>
          <w:szCs w:val="28"/>
        </w:rPr>
        <w:t>»</w:t>
      </w:r>
      <w:r w:rsidR="00561C01" w:rsidRPr="00B52DC7">
        <w:rPr>
          <w:color w:val="333333"/>
          <w:sz w:val="28"/>
          <w:szCs w:val="28"/>
        </w:rPr>
        <w:t>,  цветные карандаши</w:t>
      </w:r>
      <w:r w:rsidR="001B4C3B" w:rsidRPr="00B52DC7">
        <w:rPr>
          <w:color w:val="333333"/>
          <w:sz w:val="28"/>
          <w:szCs w:val="28"/>
        </w:rPr>
        <w:t xml:space="preserve">, </w:t>
      </w:r>
      <w:r w:rsidR="00561C01" w:rsidRPr="00B52DC7">
        <w:rPr>
          <w:color w:val="333333"/>
          <w:sz w:val="28"/>
          <w:szCs w:val="28"/>
        </w:rPr>
        <w:t xml:space="preserve"> портрет Н. Сладкова, указка.</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lastRenderedPageBreak/>
        <w:t> </w:t>
      </w:r>
    </w:p>
    <w:p w:rsidR="00561C01" w:rsidRPr="00262BD8" w:rsidRDefault="00FE79EC" w:rsidP="00561C01">
      <w:pPr>
        <w:pStyle w:val="a8"/>
        <w:shd w:val="clear" w:color="auto" w:fill="FFFFFF"/>
        <w:spacing w:before="0" w:beforeAutospacing="0" w:after="101" w:afterAutospacing="0"/>
        <w:rPr>
          <w:b/>
          <w:color w:val="333333"/>
          <w:sz w:val="36"/>
          <w:szCs w:val="36"/>
        </w:rPr>
      </w:pPr>
      <w:r w:rsidRPr="00262BD8">
        <w:rPr>
          <w:b/>
          <w:color w:val="333333"/>
          <w:sz w:val="36"/>
          <w:szCs w:val="36"/>
        </w:rPr>
        <w:t>ход</w:t>
      </w:r>
      <w:r w:rsidR="00561C01" w:rsidRPr="00262BD8">
        <w:rPr>
          <w:b/>
          <w:color w:val="333333"/>
          <w:sz w:val="36"/>
          <w:szCs w:val="36"/>
        </w:rPr>
        <w:t xml:space="preserve"> </w:t>
      </w:r>
      <w:r w:rsidR="001B4C3B" w:rsidRPr="00262BD8">
        <w:rPr>
          <w:b/>
          <w:color w:val="333333"/>
          <w:sz w:val="36"/>
          <w:szCs w:val="36"/>
        </w:rPr>
        <w:t xml:space="preserve"> </w:t>
      </w:r>
      <w:r w:rsidRPr="00262BD8">
        <w:rPr>
          <w:b/>
          <w:color w:val="333333"/>
          <w:sz w:val="36"/>
          <w:szCs w:val="36"/>
        </w:rPr>
        <w:t>урока</w:t>
      </w:r>
      <w:r w:rsidR="00561C01" w:rsidRPr="00262BD8">
        <w:rPr>
          <w:b/>
          <w:color w:val="333333"/>
          <w:sz w:val="36"/>
          <w:szCs w:val="36"/>
        </w:rPr>
        <w:t>.</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 </w:t>
      </w:r>
    </w:p>
    <w:p w:rsidR="00561C01" w:rsidRPr="00262BD8" w:rsidRDefault="00561C01" w:rsidP="00561C01">
      <w:pPr>
        <w:pStyle w:val="a8"/>
        <w:shd w:val="clear" w:color="auto" w:fill="FFFFFF"/>
        <w:spacing w:before="0" w:beforeAutospacing="0" w:after="101" w:afterAutospacing="0"/>
        <w:rPr>
          <w:b/>
          <w:color w:val="333333"/>
          <w:sz w:val="28"/>
          <w:szCs w:val="28"/>
        </w:rPr>
      </w:pPr>
      <w:r w:rsidRPr="00262BD8">
        <w:rPr>
          <w:b/>
          <w:color w:val="333333"/>
          <w:sz w:val="28"/>
          <w:szCs w:val="28"/>
        </w:rPr>
        <w:t>1. Организационный момент.</w:t>
      </w:r>
    </w:p>
    <w:p w:rsidR="00561C01" w:rsidRPr="00B52DC7" w:rsidRDefault="00561C01" w:rsidP="00BB2568">
      <w:pPr>
        <w:rPr>
          <w:rFonts w:ascii="Times New Roman" w:hAnsi="Times New Roman" w:cs="Times New Roman"/>
          <w:sz w:val="28"/>
          <w:szCs w:val="28"/>
        </w:rPr>
      </w:pPr>
      <w:r w:rsidRPr="00B52DC7">
        <w:rPr>
          <w:rFonts w:ascii="Times New Roman" w:hAnsi="Times New Roman" w:cs="Times New Roman"/>
          <w:color w:val="333333"/>
          <w:sz w:val="28"/>
          <w:szCs w:val="28"/>
        </w:rPr>
        <w:t> </w:t>
      </w:r>
      <w:r w:rsidR="00BB2568" w:rsidRPr="00B52DC7">
        <w:rPr>
          <w:rFonts w:ascii="Times New Roman" w:eastAsia="Calibri" w:hAnsi="Times New Roman" w:cs="Times New Roman"/>
          <w:sz w:val="28"/>
          <w:szCs w:val="28"/>
        </w:rPr>
        <w:t>Здравствуйте,</w:t>
      </w:r>
      <w:r w:rsidR="00262BD8">
        <w:rPr>
          <w:rFonts w:ascii="Times New Roman" w:eastAsia="Calibri" w:hAnsi="Times New Roman" w:cs="Times New Roman"/>
          <w:sz w:val="28"/>
          <w:szCs w:val="28"/>
        </w:rPr>
        <w:t xml:space="preserve"> ребята! Сегодня к н</w:t>
      </w:r>
      <w:r w:rsidR="00BB2568" w:rsidRPr="00B52DC7">
        <w:rPr>
          <w:rFonts w:ascii="Times New Roman" w:eastAsia="Calibri" w:hAnsi="Times New Roman" w:cs="Times New Roman"/>
          <w:sz w:val="28"/>
          <w:szCs w:val="28"/>
        </w:rPr>
        <w:t xml:space="preserve">ам  на занятие пришли гости. Поприветствуйте гостей улыбкой. </w:t>
      </w:r>
    </w:p>
    <w:p w:rsidR="00FE52F1" w:rsidRPr="00262BD8" w:rsidRDefault="00561C01" w:rsidP="00561C01">
      <w:pPr>
        <w:pStyle w:val="a8"/>
        <w:shd w:val="clear" w:color="auto" w:fill="FFFFFF"/>
        <w:spacing w:before="0" w:beforeAutospacing="0" w:after="101" w:afterAutospacing="0"/>
        <w:rPr>
          <w:b/>
          <w:color w:val="333333"/>
          <w:sz w:val="28"/>
          <w:szCs w:val="28"/>
        </w:rPr>
      </w:pPr>
      <w:r w:rsidRPr="00262BD8">
        <w:rPr>
          <w:b/>
          <w:color w:val="333333"/>
          <w:sz w:val="28"/>
          <w:szCs w:val="28"/>
        </w:rPr>
        <w:t>2. Основная часть.</w:t>
      </w:r>
      <w:r w:rsidR="00FE52F1">
        <w:rPr>
          <w:b/>
          <w:color w:val="333333"/>
          <w:sz w:val="28"/>
          <w:szCs w:val="28"/>
        </w:rPr>
        <w:t xml:space="preserve"> </w:t>
      </w:r>
    </w:p>
    <w:p w:rsidR="00D40141" w:rsidRPr="00262BD8" w:rsidRDefault="00D40141" w:rsidP="00561C01">
      <w:pPr>
        <w:pStyle w:val="a8"/>
        <w:shd w:val="clear" w:color="auto" w:fill="FFFFFF"/>
        <w:spacing w:before="0" w:beforeAutospacing="0" w:after="101" w:afterAutospacing="0"/>
        <w:rPr>
          <w:b/>
          <w:color w:val="333333"/>
          <w:sz w:val="28"/>
          <w:szCs w:val="28"/>
        </w:rPr>
      </w:pPr>
      <w:r w:rsidRPr="00B52DC7">
        <w:rPr>
          <w:color w:val="333333"/>
          <w:sz w:val="28"/>
          <w:szCs w:val="28"/>
        </w:rPr>
        <w:t>Артикуляционная разминка</w:t>
      </w:r>
      <w:r w:rsidR="00FE79EC" w:rsidRPr="00B52DC7">
        <w:rPr>
          <w:color w:val="333333"/>
          <w:sz w:val="28"/>
          <w:szCs w:val="28"/>
        </w:rPr>
        <w:t xml:space="preserve"> </w:t>
      </w:r>
      <w:r w:rsidR="00FE79EC" w:rsidRPr="00262BD8">
        <w:rPr>
          <w:b/>
          <w:color w:val="333333"/>
          <w:sz w:val="28"/>
          <w:szCs w:val="28"/>
        </w:rPr>
        <w:t>слайд 2</w:t>
      </w:r>
    </w:p>
    <w:p w:rsidR="00561C01" w:rsidRPr="00B52DC7" w:rsidRDefault="00561C01" w:rsidP="00561C01">
      <w:pPr>
        <w:pStyle w:val="a8"/>
        <w:shd w:val="clear" w:color="auto" w:fill="FFFFFF"/>
        <w:spacing w:before="0" w:beforeAutospacing="0" w:after="101" w:afterAutospacing="0"/>
        <w:rPr>
          <w:color w:val="333333"/>
          <w:sz w:val="28"/>
          <w:szCs w:val="28"/>
        </w:rPr>
      </w:pPr>
      <w:r w:rsidRPr="00262BD8">
        <w:rPr>
          <w:b/>
          <w:color w:val="333333"/>
          <w:sz w:val="28"/>
          <w:szCs w:val="28"/>
        </w:rPr>
        <w:t>2.1</w:t>
      </w:r>
      <w:r w:rsidRPr="00B52DC7">
        <w:rPr>
          <w:color w:val="333333"/>
          <w:sz w:val="28"/>
          <w:szCs w:val="28"/>
        </w:rPr>
        <w:t>.Активизация изученного материала</w:t>
      </w:r>
      <w:r w:rsidRPr="00262BD8">
        <w:rPr>
          <w:b/>
          <w:color w:val="333333"/>
          <w:sz w:val="28"/>
          <w:szCs w:val="28"/>
        </w:rPr>
        <w:t>.</w:t>
      </w:r>
      <w:r w:rsidR="00FE79EC" w:rsidRPr="00262BD8">
        <w:rPr>
          <w:b/>
          <w:color w:val="333333"/>
          <w:sz w:val="28"/>
          <w:szCs w:val="28"/>
        </w:rPr>
        <w:t xml:space="preserve"> Слайды 3-4</w:t>
      </w:r>
    </w:p>
    <w:p w:rsidR="00FE79EC" w:rsidRDefault="00FE79EC" w:rsidP="00561C01">
      <w:pPr>
        <w:pStyle w:val="a8"/>
        <w:shd w:val="clear" w:color="auto" w:fill="FFFFFF"/>
        <w:spacing w:before="0" w:beforeAutospacing="0" w:after="101" w:afterAutospacing="0"/>
        <w:rPr>
          <w:color w:val="333333"/>
          <w:sz w:val="28"/>
          <w:szCs w:val="28"/>
        </w:rPr>
      </w:pPr>
      <w:r w:rsidRPr="00B52DC7">
        <w:rPr>
          <w:color w:val="333333"/>
          <w:sz w:val="28"/>
          <w:szCs w:val="28"/>
        </w:rPr>
        <w:t xml:space="preserve">Составить предложения </w:t>
      </w:r>
      <w:proofErr w:type="gramStart"/>
      <w:r w:rsidRPr="00B52DC7">
        <w:rPr>
          <w:color w:val="333333"/>
          <w:sz w:val="28"/>
          <w:szCs w:val="28"/>
        </w:rPr>
        <w:t xml:space="preserve">( </w:t>
      </w:r>
      <w:proofErr w:type="spellStart"/>
      <w:proofErr w:type="gramEnd"/>
      <w:r w:rsidRPr="00B52DC7">
        <w:rPr>
          <w:color w:val="333333"/>
          <w:sz w:val="28"/>
          <w:szCs w:val="28"/>
        </w:rPr>
        <w:t>д</w:t>
      </w:r>
      <w:proofErr w:type="spellEnd"/>
      <w:r w:rsidRPr="00B52DC7">
        <w:rPr>
          <w:color w:val="333333"/>
          <w:sz w:val="28"/>
          <w:szCs w:val="28"/>
        </w:rPr>
        <w:t>/с № 82)</w:t>
      </w:r>
    </w:p>
    <w:p w:rsidR="00FE52F1" w:rsidRPr="000C3F4C" w:rsidRDefault="000C3F4C" w:rsidP="00561C01">
      <w:pPr>
        <w:pStyle w:val="a8"/>
        <w:shd w:val="clear" w:color="auto" w:fill="FFFFFF"/>
        <w:spacing w:before="0" w:beforeAutospacing="0" w:after="101" w:afterAutospacing="0"/>
        <w:rPr>
          <w:b/>
          <w:color w:val="333333"/>
          <w:sz w:val="28"/>
          <w:szCs w:val="28"/>
        </w:rPr>
      </w:pPr>
      <w:r>
        <w:rPr>
          <w:color w:val="333333"/>
          <w:sz w:val="28"/>
          <w:szCs w:val="28"/>
        </w:rPr>
        <w:t>Отгадайте загадку по картинкам</w:t>
      </w:r>
      <w:r w:rsidRPr="000C3F4C">
        <w:rPr>
          <w:b/>
          <w:color w:val="333333"/>
          <w:sz w:val="28"/>
          <w:szCs w:val="28"/>
        </w:rPr>
        <w:t>. С</w:t>
      </w:r>
      <w:r w:rsidR="00FE52F1" w:rsidRPr="000C3F4C">
        <w:rPr>
          <w:b/>
          <w:color w:val="333333"/>
          <w:sz w:val="28"/>
          <w:szCs w:val="28"/>
        </w:rPr>
        <w:t>лайд</w:t>
      </w:r>
      <w:r w:rsidR="00F707ED">
        <w:rPr>
          <w:b/>
          <w:color w:val="333333"/>
          <w:sz w:val="28"/>
          <w:szCs w:val="28"/>
        </w:rPr>
        <w:t xml:space="preserve"> 5-7</w:t>
      </w:r>
    </w:p>
    <w:p w:rsidR="00FE79EC" w:rsidRPr="00B52DC7" w:rsidRDefault="00FE79EC" w:rsidP="00561C01">
      <w:pPr>
        <w:pStyle w:val="a8"/>
        <w:shd w:val="clear" w:color="auto" w:fill="FFFFFF"/>
        <w:spacing w:before="0" w:beforeAutospacing="0" w:after="101" w:afterAutospacing="0"/>
        <w:rPr>
          <w:color w:val="333333"/>
          <w:sz w:val="28"/>
          <w:szCs w:val="28"/>
        </w:rPr>
      </w:pPr>
      <w:r w:rsidRPr="009014B0">
        <w:rPr>
          <w:b/>
          <w:color w:val="333333"/>
          <w:sz w:val="28"/>
          <w:szCs w:val="28"/>
        </w:rPr>
        <w:t>Мнемотехника</w:t>
      </w:r>
      <w:r w:rsidRPr="00B52DC7">
        <w:rPr>
          <w:color w:val="333333"/>
          <w:sz w:val="28"/>
          <w:szCs w:val="28"/>
        </w:rPr>
        <w:t xml:space="preserve"> ( </w:t>
      </w:r>
      <w:proofErr w:type="spellStart"/>
      <w:r w:rsidRPr="00B52DC7">
        <w:rPr>
          <w:color w:val="333333"/>
          <w:sz w:val="28"/>
          <w:szCs w:val="28"/>
        </w:rPr>
        <w:t>мнем</w:t>
      </w:r>
      <w:proofErr w:type="gramStart"/>
      <w:r w:rsidRPr="00B52DC7">
        <w:rPr>
          <w:color w:val="333333"/>
          <w:sz w:val="28"/>
          <w:szCs w:val="28"/>
        </w:rPr>
        <w:t>о</w:t>
      </w:r>
      <w:proofErr w:type="spellEnd"/>
      <w:r w:rsidRPr="00B52DC7">
        <w:rPr>
          <w:color w:val="333333"/>
          <w:sz w:val="28"/>
          <w:szCs w:val="28"/>
        </w:rPr>
        <w:t>-</w:t>
      </w:r>
      <w:proofErr w:type="gramEnd"/>
      <w:r w:rsidRPr="00B52DC7">
        <w:rPr>
          <w:color w:val="333333"/>
          <w:sz w:val="28"/>
          <w:szCs w:val="28"/>
        </w:rPr>
        <w:t xml:space="preserve"> квадраты сливаются в </w:t>
      </w:r>
      <w:proofErr w:type="spellStart"/>
      <w:r w:rsidRPr="00B52DC7">
        <w:rPr>
          <w:color w:val="333333"/>
          <w:sz w:val="28"/>
          <w:szCs w:val="28"/>
        </w:rPr>
        <w:t>мнемо-полоски</w:t>
      </w:r>
      <w:proofErr w:type="spellEnd"/>
      <w:r w:rsidR="00941C43" w:rsidRPr="00B52DC7">
        <w:rPr>
          <w:color w:val="333333"/>
          <w:sz w:val="28"/>
          <w:szCs w:val="28"/>
        </w:rPr>
        <w:t xml:space="preserve">, далее </w:t>
      </w:r>
      <w:proofErr w:type="spellStart"/>
      <w:r w:rsidR="00941C43" w:rsidRPr="00B52DC7">
        <w:rPr>
          <w:color w:val="333333"/>
          <w:sz w:val="28"/>
          <w:szCs w:val="28"/>
        </w:rPr>
        <w:t>мнемо-таблица</w:t>
      </w:r>
      <w:proofErr w:type="spellEnd"/>
      <w:r w:rsidR="00941C43" w:rsidRPr="00B52DC7">
        <w:rPr>
          <w:color w:val="333333"/>
          <w:sz w:val="28"/>
          <w:szCs w:val="28"/>
        </w:rPr>
        <w:t>)</w:t>
      </w:r>
    </w:p>
    <w:p w:rsidR="00941C43" w:rsidRPr="00B52DC7" w:rsidRDefault="00941C43" w:rsidP="00561C01">
      <w:pPr>
        <w:pStyle w:val="a8"/>
        <w:shd w:val="clear" w:color="auto" w:fill="FFFFFF"/>
        <w:spacing w:before="0" w:beforeAutospacing="0" w:after="101" w:afterAutospacing="0"/>
        <w:rPr>
          <w:color w:val="333333"/>
          <w:sz w:val="28"/>
          <w:szCs w:val="28"/>
        </w:rPr>
      </w:pPr>
      <w:r w:rsidRPr="00B52DC7">
        <w:rPr>
          <w:color w:val="333333"/>
          <w:sz w:val="28"/>
          <w:szCs w:val="28"/>
        </w:rPr>
        <w:t>Вспоминаем сказку «Теремок» - работа в парах, переходящая в работу по цепочке</w:t>
      </w:r>
      <w:r w:rsidR="009228FC">
        <w:rPr>
          <w:color w:val="333333"/>
          <w:sz w:val="28"/>
          <w:szCs w:val="28"/>
        </w:rPr>
        <w:t xml:space="preserve"> </w:t>
      </w:r>
      <w:proofErr w:type="gramStart"/>
      <w:r w:rsidR="009228FC">
        <w:rPr>
          <w:color w:val="333333"/>
          <w:sz w:val="28"/>
          <w:szCs w:val="28"/>
        </w:rPr>
        <w:t>в</w:t>
      </w:r>
      <w:proofErr w:type="gramEnd"/>
      <w:r w:rsidR="009228FC">
        <w:rPr>
          <w:color w:val="333333"/>
          <w:sz w:val="28"/>
          <w:szCs w:val="28"/>
        </w:rPr>
        <w:t xml:space="preserve"> коллективную.</w:t>
      </w:r>
    </w:p>
    <w:p w:rsidR="00561C01" w:rsidRPr="00262BD8" w:rsidRDefault="00561C01" w:rsidP="00561C01">
      <w:pPr>
        <w:pStyle w:val="a8"/>
        <w:shd w:val="clear" w:color="auto" w:fill="FFFFFF"/>
        <w:spacing w:before="0" w:beforeAutospacing="0" w:after="101" w:afterAutospacing="0"/>
        <w:rPr>
          <w:b/>
          <w:color w:val="333333"/>
          <w:sz w:val="28"/>
          <w:szCs w:val="28"/>
        </w:rPr>
      </w:pPr>
      <w:r w:rsidRPr="00262BD8">
        <w:rPr>
          <w:b/>
          <w:color w:val="333333"/>
          <w:sz w:val="28"/>
          <w:szCs w:val="28"/>
        </w:rPr>
        <w:t> 2.2. Ознакомление детей с темой занятия.</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 xml:space="preserve"> - Ребята, сегодня мы бу</w:t>
      </w:r>
      <w:r w:rsidR="00941C43" w:rsidRPr="00B52DC7">
        <w:rPr>
          <w:color w:val="333333"/>
          <w:sz w:val="28"/>
          <w:szCs w:val="28"/>
        </w:rPr>
        <w:t xml:space="preserve">дем работать над рассказом </w:t>
      </w:r>
      <w:r w:rsidRPr="00B52DC7">
        <w:rPr>
          <w:color w:val="333333"/>
          <w:sz w:val="28"/>
          <w:szCs w:val="28"/>
        </w:rPr>
        <w:t xml:space="preserve"> Николая Сладкова.</w:t>
      </w:r>
      <w:r w:rsidR="00262BD8">
        <w:rPr>
          <w:color w:val="333333"/>
          <w:sz w:val="28"/>
          <w:szCs w:val="28"/>
        </w:rPr>
        <w:t xml:space="preserve"> Биография Н.И.Сладкова</w:t>
      </w:r>
      <w:r w:rsidR="00941C43" w:rsidRPr="00B52DC7">
        <w:rPr>
          <w:color w:val="333333"/>
          <w:sz w:val="28"/>
          <w:szCs w:val="28"/>
        </w:rPr>
        <w:t xml:space="preserve"> </w:t>
      </w:r>
      <w:r w:rsidR="00941C43" w:rsidRPr="00262BD8">
        <w:rPr>
          <w:b/>
          <w:color w:val="333333"/>
          <w:sz w:val="28"/>
          <w:szCs w:val="28"/>
        </w:rPr>
        <w:t>Слайд</w:t>
      </w:r>
      <w:r w:rsidR="00E77F1D">
        <w:rPr>
          <w:b/>
          <w:color w:val="333333"/>
          <w:sz w:val="28"/>
          <w:szCs w:val="28"/>
        </w:rPr>
        <w:t>ы 8,9</w:t>
      </w:r>
      <w:r w:rsidR="00941C43" w:rsidRPr="00262BD8">
        <w:rPr>
          <w:b/>
          <w:color w:val="333333"/>
          <w:sz w:val="28"/>
          <w:szCs w:val="28"/>
        </w:rPr>
        <w:t xml:space="preserve">                                                                               </w:t>
      </w:r>
      <w:r w:rsidRPr="00262BD8">
        <w:rPr>
          <w:b/>
          <w:color w:val="333333"/>
          <w:sz w:val="28"/>
          <w:szCs w:val="28"/>
        </w:rPr>
        <w:t xml:space="preserve"> </w:t>
      </w:r>
      <w:r w:rsidR="00941C43" w:rsidRPr="00B52DC7">
        <w:rPr>
          <w:color w:val="333333"/>
          <w:sz w:val="28"/>
          <w:szCs w:val="28"/>
        </w:rPr>
        <w:t>Я прочту вам рассказ</w:t>
      </w:r>
      <w:r w:rsidR="009228FC">
        <w:rPr>
          <w:color w:val="333333"/>
          <w:sz w:val="28"/>
          <w:szCs w:val="28"/>
        </w:rPr>
        <w:t>, а вы подумайте, как бы вы его</w:t>
      </w:r>
      <w:r w:rsidRPr="00B52DC7">
        <w:rPr>
          <w:color w:val="333333"/>
          <w:sz w:val="28"/>
          <w:szCs w:val="28"/>
        </w:rPr>
        <w:t xml:space="preserve"> назвали.</w:t>
      </w:r>
    </w:p>
    <w:p w:rsidR="00561C01" w:rsidRPr="00B52DC7" w:rsidRDefault="00941C43" w:rsidP="00561C01">
      <w:pPr>
        <w:pStyle w:val="a8"/>
        <w:shd w:val="clear" w:color="auto" w:fill="FFFFFF"/>
        <w:spacing w:before="0" w:beforeAutospacing="0" w:after="101" w:afterAutospacing="0"/>
        <w:rPr>
          <w:color w:val="333333"/>
          <w:sz w:val="28"/>
          <w:szCs w:val="28"/>
        </w:rPr>
      </w:pPr>
      <w:r w:rsidRPr="00B52DC7">
        <w:rPr>
          <w:color w:val="333333"/>
          <w:sz w:val="28"/>
          <w:szCs w:val="28"/>
        </w:rPr>
        <w:t>Чтение рассказа учителем</w:t>
      </w:r>
      <w:r w:rsidR="00561C01" w:rsidRPr="00B52DC7">
        <w:rPr>
          <w:color w:val="333333"/>
          <w:sz w:val="28"/>
          <w:szCs w:val="28"/>
        </w:rPr>
        <w:t> </w:t>
      </w:r>
    </w:p>
    <w:p w:rsidR="0042231E" w:rsidRPr="00262BD8" w:rsidRDefault="0042231E" w:rsidP="0042231E">
      <w:pPr>
        <w:pStyle w:val="a8"/>
        <w:shd w:val="clear" w:color="auto" w:fill="FFFFFF"/>
        <w:spacing w:before="0" w:beforeAutospacing="0" w:after="101" w:afterAutospacing="0"/>
        <w:rPr>
          <w:b/>
          <w:color w:val="0070C0"/>
          <w:sz w:val="28"/>
          <w:szCs w:val="28"/>
        </w:rPr>
      </w:pPr>
      <w:r w:rsidRPr="00262BD8">
        <w:rPr>
          <w:b/>
          <w:color w:val="0070C0"/>
          <w:sz w:val="28"/>
          <w:szCs w:val="28"/>
        </w:rPr>
        <w:t>«Вошел медведь в лес. Хрустнула под тяжелой лапой сухая  веточка... Испугалась белка на ветке – выронила из лапок шишку. Упала шишка – угодила зайцу в лоб. Вскочил заяц и помчался в гущу леса. Наскочил  на сорок. Те крик подняли на весь лес. Услышали лоси. Пошли лоси по лесу кусты ломать!</w:t>
      </w:r>
    </w:p>
    <w:p w:rsidR="0042231E" w:rsidRPr="00262BD8" w:rsidRDefault="0042231E" w:rsidP="0042231E">
      <w:pPr>
        <w:pStyle w:val="a8"/>
        <w:shd w:val="clear" w:color="auto" w:fill="FFFFFF"/>
        <w:spacing w:before="0" w:beforeAutospacing="0" w:after="101" w:afterAutospacing="0"/>
        <w:rPr>
          <w:b/>
          <w:color w:val="0070C0"/>
          <w:sz w:val="28"/>
          <w:szCs w:val="28"/>
        </w:rPr>
      </w:pPr>
      <w:r w:rsidRPr="00262BD8">
        <w:rPr>
          <w:b/>
          <w:color w:val="0070C0"/>
          <w:sz w:val="28"/>
          <w:szCs w:val="28"/>
        </w:rPr>
        <w:t xml:space="preserve">Тут остановился медведь, насторожил уши: белка лопочет, сороки  стрекочут, лоси кусты ломают… «Не уйти ли лучше?» – подумал медведь. </w:t>
      </w:r>
      <w:proofErr w:type="gramStart"/>
      <w:r w:rsidRPr="00262BD8">
        <w:rPr>
          <w:b/>
          <w:color w:val="0070C0"/>
          <w:sz w:val="28"/>
          <w:szCs w:val="28"/>
        </w:rPr>
        <w:t>Рявкнул</w:t>
      </w:r>
      <w:proofErr w:type="gramEnd"/>
      <w:r w:rsidRPr="00262BD8">
        <w:rPr>
          <w:b/>
          <w:color w:val="0070C0"/>
          <w:sz w:val="28"/>
          <w:szCs w:val="28"/>
        </w:rPr>
        <w:t xml:space="preserve">  и дал стрекача.</w:t>
      </w:r>
    </w:p>
    <w:p w:rsidR="0042231E" w:rsidRPr="00262BD8" w:rsidRDefault="0042231E" w:rsidP="0042231E">
      <w:pPr>
        <w:pStyle w:val="a8"/>
        <w:shd w:val="clear" w:color="auto" w:fill="FFFFFF"/>
        <w:spacing w:before="0" w:beforeAutospacing="0" w:after="101" w:afterAutospacing="0"/>
        <w:rPr>
          <w:b/>
          <w:color w:val="0070C0"/>
          <w:sz w:val="28"/>
          <w:szCs w:val="28"/>
        </w:rPr>
      </w:pPr>
      <w:r w:rsidRPr="00262BD8">
        <w:rPr>
          <w:b/>
          <w:color w:val="0070C0"/>
          <w:sz w:val="28"/>
          <w:szCs w:val="28"/>
        </w:rPr>
        <w:t>Так медведь сам себя напугал».</w:t>
      </w:r>
    </w:p>
    <w:p w:rsidR="00561C01" w:rsidRPr="00262BD8" w:rsidRDefault="00561C01" w:rsidP="00561C01">
      <w:pPr>
        <w:pStyle w:val="a8"/>
        <w:shd w:val="clear" w:color="auto" w:fill="FFFFFF"/>
        <w:spacing w:before="0" w:beforeAutospacing="0" w:after="101" w:afterAutospacing="0"/>
        <w:rPr>
          <w:b/>
          <w:color w:val="333333"/>
          <w:sz w:val="28"/>
          <w:szCs w:val="28"/>
        </w:rPr>
      </w:pPr>
      <w:r w:rsidRPr="00262BD8">
        <w:rPr>
          <w:b/>
          <w:color w:val="333333"/>
          <w:sz w:val="28"/>
          <w:szCs w:val="28"/>
        </w:rPr>
        <w:t>2.3. Работа с рассказом.</w:t>
      </w:r>
    </w:p>
    <w:p w:rsidR="00561C01" w:rsidRPr="00262BD8" w:rsidRDefault="00584093" w:rsidP="00561C01">
      <w:pPr>
        <w:pStyle w:val="a8"/>
        <w:shd w:val="clear" w:color="auto" w:fill="FFFFFF"/>
        <w:spacing w:before="0" w:beforeAutospacing="0" w:after="101" w:afterAutospacing="0"/>
        <w:rPr>
          <w:b/>
          <w:color w:val="333333"/>
          <w:sz w:val="28"/>
          <w:szCs w:val="28"/>
        </w:rPr>
      </w:pPr>
      <w:r w:rsidRPr="00262BD8">
        <w:rPr>
          <w:b/>
          <w:color w:val="333333"/>
          <w:sz w:val="28"/>
          <w:szCs w:val="28"/>
        </w:rPr>
        <w:t>2.3.1.</w:t>
      </w:r>
      <w:r w:rsidR="00561C01" w:rsidRPr="00B52DC7">
        <w:rPr>
          <w:color w:val="333333"/>
          <w:sz w:val="28"/>
          <w:szCs w:val="28"/>
        </w:rPr>
        <w:t>Ребята, вам понравился рассказ?</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А кто его написал?</w:t>
      </w:r>
      <w:r w:rsidR="009228FC">
        <w:rPr>
          <w:color w:val="333333"/>
          <w:sz w:val="28"/>
          <w:szCs w:val="28"/>
        </w:rPr>
        <w:t xml:space="preserve"> (Николай Иванович Сладков)</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Как бы вы его назвали? (Дети предлагают свои варианты).</w:t>
      </w:r>
    </w:p>
    <w:p w:rsidR="00561C01" w:rsidRPr="000C3F4C" w:rsidRDefault="00561C01" w:rsidP="00561C01">
      <w:pPr>
        <w:pStyle w:val="a8"/>
        <w:shd w:val="clear" w:color="auto" w:fill="FFFFFF"/>
        <w:spacing w:before="0" w:beforeAutospacing="0" w:after="101" w:afterAutospacing="0"/>
        <w:rPr>
          <w:b/>
          <w:color w:val="333333"/>
          <w:sz w:val="28"/>
          <w:szCs w:val="28"/>
        </w:rPr>
      </w:pPr>
      <w:r w:rsidRPr="00B52DC7">
        <w:rPr>
          <w:color w:val="333333"/>
          <w:sz w:val="28"/>
          <w:szCs w:val="28"/>
        </w:rPr>
        <w:lastRenderedPageBreak/>
        <w:t>А сам автор, Николай Сладков, назвал свой рассказ «Как медведь сам себя напугал».</w:t>
      </w:r>
      <w:r w:rsidR="000C3F4C">
        <w:rPr>
          <w:color w:val="333333"/>
          <w:sz w:val="28"/>
          <w:szCs w:val="28"/>
        </w:rPr>
        <w:t xml:space="preserve"> </w:t>
      </w:r>
      <w:r w:rsidR="00E77F1D">
        <w:rPr>
          <w:b/>
          <w:color w:val="333333"/>
          <w:sz w:val="28"/>
          <w:szCs w:val="28"/>
        </w:rPr>
        <w:t>Слайд 10</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Как вы думаете, подходит ли это название к рассказу? (Да</w:t>
      </w:r>
      <w:r w:rsidR="009228FC">
        <w:rPr>
          <w:color w:val="333333"/>
          <w:sz w:val="28"/>
          <w:szCs w:val="28"/>
        </w:rPr>
        <w:t>, нет</w:t>
      </w:r>
      <w:r w:rsidRPr="00B52DC7">
        <w:rPr>
          <w:color w:val="333333"/>
          <w:sz w:val="28"/>
          <w:szCs w:val="28"/>
        </w:rPr>
        <w:t>).</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Все ли слова в этом произведении были вам понятны?</w:t>
      </w:r>
      <w:r w:rsidR="0042231E" w:rsidRPr="00B52DC7">
        <w:rPr>
          <w:color w:val="333333"/>
          <w:sz w:val="28"/>
          <w:szCs w:val="28"/>
        </w:rPr>
        <w:t>/ответы детей</w:t>
      </w:r>
      <w:proofErr w:type="gramStart"/>
      <w:r w:rsidR="0042231E" w:rsidRPr="00B52DC7">
        <w:rPr>
          <w:color w:val="333333"/>
          <w:sz w:val="28"/>
          <w:szCs w:val="28"/>
        </w:rPr>
        <w:t>/</w:t>
      </w:r>
      <w:r w:rsidR="009228FC">
        <w:rPr>
          <w:color w:val="333333"/>
          <w:sz w:val="28"/>
          <w:szCs w:val="28"/>
        </w:rPr>
        <w:t xml:space="preserve"> Д</w:t>
      </w:r>
      <w:proofErr w:type="gramEnd"/>
      <w:r w:rsidR="009228FC">
        <w:rPr>
          <w:color w:val="333333"/>
          <w:sz w:val="28"/>
          <w:szCs w:val="28"/>
        </w:rPr>
        <w:t>авайте вместе разберемся.</w:t>
      </w:r>
    </w:p>
    <w:p w:rsidR="004F28F0" w:rsidRPr="00262BD8" w:rsidRDefault="00262BD8" w:rsidP="00262BD8">
      <w:pPr>
        <w:widowControl w:val="0"/>
        <w:suppressAutoHyphens/>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2.3.2.</w:t>
      </w:r>
      <w:r w:rsidR="004F28F0" w:rsidRPr="00262BD8">
        <w:rPr>
          <w:rFonts w:ascii="Times New Roman" w:eastAsia="Calibri" w:hAnsi="Times New Roman" w:cs="Times New Roman"/>
          <w:b/>
          <w:sz w:val="28"/>
          <w:szCs w:val="28"/>
        </w:rPr>
        <w:t>Словарная работа</w:t>
      </w:r>
      <w:r w:rsidR="00E77F1D">
        <w:rPr>
          <w:rFonts w:ascii="Times New Roman" w:eastAsia="Calibri" w:hAnsi="Times New Roman" w:cs="Times New Roman"/>
          <w:b/>
          <w:sz w:val="28"/>
          <w:szCs w:val="28"/>
        </w:rPr>
        <w:t xml:space="preserve"> Слайд 11-12</w:t>
      </w:r>
    </w:p>
    <w:p w:rsidR="00B04088" w:rsidRDefault="003F5B34" w:rsidP="003F5B34">
      <w:pPr>
        <w:pStyle w:val="a8"/>
        <w:shd w:val="clear" w:color="auto" w:fill="FFFFFF"/>
        <w:spacing w:before="0" w:beforeAutospacing="0" w:after="101" w:afterAutospacing="0"/>
        <w:rPr>
          <w:rFonts w:eastAsia="Calibri"/>
          <w:b/>
          <w:sz w:val="28"/>
          <w:szCs w:val="28"/>
        </w:rPr>
      </w:pPr>
      <w:r w:rsidRPr="003F5B34">
        <w:rPr>
          <w:b/>
          <w:color w:val="333333"/>
          <w:sz w:val="28"/>
          <w:szCs w:val="28"/>
        </w:rPr>
        <w:t>2.3.3.</w:t>
      </w:r>
      <w:r w:rsidR="00561C01" w:rsidRPr="00B52DC7">
        <w:rPr>
          <w:color w:val="333333"/>
          <w:sz w:val="28"/>
          <w:szCs w:val="28"/>
        </w:rPr>
        <w:t> </w:t>
      </w:r>
      <w:r w:rsidR="00B04088">
        <w:rPr>
          <w:rFonts w:eastAsia="Calibri"/>
          <w:b/>
          <w:sz w:val="28"/>
          <w:szCs w:val="28"/>
        </w:rPr>
        <w:t>Самостоятельно в рабочих листах.</w:t>
      </w:r>
      <w:r w:rsidR="00B04088">
        <w:rPr>
          <w:b/>
          <w:color w:val="333333"/>
          <w:sz w:val="28"/>
          <w:szCs w:val="28"/>
        </w:rPr>
        <w:t xml:space="preserve"> </w:t>
      </w:r>
      <w:r w:rsidR="004F28F0" w:rsidRPr="007A5424">
        <w:rPr>
          <w:rFonts w:eastAsia="Calibri"/>
          <w:b/>
          <w:sz w:val="28"/>
          <w:szCs w:val="28"/>
        </w:rPr>
        <w:t>Установление последовательности предметных картинок для последующего пересказа.</w:t>
      </w:r>
      <w:r w:rsidR="00B04088">
        <w:rPr>
          <w:rFonts w:eastAsia="Calibri"/>
          <w:b/>
          <w:sz w:val="28"/>
          <w:szCs w:val="28"/>
        </w:rPr>
        <w:t xml:space="preserve">  Аналогичную работу сделаем на доске.</w:t>
      </w:r>
    </w:p>
    <w:p w:rsidR="00E73026" w:rsidRDefault="00E73026" w:rsidP="00E73026">
      <w:pPr>
        <w:widowControl w:val="0"/>
        <w:suppressAutoHyphens/>
        <w:spacing w:after="0" w:line="240" w:lineRule="auto"/>
        <w:rPr>
          <w:rFonts w:ascii="Times New Roman" w:eastAsia="Calibri" w:hAnsi="Times New Roman" w:cs="Times New Roman"/>
          <w:b/>
          <w:sz w:val="28"/>
          <w:szCs w:val="28"/>
        </w:rPr>
      </w:pPr>
      <w:r w:rsidRPr="007A5424">
        <w:rPr>
          <w:rFonts w:ascii="Times New Roman" w:eastAsia="Calibri" w:hAnsi="Times New Roman" w:cs="Times New Roman"/>
          <w:b/>
          <w:sz w:val="28"/>
          <w:szCs w:val="28"/>
        </w:rPr>
        <w:t>2.3.4.Выяснение причинно-следственных связей.</w:t>
      </w:r>
    </w:p>
    <w:p w:rsidR="00B04088" w:rsidRPr="007A5424" w:rsidRDefault="004F28F0" w:rsidP="003F5B34">
      <w:pPr>
        <w:pStyle w:val="a8"/>
        <w:shd w:val="clear" w:color="auto" w:fill="FFFFFF"/>
        <w:spacing w:before="0" w:beforeAutospacing="0" w:after="101" w:afterAutospacing="0"/>
        <w:rPr>
          <w:b/>
          <w:color w:val="333333"/>
          <w:sz w:val="28"/>
          <w:szCs w:val="28"/>
        </w:rPr>
      </w:pPr>
      <w:r w:rsidRPr="007A5424">
        <w:rPr>
          <w:rFonts w:eastAsia="Calibri"/>
          <w:b/>
          <w:sz w:val="28"/>
          <w:szCs w:val="28"/>
        </w:rPr>
        <w:t xml:space="preserve"> На доске картинки в беспорядке.</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С чего началась история? (Вошел медведь в лес). Первая картинка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МЕДВЕДЬ</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произошло дальше? (Под лапой медведя хрустнула ветка).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ВЕТКА</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Кого испугал хруст ветки? (Хруст ветки напугал белку).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 БЕЛКА</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сделала белка? (Белка выронила из лапок шишку).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ШИШКА</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Куда угодила шишка?  (Шишка угодила зайцу в лоб).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 ЗАЯЦ</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сделал заяц? (Заяц вскочил, помчался</w:t>
      </w:r>
      <w:r w:rsidR="00E73026">
        <w:rPr>
          <w:rFonts w:ascii="Times New Roman" w:eastAsia="Calibri" w:hAnsi="Times New Roman" w:cs="Times New Roman"/>
          <w:sz w:val="28"/>
          <w:szCs w:val="28"/>
        </w:rPr>
        <w:t xml:space="preserve"> в гущу леса, наскочил на сорок</w:t>
      </w:r>
      <w:r w:rsidRPr="00B52DC7">
        <w:rPr>
          <w:rFonts w:ascii="Times New Roman" w:eastAsia="Calibri" w:hAnsi="Times New Roman" w:cs="Times New Roman"/>
          <w:sz w:val="28"/>
          <w:szCs w:val="28"/>
        </w:rPr>
        <w:t xml:space="preserve">).  </w:t>
      </w:r>
    </w:p>
    <w:p w:rsidR="004F28F0" w:rsidRPr="00B52DC7" w:rsidRDefault="00DC6EB6"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сделали сороки</w:t>
      </w:r>
      <w:r w:rsidR="00E73026">
        <w:rPr>
          <w:rFonts w:ascii="Times New Roman" w:eastAsia="Calibri" w:hAnsi="Times New Roman" w:cs="Times New Roman"/>
          <w:sz w:val="28"/>
          <w:szCs w:val="28"/>
        </w:rPr>
        <w:t>? (Сороки подняли</w:t>
      </w:r>
      <w:r w:rsidR="004F28F0" w:rsidRPr="00B52DC7">
        <w:rPr>
          <w:rFonts w:ascii="Times New Roman" w:eastAsia="Calibri" w:hAnsi="Times New Roman" w:cs="Times New Roman"/>
          <w:sz w:val="28"/>
          <w:szCs w:val="28"/>
        </w:rPr>
        <w:t xml:space="preserve"> крик на весь лес).                  </w:t>
      </w:r>
      <w:r w:rsidR="003F5B34">
        <w:rPr>
          <w:rFonts w:ascii="Times New Roman" w:eastAsia="Calibri" w:hAnsi="Times New Roman" w:cs="Times New Roman"/>
          <w:sz w:val="28"/>
          <w:szCs w:val="28"/>
        </w:rPr>
        <w:t xml:space="preserve">                               </w:t>
      </w:r>
      <w:r w:rsidR="004F28F0" w:rsidRPr="00B52DC7">
        <w:rPr>
          <w:rFonts w:ascii="Times New Roman" w:eastAsia="Calibri" w:hAnsi="Times New Roman" w:cs="Times New Roman"/>
          <w:sz w:val="28"/>
          <w:szCs w:val="28"/>
        </w:rPr>
        <w:t xml:space="preserve"> СОРОКА</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Кто </w:t>
      </w:r>
      <w:r w:rsidR="00E73026">
        <w:rPr>
          <w:rFonts w:ascii="Times New Roman" w:eastAsia="Calibri" w:hAnsi="Times New Roman" w:cs="Times New Roman"/>
          <w:sz w:val="28"/>
          <w:szCs w:val="28"/>
        </w:rPr>
        <w:t xml:space="preserve">услышал сороку? (Сорок </w:t>
      </w:r>
      <w:r w:rsidRPr="00B52DC7">
        <w:rPr>
          <w:rFonts w:ascii="Times New Roman" w:eastAsia="Calibri" w:hAnsi="Times New Roman" w:cs="Times New Roman"/>
          <w:sz w:val="28"/>
          <w:szCs w:val="28"/>
        </w:rPr>
        <w:t xml:space="preserve"> услышали лоси).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ЛОСИ</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сделали лоси? (Лоси пошли по лесу  кусты ломать).</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услышал медведь? (Медведь услышал, что белка лопочет, что сорока кричит, лоси кусты лом</w:t>
      </w:r>
      <w:r w:rsidR="003F21C5">
        <w:rPr>
          <w:rFonts w:ascii="Times New Roman" w:eastAsia="Calibri" w:hAnsi="Times New Roman" w:cs="Times New Roman"/>
          <w:sz w:val="28"/>
          <w:szCs w:val="28"/>
        </w:rPr>
        <w:t>ают</w:t>
      </w:r>
      <w:r w:rsidRPr="00B52DC7">
        <w:rPr>
          <w:rFonts w:ascii="Times New Roman" w:eastAsia="Calibri" w:hAnsi="Times New Roman" w:cs="Times New Roman"/>
          <w:sz w:val="28"/>
          <w:szCs w:val="28"/>
        </w:rPr>
        <w:t>).</w:t>
      </w:r>
    </w:p>
    <w:p w:rsidR="004F28F0" w:rsidRPr="00B52DC7"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подумал медведь? </w:t>
      </w:r>
      <w:proofErr w:type="gramStart"/>
      <w:r w:rsidRPr="00B52DC7">
        <w:rPr>
          <w:rFonts w:ascii="Times New Roman" w:eastAsia="Calibri" w:hAnsi="Times New Roman" w:cs="Times New Roman"/>
          <w:sz w:val="28"/>
          <w:szCs w:val="28"/>
        </w:rPr>
        <w:t>(Медведь подумал,</w:t>
      </w:r>
      <w:r w:rsidR="007A542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 не уйти ли лучше?»</w:t>
      </w:r>
      <w:proofErr w:type="gramEnd"/>
    </w:p>
    <w:p w:rsidR="009228FC" w:rsidRDefault="004F28F0" w:rsidP="004F28F0">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w:t>
      </w:r>
      <w:r w:rsidR="00E73026">
        <w:rPr>
          <w:rFonts w:ascii="Times New Roman" w:eastAsia="Calibri" w:hAnsi="Times New Roman" w:cs="Times New Roman"/>
          <w:sz w:val="28"/>
          <w:szCs w:val="28"/>
        </w:rPr>
        <w:t xml:space="preserve"> сделал медведь? (Медведь  </w:t>
      </w:r>
      <w:proofErr w:type="gramStart"/>
      <w:r w:rsidR="00E73026">
        <w:rPr>
          <w:rFonts w:ascii="Times New Roman" w:eastAsia="Calibri" w:hAnsi="Times New Roman" w:cs="Times New Roman"/>
          <w:sz w:val="28"/>
          <w:szCs w:val="28"/>
        </w:rPr>
        <w:t>рявкнул</w:t>
      </w:r>
      <w:proofErr w:type="gramEnd"/>
      <w:r w:rsidR="00E73026">
        <w:rPr>
          <w:rFonts w:ascii="Times New Roman" w:eastAsia="Calibri" w:hAnsi="Times New Roman" w:cs="Times New Roman"/>
          <w:sz w:val="28"/>
          <w:szCs w:val="28"/>
        </w:rPr>
        <w:t xml:space="preserve"> и дал стрека</w:t>
      </w:r>
      <w:r w:rsidRPr="00B52DC7">
        <w:rPr>
          <w:rFonts w:ascii="Times New Roman" w:eastAsia="Calibri" w:hAnsi="Times New Roman" w:cs="Times New Roman"/>
          <w:sz w:val="28"/>
          <w:szCs w:val="28"/>
        </w:rPr>
        <w:t xml:space="preserve">ча).                      </w:t>
      </w:r>
      <w:r w:rsidR="003F5B34">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МЕДВЕДЬ</w:t>
      </w:r>
    </w:p>
    <w:p w:rsidR="00E73026" w:rsidRDefault="009228FC" w:rsidP="004F28F0">
      <w:pPr>
        <w:rPr>
          <w:rFonts w:ascii="Times New Roman" w:eastAsia="Calibri" w:hAnsi="Times New Roman" w:cs="Times New Roman"/>
          <w:sz w:val="28"/>
          <w:szCs w:val="28"/>
        </w:rPr>
      </w:pPr>
      <w:r>
        <w:rPr>
          <w:rFonts w:ascii="Times New Roman" w:eastAsia="Calibri" w:hAnsi="Times New Roman" w:cs="Times New Roman"/>
          <w:sz w:val="28"/>
          <w:szCs w:val="28"/>
        </w:rPr>
        <w:t>Так ли вы сделали в рабочих листочках?   (Ответы детей)</w:t>
      </w:r>
      <w:r w:rsidR="004F28F0" w:rsidRPr="00B52DC7">
        <w:rPr>
          <w:rFonts w:ascii="Times New Roman" w:eastAsia="Calibri" w:hAnsi="Times New Roman" w:cs="Times New Roman"/>
          <w:sz w:val="28"/>
          <w:szCs w:val="28"/>
        </w:rPr>
        <w:t xml:space="preserve">  </w:t>
      </w:r>
    </w:p>
    <w:p w:rsidR="00E022EB" w:rsidRDefault="004F28F0" w:rsidP="00E73026">
      <w:pPr>
        <w:widowControl w:val="0"/>
        <w:suppressAutoHyphens/>
        <w:spacing w:after="0" w:line="240" w:lineRule="auto"/>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 </w:t>
      </w:r>
    </w:p>
    <w:p w:rsidR="00E73026" w:rsidRPr="007A5424" w:rsidRDefault="004F28F0" w:rsidP="00E73026">
      <w:pPr>
        <w:widowControl w:val="0"/>
        <w:suppressAutoHyphens/>
        <w:spacing w:after="0" w:line="240" w:lineRule="auto"/>
        <w:rPr>
          <w:rFonts w:ascii="Times New Roman" w:eastAsia="Calibri" w:hAnsi="Times New Roman" w:cs="Times New Roman"/>
          <w:b/>
          <w:sz w:val="28"/>
          <w:szCs w:val="28"/>
        </w:rPr>
      </w:pPr>
      <w:r w:rsidRPr="00B52DC7">
        <w:rPr>
          <w:rFonts w:ascii="Times New Roman" w:eastAsia="Calibri" w:hAnsi="Times New Roman" w:cs="Times New Roman"/>
          <w:sz w:val="28"/>
          <w:szCs w:val="28"/>
        </w:rPr>
        <w:lastRenderedPageBreak/>
        <w:t xml:space="preserve"> </w:t>
      </w:r>
      <w:r w:rsidR="00E73026" w:rsidRPr="007A5424">
        <w:rPr>
          <w:rFonts w:ascii="Times New Roman" w:eastAsia="Calibri" w:hAnsi="Times New Roman" w:cs="Times New Roman"/>
          <w:b/>
          <w:sz w:val="28"/>
          <w:szCs w:val="28"/>
        </w:rPr>
        <w:t>2.3.5.Выяснение логических связей.</w:t>
      </w:r>
    </w:p>
    <w:p w:rsidR="00561C01" w:rsidRPr="00EC1EA0" w:rsidRDefault="004F28F0" w:rsidP="00933C75">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 </w:t>
      </w:r>
      <w:r w:rsidR="00E73026" w:rsidRPr="00EC1EA0">
        <w:rPr>
          <w:rFonts w:ascii="Times New Roman" w:hAnsi="Times New Roman" w:cs="Times New Roman"/>
          <w:color w:val="333333"/>
          <w:sz w:val="28"/>
          <w:szCs w:val="28"/>
        </w:rPr>
        <w:t>-</w:t>
      </w:r>
      <w:r w:rsidR="00C02761" w:rsidRPr="00EC1EA0">
        <w:rPr>
          <w:rFonts w:ascii="Times New Roman" w:hAnsi="Times New Roman" w:cs="Times New Roman"/>
          <w:color w:val="333333"/>
          <w:sz w:val="28"/>
          <w:szCs w:val="28"/>
        </w:rPr>
        <w:t xml:space="preserve"> Почему медведь дал стрекача? (Он испугался такого шума).</w:t>
      </w:r>
      <w:r w:rsidR="00E73026" w:rsidRPr="00EC1EA0">
        <w:rPr>
          <w:rFonts w:ascii="Times New Roman" w:hAnsi="Times New Roman" w:cs="Times New Roman"/>
          <w:color w:val="333333"/>
          <w:sz w:val="28"/>
          <w:szCs w:val="28"/>
        </w:rPr>
        <w:t xml:space="preserve">                                                                                                                                -</w:t>
      </w:r>
      <w:r w:rsidR="00C02761" w:rsidRPr="00EC1EA0">
        <w:rPr>
          <w:rFonts w:ascii="Times New Roman" w:hAnsi="Times New Roman" w:cs="Times New Roman"/>
          <w:color w:val="333333"/>
          <w:sz w:val="28"/>
          <w:szCs w:val="28"/>
        </w:rPr>
        <w:t xml:space="preserve"> Из-за кого в лесу поднялся такой шум? (Шум поднялся из-за самого медведя).</w:t>
      </w:r>
      <w:r w:rsidR="00E73026" w:rsidRPr="00EC1EA0">
        <w:rPr>
          <w:rFonts w:ascii="Times New Roman" w:hAnsi="Times New Roman" w:cs="Times New Roman"/>
          <w:color w:val="333333"/>
          <w:sz w:val="28"/>
          <w:szCs w:val="28"/>
        </w:rPr>
        <w:t xml:space="preserve">                                                                                                -</w:t>
      </w:r>
      <w:r w:rsidR="00C02761" w:rsidRPr="00EC1EA0">
        <w:rPr>
          <w:rFonts w:ascii="Times New Roman" w:hAnsi="Times New Roman" w:cs="Times New Roman"/>
          <w:color w:val="333333"/>
          <w:sz w:val="28"/>
          <w:szCs w:val="28"/>
        </w:rPr>
        <w:t xml:space="preserve"> Получился бы рассказ, если бы не было медведя? (Рассказ бы не получился)</w:t>
      </w:r>
      <w:proofErr w:type="gramStart"/>
      <w:r w:rsidR="00C02761" w:rsidRPr="00EC1EA0">
        <w:rPr>
          <w:rFonts w:ascii="Times New Roman" w:hAnsi="Times New Roman" w:cs="Times New Roman"/>
          <w:color w:val="333333"/>
          <w:sz w:val="28"/>
          <w:szCs w:val="28"/>
        </w:rPr>
        <w:t>.</w:t>
      </w:r>
      <w:r w:rsidR="00933C75" w:rsidRPr="00EC1EA0">
        <w:rPr>
          <w:rFonts w:ascii="Times New Roman" w:hAnsi="Times New Roman" w:cs="Times New Roman"/>
          <w:color w:val="333333"/>
          <w:sz w:val="28"/>
          <w:szCs w:val="28"/>
        </w:rPr>
        <w:t>П</w:t>
      </w:r>
      <w:proofErr w:type="gramEnd"/>
      <w:r w:rsidR="00933C75" w:rsidRPr="00EC1EA0">
        <w:rPr>
          <w:rFonts w:ascii="Times New Roman" w:hAnsi="Times New Roman" w:cs="Times New Roman"/>
          <w:color w:val="333333"/>
          <w:sz w:val="28"/>
          <w:szCs w:val="28"/>
        </w:rPr>
        <w:t>очему?</w:t>
      </w:r>
      <w:r w:rsidR="00E73026" w:rsidRPr="00EC1EA0">
        <w:rPr>
          <w:rFonts w:ascii="Times New Roman" w:eastAsia="Calibri" w:hAnsi="Times New Roman" w:cs="Times New Roman"/>
          <w:sz w:val="28"/>
          <w:szCs w:val="28"/>
        </w:rPr>
        <w:t xml:space="preserve">                                                                                     -</w:t>
      </w:r>
      <w:r w:rsidRPr="00EC1EA0">
        <w:rPr>
          <w:rFonts w:ascii="Times New Roman" w:eastAsia="Calibri" w:hAnsi="Times New Roman" w:cs="Times New Roman"/>
          <w:sz w:val="28"/>
          <w:szCs w:val="28"/>
        </w:rPr>
        <w:t>Получился бы такой рассказ, если бы у белки в лапках не было шишки?</w:t>
      </w:r>
      <w:r w:rsidR="00C02761" w:rsidRPr="00EC1EA0">
        <w:rPr>
          <w:rFonts w:ascii="Times New Roman" w:eastAsia="Calibri" w:hAnsi="Times New Roman" w:cs="Times New Roman"/>
          <w:sz w:val="28"/>
          <w:szCs w:val="28"/>
        </w:rPr>
        <w:t xml:space="preserve">                                                                                                                </w:t>
      </w:r>
      <w:r w:rsidRPr="00EC1EA0">
        <w:rPr>
          <w:rFonts w:ascii="Times New Roman" w:eastAsia="Calibri" w:hAnsi="Times New Roman" w:cs="Times New Roman"/>
          <w:sz w:val="28"/>
          <w:szCs w:val="28"/>
        </w:rPr>
        <w:t xml:space="preserve">Наш рассказ как </w:t>
      </w:r>
      <w:r w:rsidRPr="00EC1EA0">
        <w:rPr>
          <w:rFonts w:ascii="Times New Roman" w:eastAsia="Calibri" w:hAnsi="Times New Roman" w:cs="Times New Roman"/>
          <w:b/>
          <w:sz w:val="28"/>
          <w:szCs w:val="28"/>
        </w:rPr>
        <w:t>цепочка</w:t>
      </w:r>
      <w:r w:rsidRPr="00EC1EA0">
        <w:rPr>
          <w:rFonts w:ascii="Times New Roman" w:eastAsia="Calibri" w:hAnsi="Times New Roman" w:cs="Times New Roman"/>
          <w:sz w:val="28"/>
          <w:szCs w:val="28"/>
        </w:rPr>
        <w:t>, если одно звено пропустить, то рассказ прервется. Очень важно помнить всех, кто участвует в рассказе.</w:t>
      </w:r>
    </w:p>
    <w:p w:rsidR="00561C01" w:rsidRPr="00C02761" w:rsidRDefault="00C02761" w:rsidP="00561C01">
      <w:pPr>
        <w:pStyle w:val="a8"/>
        <w:shd w:val="clear" w:color="auto" w:fill="FFFFFF"/>
        <w:spacing w:before="0" w:beforeAutospacing="0" w:after="101" w:afterAutospacing="0"/>
        <w:rPr>
          <w:b/>
          <w:color w:val="333333"/>
          <w:sz w:val="28"/>
          <w:szCs w:val="28"/>
        </w:rPr>
      </w:pPr>
      <w:r w:rsidRPr="00C02761">
        <w:rPr>
          <w:b/>
          <w:color w:val="333333"/>
          <w:sz w:val="28"/>
          <w:szCs w:val="28"/>
        </w:rPr>
        <w:t>2.3.6.</w:t>
      </w:r>
      <w:r w:rsidR="00561C01" w:rsidRPr="00C02761">
        <w:rPr>
          <w:b/>
          <w:color w:val="333333"/>
          <w:sz w:val="28"/>
          <w:szCs w:val="28"/>
        </w:rPr>
        <w:t>. Пересказ рассказа воспитанниками «по цепочке» (1-2 раза).</w:t>
      </w:r>
    </w:p>
    <w:p w:rsidR="00561C01" w:rsidRPr="00C02761" w:rsidRDefault="00C02761" w:rsidP="00561C01">
      <w:pPr>
        <w:pStyle w:val="a8"/>
        <w:shd w:val="clear" w:color="auto" w:fill="FFFFFF"/>
        <w:spacing w:before="0" w:beforeAutospacing="0" w:after="101" w:afterAutospacing="0"/>
        <w:rPr>
          <w:b/>
          <w:color w:val="333333"/>
          <w:sz w:val="28"/>
          <w:szCs w:val="28"/>
        </w:rPr>
      </w:pPr>
      <w:r>
        <w:rPr>
          <w:b/>
          <w:color w:val="333333"/>
          <w:sz w:val="28"/>
          <w:szCs w:val="28"/>
        </w:rPr>
        <w:t>2.3.7</w:t>
      </w:r>
      <w:r w:rsidR="00561C01" w:rsidRPr="00C02761">
        <w:rPr>
          <w:b/>
          <w:color w:val="333333"/>
          <w:sz w:val="28"/>
          <w:szCs w:val="28"/>
        </w:rPr>
        <w:t xml:space="preserve">. Пересказ текста целиком </w:t>
      </w:r>
      <w:proofErr w:type="gramStart"/>
      <w:r w:rsidR="00561C01" w:rsidRPr="00C02761">
        <w:rPr>
          <w:b/>
          <w:color w:val="333333"/>
          <w:sz w:val="28"/>
          <w:szCs w:val="28"/>
        </w:rPr>
        <w:t xml:space="preserve">( </w:t>
      </w:r>
      <w:proofErr w:type="gramEnd"/>
      <w:r w:rsidR="00561C01" w:rsidRPr="00C02761">
        <w:rPr>
          <w:b/>
          <w:color w:val="333333"/>
          <w:sz w:val="28"/>
          <w:szCs w:val="28"/>
        </w:rPr>
        <w:t>1 ребенок).</w:t>
      </w:r>
    </w:p>
    <w:p w:rsidR="00561C01" w:rsidRPr="00B52DC7"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 </w:t>
      </w:r>
      <w:r w:rsidR="00C02761" w:rsidRPr="00C02761">
        <w:rPr>
          <w:b/>
          <w:color w:val="333333"/>
          <w:sz w:val="28"/>
          <w:szCs w:val="28"/>
        </w:rPr>
        <w:t>3</w:t>
      </w:r>
      <w:r w:rsidRPr="00C02761">
        <w:rPr>
          <w:b/>
          <w:color w:val="333333"/>
          <w:sz w:val="28"/>
          <w:szCs w:val="28"/>
        </w:rPr>
        <w:t>. Физкультминутка</w:t>
      </w:r>
      <w:r w:rsidRPr="00B52DC7">
        <w:rPr>
          <w:color w:val="333333"/>
          <w:sz w:val="28"/>
          <w:szCs w:val="28"/>
        </w:rPr>
        <w:t>.</w:t>
      </w:r>
    </w:p>
    <w:p w:rsidR="001B4C3B" w:rsidRPr="00B52DC7" w:rsidRDefault="00561C01" w:rsidP="001B4C3B">
      <w:pPr>
        <w:pStyle w:val="a8"/>
        <w:shd w:val="clear" w:color="auto" w:fill="FFFFFF"/>
        <w:spacing w:before="0" w:beforeAutospacing="0" w:after="101" w:afterAutospacing="0"/>
        <w:rPr>
          <w:color w:val="333333"/>
          <w:sz w:val="28"/>
          <w:szCs w:val="28"/>
        </w:rPr>
      </w:pPr>
      <w:r w:rsidRPr="00B52DC7">
        <w:rPr>
          <w:color w:val="333333"/>
          <w:sz w:val="28"/>
          <w:szCs w:val="28"/>
        </w:rPr>
        <w:t xml:space="preserve"> Ребята, вы составили хороший рассказ, а теперь давайте немного отдохнем.</w:t>
      </w:r>
      <w:r w:rsidR="00E73026">
        <w:rPr>
          <w:color w:val="333333"/>
          <w:sz w:val="28"/>
          <w:szCs w:val="28"/>
        </w:rPr>
        <w:t xml:space="preserve"> (физ</w:t>
      </w:r>
      <w:proofErr w:type="gramStart"/>
      <w:r w:rsidR="00E73026">
        <w:rPr>
          <w:color w:val="333333"/>
          <w:sz w:val="28"/>
          <w:szCs w:val="28"/>
        </w:rPr>
        <w:t>.м</w:t>
      </w:r>
      <w:proofErr w:type="gramEnd"/>
      <w:r w:rsidR="00E73026">
        <w:rPr>
          <w:color w:val="333333"/>
          <w:sz w:val="28"/>
          <w:szCs w:val="28"/>
        </w:rPr>
        <w:t>ин. для начальной и средней школы Акимова Н.А 1:35</w:t>
      </w:r>
      <w:r w:rsidRPr="00B52DC7">
        <w:rPr>
          <w:color w:val="333333"/>
          <w:sz w:val="28"/>
          <w:szCs w:val="28"/>
        </w:rPr>
        <w:t xml:space="preserve"> </w:t>
      </w:r>
    </w:p>
    <w:p w:rsidR="00561C01" w:rsidRDefault="00561C01" w:rsidP="00561C01">
      <w:pPr>
        <w:pStyle w:val="a8"/>
        <w:shd w:val="clear" w:color="auto" w:fill="FFFFFF"/>
        <w:spacing w:before="0" w:beforeAutospacing="0" w:after="101" w:afterAutospacing="0"/>
        <w:rPr>
          <w:color w:val="333333"/>
          <w:sz w:val="28"/>
          <w:szCs w:val="28"/>
        </w:rPr>
      </w:pPr>
      <w:r w:rsidRPr="00B52DC7">
        <w:rPr>
          <w:color w:val="333333"/>
          <w:sz w:val="28"/>
          <w:szCs w:val="28"/>
        </w:rPr>
        <w:t>.</w:t>
      </w:r>
      <w:r w:rsidR="00C91896" w:rsidRPr="00C91896">
        <w:rPr>
          <w:b/>
          <w:color w:val="333333"/>
          <w:sz w:val="28"/>
          <w:szCs w:val="28"/>
        </w:rPr>
        <w:t>4</w:t>
      </w:r>
      <w:r w:rsidR="00C91896">
        <w:rPr>
          <w:color w:val="333333"/>
          <w:sz w:val="28"/>
          <w:szCs w:val="28"/>
        </w:rPr>
        <w:t>.</w:t>
      </w:r>
      <w:r w:rsidR="003F21C5" w:rsidRPr="003F21C5">
        <w:rPr>
          <w:b/>
          <w:color w:val="333333"/>
          <w:sz w:val="28"/>
          <w:szCs w:val="28"/>
        </w:rPr>
        <w:t>Слайды 13-24</w:t>
      </w:r>
      <w:r w:rsidRPr="00B52DC7">
        <w:rPr>
          <w:color w:val="333333"/>
          <w:sz w:val="28"/>
          <w:szCs w:val="28"/>
        </w:rPr>
        <w:t> </w:t>
      </w:r>
      <w:r w:rsidR="009F131C">
        <w:rPr>
          <w:color w:val="333333"/>
          <w:sz w:val="28"/>
          <w:szCs w:val="28"/>
        </w:rPr>
        <w:t xml:space="preserve">Ребята, что такое </w:t>
      </w:r>
      <w:proofErr w:type="spellStart"/>
      <w:r w:rsidR="009F131C">
        <w:rPr>
          <w:color w:val="333333"/>
          <w:sz w:val="28"/>
          <w:szCs w:val="28"/>
        </w:rPr>
        <w:t>звукоподражающие</w:t>
      </w:r>
      <w:proofErr w:type="spellEnd"/>
      <w:r w:rsidR="009F131C">
        <w:rPr>
          <w:color w:val="333333"/>
          <w:sz w:val="28"/>
          <w:szCs w:val="28"/>
        </w:rPr>
        <w:t xml:space="preserve"> слова? Вдумайтесь в слово ЗВУКО-ПОДРАЖАЮЩИЕ (голосом делю слово на звук и подражание) Кто? Кому? Может подражать? Мы говорим</w:t>
      </w:r>
      <w:r w:rsidR="00C91896">
        <w:rPr>
          <w:color w:val="333333"/>
          <w:sz w:val="28"/>
          <w:szCs w:val="28"/>
        </w:rPr>
        <w:t xml:space="preserve"> -</w:t>
      </w:r>
      <w:r w:rsidR="009F131C">
        <w:rPr>
          <w:color w:val="333333"/>
          <w:sz w:val="28"/>
          <w:szCs w:val="28"/>
        </w:rPr>
        <w:t xml:space="preserve"> теленок и понимаем</w:t>
      </w:r>
      <w:r w:rsidR="001D53BC">
        <w:rPr>
          <w:color w:val="333333"/>
          <w:sz w:val="28"/>
          <w:szCs w:val="28"/>
        </w:rPr>
        <w:t>,</w:t>
      </w:r>
      <w:r w:rsidR="009F131C">
        <w:rPr>
          <w:color w:val="333333"/>
          <w:sz w:val="28"/>
          <w:szCs w:val="28"/>
        </w:rPr>
        <w:t xml:space="preserve"> как</w:t>
      </w:r>
      <w:r w:rsidR="00C91896">
        <w:rPr>
          <w:color w:val="333333"/>
          <w:sz w:val="28"/>
          <w:szCs w:val="28"/>
        </w:rPr>
        <w:t>ие</w:t>
      </w:r>
      <w:r w:rsidR="009F131C">
        <w:rPr>
          <w:color w:val="333333"/>
          <w:sz w:val="28"/>
          <w:szCs w:val="28"/>
        </w:rPr>
        <w:t xml:space="preserve"> он  издает звуки МУУУ, гуси – </w:t>
      </w:r>
      <w:proofErr w:type="spellStart"/>
      <w:proofErr w:type="gramStart"/>
      <w:r w:rsidR="009F131C">
        <w:rPr>
          <w:color w:val="333333"/>
          <w:sz w:val="28"/>
          <w:szCs w:val="28"/>
        </w:rPr>
        <w:t>га-га</w:t>
      </w:r>
      <w:proofErr w:type="spellEnd"/>
      <w:proofErr w:type="gramEnd"/>
      <w:r w:rsidR="009F131C">
        <w:rPr>
          <w:color w:val="333333"/>
          <w:sz w:val="28"/>
          <w:szCs w:val="28"/>
        </w:rPr>
        <w:t>! И т.д.</w:t>
      </w:r>
      <w:r w:rsidR="001D53BC">
        <w:rPr>
          <w:color w:val="333333"/>
          <w:sz w:val="28"/>
          <w:szCs w:val="28"/>
        </w:rPr>
        <w:t xml:space="preserve"> Мы с вами знаем, что есть слова – предметы ( это вы знаете еще с </w:t>
      </w:r>
      <w:proofErr w:type="spellStart"/>
      <w:r w:rsidR="001D53BC">
        <w:rPr>
          <w:color w:val="333333"/>
          <w:sz w:val="28"/>
          <w:szCs w:val="28"/>
        </w:rPr>
        <w:t>д</w:t>
      </w:r>
      <w:proofErr w:type="spellEnd"/>
      <w:r w:rsidR="001D53BC">
        <w:rPr>
          <w:color w:val="333333"/>
          <w:sz w:val="28"/>
          <w:szCs w:val="28"/>
        </w:rPr>
        <w:t xml:space="preserve">/с), есть слова – действия ( </w:t>
      </w:r>
      <w:r w:rsidR="00C91896">
        <w:rPr>
          <w:color w:val="333333"/>
          <w:sz w:val="28"/>
          <w:szCs w:val="28"/>
        </w:rPr>
        <w:t xml:space="preserve">мы говорили об этом на уроке </w:t>
      </w:r>
      <w:proofErr w:type="spellStart"/>
      <w:r w:rsidR="00C91896">
        <w:rPr>
          <w:color w:val="333333"/>
          <w:sz w:val="28"/>
          <w:szCs w:val="28"/>
        </w:rPr>
        <w:t>лит</w:t>
      </w:r>
      <w:proofErr w:type="gramStart"/>
      <w:r w:rsidR="00C91896">
        <w:rPr>
          <w:color w:val="333333"/>
          <w:sz w:val="28"/>
          <w:szCs w:val="28"/>
        </w:rPr>
        <w:t>.ч</w:t>
      </w:r>
      <w:proofErr w:type="gramEnd"/>
      <w:r w:rsidR="00C91896">
        <w:rPr>
          <w:color w:val="333333"/>
          <w:sz w:val="28"/>
          <w:szCs w:val="28"/>
        </w:rPr>
        <w:t>т</w:t>
      </w:r>
      <w:proofErr w:type="spellEnd"/>
      <w:r w:rsidR="00C91896">
        <w:rPr>
          <w:color w:val="333333"/>
          <w:sz w:val="28"/>
          <w:szCs w:val="28"/>
        </w:rPr>
        <w:t xml:space="preserve">). Читаю первое предложение «Вошел медведь в лес…» слово – предмет МЕДВЕДЬ, слово-действие вошел. Попробуйте заменить слово-действие </w:t>
      </w:r>
      <w:proofErr w:type="spellStart"/>
      <w:r w:rsidR="00C91896">
        <w:rPr>
          <w:color w:val="333333"/>
          <w:sz w:val="28"/>
          <w:szCs w:val="28"/>
        </w:rPr>
        <w:t>звукоподражающим</w:t>
      </w:r>
      <w:proofErr w:type="spellEnd"/>
      <w:r w:rsidR="00C91896">
        <w:rPr>
          <w:color w:val="333333"/>
          <w:sz w:val="28"/>
          <w:szCs w:val="28"/>
        </w:rPr>
        <w:t xml:space="preserve"> словом ТОП-ТОП, далее по тексту</w:t>
      </w:r>
    </w:p>
    <w:p w:rsidR="00C91896" w:rsidRDefault="00C91896" w:rsidP="00561C01">
      <w:pPr>
        <w:pStyle w:val="a8"/>
        <w:shd w:val="clear" w:color="auto" w:fill="FFFFFF"/>
        <w:spacing w:before="0" w:beforeAutospacing="0" w:after="101" w:afterAutospacing="0"/>
        <w:rPr>
          <w:color w:val="333333"/>
          <w:sz w:val="28"/>
          <w:szCs w:val="28"/>
        </w:rPr>
      </w:pPr>
      <w:r>
        <w:rPr>
          <w:color w:val="333333"/>
          <w:sz w:val="28"/>
          <w:szCs w:val="28"/>
        </w:rPr>
        <w:t>А теперь представьте себе, что вы мультипликаторы. И мы с вами будем снимать мультфильм для самых маленьких. Но прежде чем снять мультфильм, надо сделать наброски, подумать над сюжетом. Маленьким деткам нужен веселый мультфильм. Поэтому мы сейчас работаем над КАДРАМИ нашего мультфильма и</w:t>
      </w:r>
      <w:proofErr w:type="gramStart"/>
      <w:r>
        <w:rPr>
          <w:color w:val="333333"/>
          <w:sz w:val="28"/>
          <w:szCs w:val="28"/>
        </w:rPr>
        <w:t xml:space="preserve"> </w:t>
      </w:r>
      <w:r w:rsidR="00E73026">
        <w:rPr>
          <w:color w:val="333333"/>
          <w:sz w:val="28"/>
          <w:szCs w:val="28"/>
        </w:rPr>
        <w:t>,</w:t>
      </w:r>
      <w:proofErr w:type="gramEnd"/>
      <w:r>
        <w:rPr>
          <w:color w:val="333333"/>
          <w:sz w:val="28"/>
          <w:szCs w:val="28"/>
        </w:rPr>
        <w:t>конечно же по рассказу Сладкова Н.И. «Как медведь сам себя напугал»</w:t>
      </w:r>
    </w:p>
    <w:p w:rsidR="00C91896" w:rsidRPr="00E73026" w:rsidRDefault="00C91896" w:rsidP="00561C01">
      <w:pPr>
        <w:pStyle w:val="a8"/>
        <w:shd w:val="clear" w:color="auto" w:fill="FFFFFF"/>
        <w:spacing w:before="0" w:beforeAutospacing="0" w:after="101" w:afterAutospacing="0"/>
        <w:rPr>
          <w:b/>
          <w:color w:val="333333"/>
          <w:sz w:val="28"/>
          <w:szCs w:val="28"/>
        </w:rPr>
      </w:pPr>
      <w:r>
        <w:rPr>
          <w:color w:val="333333"/>
          <w:sz w:val="28"/>
          <w:szCs w:val="28"/>
        </w:rPr>
        <w:t xml:space="preserve">Работаем над кадрами. Демонстрация </w:t>
      </w:r>
      <w:r w:rsidRPr="00E73026">
        <w:rPr>
          <w:b/>
          <w:color w:val="333333"/>
          <w:sz w:val="28"/>
          <w:szCs w:val="28"/>
        </w:rPr>
        <w:t>слайдов.</w:t>
      </w:r>
      <w:r w:rsidR="00E73026" w:rsidRPr="00E73026">
        <w:rPr>
          <w:b/>
          <w:color w:val="333333"/>
          <w:sz w:val="28"/>
          <w:szCs w:val="28"/>
        </w:rPr>
        <w:t xml:space="preserve"> 13-24</w:t>
      </w:r>
    </w:p>
    <w:p w:rsidR="004F28F0" w:rsidRPr="00B52DC7" w:rsidRDefault="00933C75" w:rsidP="006F5D7C">
      <w:pPr>
        <w:widowControl w:val="0"/>
        <w:suppressAutoHyphens/>
        <w:spacing w:after="0" w:line="240" w:lineRule="auto"/>
        <w:rPr>
          <w:rFonts w:ascii="Times New Roman" w:eastAsia="Calibri" w:hAnsi="Times New Roman" w:cs="Times New Roman"/>
          <w:sz w:val="28"/>
          <w:szCs w:val="28"/>
        </w:rPr>
      </w:pPr>
      <w:r w:rsidRPr="006F5D7C">
        <w:rPr>
          <w:rFonts w:ascii="Times New Roman" w:eastAsia="Calibri" w:hAnsi="Times New Roman" w:cs="Times New Roman"/>
          <w:b/>
          <w:sz w:val="28"/>
          <w:szCs w:val="28"/>
        </w:rPr>
        <w:t>Итог урока</w:t>
      </w:r>
      <w:r w:rsidR="004F28F0" w:rsidRPr="00B52DC7">
        <w:rPr>
          <w:rFonts w:ascii="Times New Roman" w:eastAsia="Calibri" w:hAnsi="Times New Roman" w:cs="Times New Roman"/>
          <w:sz w:val="28"/>
          <w:szCs w:val="28"/>
        </w:rPr>
        <w:t>.</w:t>
      </w:r>
    </w:p>
    <w:p w:rsidR="004F28F0" w:rsidRPr="00B52DC7" w:rsidRDefault="00933C75" w:rsidP="004F28F0">
      <w:pPr>
        <w:rPr>
          <w:rFonts w:ascii="Times New Roman" w:eastAsia="Calibri" w:hAnsi="Times New Roman" w:cs="Times New Roman"/>
          <w:sz w:val="28"/>
          <w:szCs w:val="28"/>
        </w:rPr>
      </w:pPr>
      <w:r>
        <w:rPr>
          <w:rFonts w:ascii="Times New Roman" w:eastAsia="Calibri" w:hAnsi="Times New Roman" w:cs="Times New Roman"/>
          <w:sz w:val="28"/>
          <w:szCs w:val="28"/>
        </w:rPr>
        <w:t>Чему учились на уроке</w:t>
      </w:r>
      <w:r w:rsidR="004F28F0" w:rsidRPr="00B52DC7">
        <w:rPr>
          <w:rFonts w:ascii="Times New Roman" w:eastAsia="Calibri" w:hAnsi="Times New Roman" w:cs="Times New Roman"/>
          <w:sz w:val="28"/>
          <w:szCs w:val="28"/>
        </w:rPr>
        <w:t>? Как называется рассказ, который вы учились пересказывать?</w:t>
      </w:r>
      <w:r>
        <w:rPr>
          <w:rFonts w:ascii="Times New Roman" w:eastAsia="Calibri" w:hAnsi="Times New Roman" w:cs="Times New Roman"/>
          <w:sz w:val="28"/>
          <w:szCs w:val="28"/>
        </w:rPr>
        <w:t xml:space="preserve">                                                                                        </w:t>
      </w:r>
      <w:r w:rsidR="004F28F0" w:rsidRPr="00B52DC7">
        <w:rPr>
          <w:rFonts w:ascii="Times New Roman" w:eastAsia="Calibri" w:hAnsi="Times New Roman" w:cs="Times New Roman"/>
          <w:sz w:val="28"/>
          <w:szCs w:val="28"/>
        </w:rPr>
        <w:t>Чем пользовались при пересказе текста?</w:t>
      </w:r>
      <w:r>
        <w:rPr>
          <w:rFonts w:ascii="Times New Roman" w:eastAsia="Calibri" w:hAnsi="Times New Roman" w:cs="Times New Roman"/>
          <w:sz w:val="28"/>
          <w:szCs w:val="28"/>
        </w:rPr>
        <w:t xml:space="preserve">                                                                                                                                                                       </w:t>
      </w:r>
      <w:r w:rsidR="004F28F0" w:rsidRPr="00B52DC7">
        <w:rPr>
          <w:rFonts w:ascii="Times New Roman" w:eastAsia="Calibri" w:hAnsi="Times New Roman" w:cs="Times New Roman"/>
          <w:sz w:val="28"/>
          <w:szCs w:val="28"/>
        </w:rPr>
        <w:t>Какое задание было самым трудным?</w:t>
      </w:r>
    </w:p>
    <w:p w:rsidR="00561C01" w:rsidRPr="00933C75" w:rsidRDefault="00933C75" w:rsidP="006F5D7C">
      <w:pPr>
        <w:widowControl w:val="0"/>
        <w:suppressAutoHyphen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Оцените сво</w:t>
      </w:r>
      <w:r w:rsidR="00B80381">
        <w:rPr>
          <w:rFonts w:ascii="Times New Roman" w:eastAsia="Calibri" w:hAnsi="Times New Roman" w:cs="Times New Roman"/>
          <w:sz w:val="28"/>
          <w:szCs w:val="28"/>
        </w:rPr>
        <w:t xml:space="preserve">ю работу. </w:t>
      </w:r>
      <w:r w:rsidR="00C91896">
        <w:rPr>
          <w:rFonts w:ascii="Times New Roman" w:eastAsia="Calibri" w:hAnsi="Times New Roman" w:cs="Times New Roman"/>
          <w:sz w:val="28"/>
          <w:szCs w:val="28"/>
        </w:rPr>
        <w:t xml:space="preserve">                                                                                                                                                                                        </w:t>
      </w:r>
      <w:r w:rsidR="00B80381">
        <w:rPr>
          <w:rFonts w:ascii="Times New Roman" w:eastAsia="Calibri" w:hAnsi="Times New Roman" w:cs="Times New Roman"/>
          <w:sz w:val="28"/>
          <w:szCs w:val="28"/>
        </w:rPr>
        <w:t xml:space="preserve"> </w:t>
      </w:r>
      <w:proofErr w:type="gramStart"/>
      <w:r w:rsidR="00C91896">
        <w:rPr>
          <w:rFonts w:ascii="Times New Roman" w:eastAsia="Calibri" w:hAnsi="Times New Roman" w:cs="Times New Roman"/>
          <w:sz w:val="28"/>
          <w:szCs w:val="28"/>
        </w:rPr>
        <w:t>-</w:t>
      </w:r>
      <w:r w:rsidR="00B80381">
        <w:rPr>
          <w:rFonts w:ascii="Times New Roman" w:eastAsia="Calibri" w:hAnsi="Times New Roman" w:cs="Times New Roman"/>
          <w:sz w:val="28"/>
          <w:szCs w:val="28"/>
        </w:rPr>
        <w:t>К</w:t>
      </w:r>
      <w:proofErr w:type="gramEnd"/>
      <w:r w:rsidR="00B80381">
        <w:rPr>
          <w:rFonts w:ascii="Times New Roman" w:eastAsia="Calibri" w:hAnsi="Times New Roman" w:cs="Times New Roman"/>
          <w:sz w:val="28"/>
          <w:szCs w:val="28"/>
        </w:rPr>
        <w:t>ому понравился урок</w:t>
      </w:r>
      <w:r>
        <w:rPr>
          <w:rFonts w:ascii="Times New Roman" w:eastAsia="Calibri" w:hAnsi="Times New Roman" w:cs="Times New Roman"/>
          <w:sz w:val="28"/>
          <w:szCs w:val="28"/>
        </w:rPr>
        <w:t xml:space="preserve"> и было легко –</w:t>
      </w:r>
      <w:r w:rsidR="00B80381">
        <w:rPr>
          <w:rFonts w:ascii="Times New Roman" w:eastAsia="Calibri" w:hAnsi="Times New Roman" w:cs="Times New Roman"/>
          <w:sz w:val="28"/>
          <w:szCs w:val="28"/>
        </w:rPr>
        <w:t xml:space="preserve"> поднимите ру</w:t>
      </w:r>
      <w:r>
        <w:rPr>
          <w:rFonts w:ascii="Times New Roman" w:eastAsia="Calibri" w:hAnsi="Times New Roman" w:cs="Times New Roman"/>
          <w:sz w:val="28"/>
          <w:szCs w:val="28"/>
        </w:rPr>
        <w:t xml:space="preserve">ки вверх и поставьте отлично. </w:t>
      </w:r>
      <w:r w:rsidR="00C91896">
        <w:rPr>
          <w:rFonts w:ascii="Times New Roman" w:eastAsia="Calibri" w:hAnsi="Times New Roman" w:cs="Times New Roman"/>
          <w:sz w:val="28"/>
          <w:szCs w:val="28"/>
        </w:rPr>
        <w:t xml:space="preserve">                                                                                             </w:t>
      </w:r>
      <w:r w:rsidR="00C91896">
        <w:rPr>
          <w:rFonts w:ascii="Times New Roman" w:eastAsia="Calibri" w:hAnsi="Times New Roman" w:cs="Times New Roman"/>
          <w:sz w:val="28"/>
          <w:szCs w:val="28"/>
        </w:rPr>
        <w:lastRenderedPageBreak/>
        <w:t>-</w:t>
      </w:r>
      <w:r>
        <w:rPr>
          <w:rFonts w:ascii="Times New Roman" w:eastAsia="Calibri" w:hAnsi="Times New Roman" w:cs="Times New Roman"/>
          <w:sz w:val="28"/>
          <w:szCs w:val="28"/>
        </w:rPr>
        <w:t>У кого были трудности</w:t>
      </w:r>
      <w:r w:rsidR="00B80381">
        <w:rPr>
          <w:rFonts w:ascii="Times New Roman" w:eastAsia="Calibri" w:hAnsi="Times New Roman" w:cs="Times New Roman"/>
          <w:sz w:val="28"/>
          <w:szCs w:val="28"/>
        </w:rPr>
        <w:t xml:space="preserve"> – поднимите ладошки</w:t>
      </w:r>
      <w:r w:rsidR="00C91896">
        <w:rPr>
          <w:rFonts w:ascii="Times New Roman" w:eastAsia="Calibri" w:hAnsi="Times New Roman" w:cs="Times New Roman"/>
          <w:sz w:val="28"/>
          <w:szCs w:val="28"/>
        </w:rPr>
        <w:t>.</w:t>
      </w:r>
    </w:p>
    <w:p w:rsidR="00561C01" w:rsidRPr="00B52DC7" w:rsidRDefault="00561C01" w:rsidP="00CF70F1">
      <w:pPr>
        <w:pStyle w:val="a8"/>
        <w:shd w:val="clear" w:color="auto" w:fill="FFFFFF"/>
        <w:spacing w:before="0" w:beforeAutospacing="0" w:after="101" w:afterAutospacing="0"/>
        <w:rPr>
          <w:color w:val="333333"/>
          <w:sz w:val="28"/>
          <w:szCs w:val="28"/>
        </w:rPr>
      </w:pPr>
      <w:r w:rsidRPr="00B52DC7">
        <w:rPr>
          <w:color w:val="333333"/>
          <w:sz w:val="28"/>
          <w:szCs w:val="28"/>
        </w:rPr>
        <w:t>- Все ребята занимались хорошо. Молодцы!</w:t>
      </w:r>
    </w:p>
    <w:tbl>
      <w:tblPr>
        <w:tblStyle w:val="ab"/>
        <w:tblW w:w="0" w:type="auto"/>
        <w:tblLook w:val="04A0"/>
      </w:tblPr>
      <w:tblGrid>
        <w:gridCol w:w="1965"/>
        <w:gridCol w:w="2542"/>
        <w:gridCol w:w="10279"/>
      </w:tblGrid>
      <w:tr w:rsidR="00144910" w:rsidRPr="00B52DC7" w:rsidTr="00144910">
        <w:tc>
          <w:tcPr>
            <w:tcW w:w="1668" w:type="dxa"/>
          </w:tcPr>
          <w:p w:rsidR="00144910" w:rsidRPr="00B52DC7" w:rsidRDefault="00144910" w:rsidP="00CF70F1">
            <w:pPr>
              <w:pStyle w:val="a8"/>
              <w:spacing w:before="0" w:beforeAutospacing="0" w:after="101" w:afterAutospacing="0"/>
              <w:rPr>
                <w:color w:val="333333"/>
                <w:sz w:val="28"/>
                <w:szCs w:val="28"/>
              </w:rPr>
            </w:pPr>
          </w:p>
        </w:tc>
        <w:tc>
          <w:tcPr>
            <w:tcW w:w="2268" w:type="dxa"/>
          </w:tcPr>
          <w:p w:rsidR="00144910" w:rsidRPr="00B52DC7" w:rsidRDefault="00144910" w:rsidP="00CF70F1">
            <w:pPr>
              <w:pStyle w:val="a8"/>
              <w:spacing w:before="0" w:beforeAutospacing="0" w:after="101" w:afterAutospacing="0"/>
              <w:rPr>
                <w:color w:val="333333"/>
                <w:sz w:val="28"/>
                <w:szCs w:val="28"/>
              </w:rPr>
            </w:pPr>
            <w:r w:rsidRPr="00B52DC7">
              <w:rPr>
                <w:color w:val="333333"/>
                <w:sz w:val="28"/>
                <w:szCs w:val="28"/>
              </w:rPr>
              <w:t>Ф.И.</w:t>
            </w:r>
            <w:proofErr w:type="gramStart"/>
            <w:r w:rsidRPr="00B52DC7">
              <w:rPr>
                <w:color w:val="333333"/>
                <w:sz w:val="28"/>
                <w:szCs w:val="28"/>
              </w:rPr>
              <w:t>О</w:t>
            </w:r>
            <w:proofErr w:type="gramEnd"/>
            <w:r w:rsidRPr="00B52DC7">
              <w:rPr>
                <w:color w:val="333333"/>
                <w:sz w:val="28"/>
                <w:szCs w:val="28"/>
              </w:rPr>
              <w:t xml:space="preserve"> учителя</w:t>
            </w:r>
          </w:p>
        </w:tc>
        <w:tc>
          <w:tcPr>
            <w:tcW w:w="10850" w:type="dxa"/>
          </w:tcPr>
          <w:p w:rsidR="00144910" w:rsidRPr="00B52DC7" w:rsidRDefault="00144910" w:rsidP="00CF70F1">
            <w:pPr>
              <w:pStyle w:val="a8"/>
              <w:spacing w:before="0" w:beforeAutospacing="0" w:after="101" w:afterAutospacing="0"/>
              <w:rPr>
                <w:color w:val="333333"/>
                <w:sz w:val="28"/>
                <w:szCs w:val="28"/>
              </w:rPr>
            </w:pPr>
            <w:r w:rsidRPr="00B52DC7">
              <w:rPr>
                <w:color w:val="333333"/>
                <w:sz w:val="28"/>
                <w:szCs w:val="28"/>
              </w:rPr>
              <w:t>Пономарева Светлана Александровна</w:t>
            </w:r>
          </w:p>
        </w:tc>
      </w:tr>
      <w:tr w:rsidR="00144910" w:rsidRPr="00B52DC7" w:rsidTr="00144910">
        <w:tc>
          <w:tcPr>
            <w:tcW w:w="1668" w:type="dxa"/>
          </w:tcPr>
          <w:p w:rsidR="00144910" w:rsidRPr="00B52DC7" w:rsidRDefault="00144910" w:rsidP="00CF70F1">
            <w:pPr>
              <w:pStyle w:val="a8"/>
              <w:spacing w:before="0" w:beforeAutospacing="0" w:after="101" w:afterAutospacing="0"/>
              <w:rPr>
                <w:color w:val="333333"/>
                <w:sz w:val="28"/>
                <w:szCs w:val="28"/>
              </w:rPr>
            </w:pPr>
          </w:p>
        </w:tc>
        <w:tc>
          <w:tcPr>
            <w:tcW w:w="2268" w:type="dxa"/>
          </w:tcPr>
          <w:p w:rsidR="00144910" w:rsidRPr="00B52DC7" w:rsidRDefault="00144910" w:rsidP="00CF70F1">
            <w:pPr>
              <w:pStyle w:val="a8"/>
              <w:spacing w:before="0" w:beforeAutospacing="0" w:after="101" w:afterAutospacing="0"/>
              <w:rPr>
                <w:color w:val="333333"/>
                <w:sz w:val="28"/>
                <w:szCs w:val="28"/>
              </w:rPr>
            </w:pPr>
            <w:r w:rsidRPr="00B52DC7">
              <w:rPr>
                <w:color w:val="000000"/>
                <w:sz w:val="28"/>
                <w:szCs w:val="28"/>
              </w:rPr>
              <w:t>Тема урока</w:t>
            </w:r>
          </w:p>
        </w:tc>
        <w:tc>
          <w:tcPr>
            <w:tcW w:w="10850" w:type="dxa"/>
          </w:tcPr>
          <w:p w:rsidR="00144910" w:rsidRPr="00B52DC7" w:rsidRDefault="00144910" w:rsidP="00144910">
            <w:pPr>
              <w:pStyle w:val="2"/>
              <w:shd w:val="clear" w:color="auto" w:fill="FFFFFF"/>
              <w:spacing w:before="203" w:after="101"/>
              <w:outlineLvl w:val="1"/>
              <w:rPr>
                <w:rFonts w:ascii="Times New Roman" w:hAnsi="Times New Roman" w:cs="Times New Roman"/>
                <w:b w:val="0"/>
                <w:bCs w:val="0"/>
                <w:color w:val="333333"/>
                <w:sz w:val="28"/>
                <w:szCs w:val="28"/>
              </w:rPr>
            </w:pPr>
            <w:r w:rsidRPr="00B52DC7">
              <w:rPr>
                <w:rFonts w:ascii="Times New Roman" w:hAnsi="Times New Roman" w:cs="Times New Roman"/>
                <w:b w:val="0"/>
                <w:bCs w:val="0"/>
                <w:color w:val="333333"/>
                <w:sz w:val="28"/>
                <w:szCs w:val="28"/>
              </w:rPr>
              <w:t>Рассказ Н.Сладкова «Как медведь сам себя напугал»</w:t>
            </w:r>
          </w:p>
          <w:p w:rsidR="00144910" w:rsidRPr="00B52DC7" w:rsidRDefault="00144910" w:rsidP="00CF70F1">
            <w:pPr>
              <w:pStyle w:val="a8"/>
              <w:spacing w:before="0" w:beforeAutospacing="0" w:after="101" w:afterAutospacing="0"/>
              <w:rPr>
                <w:color w:val="333333"/>
                <w:sz w:val="28"/>
                <w:szCs w:val="28"/>
              </w:rPr>
            </w:pPr>
            <w:r w:rsidRPr="00B52DC7">
              <w:rPr>
                <w:color w:val="000000"/>
                <w:sz w:val="28"/>
                <w:szCs w:val="28"/>
              </w:rPr>
              <w:t>Последовательный пересказ   текста с ярко выраженной причинно-следственной связью,  опорой на предметные картинки и вопросы.</w:t>
            </w:r>
          </w:p>
        </w:tc>
      </w:tr>
      <w:tr w:rsidR="00144910" w:rsidRPr="00B52DC7" w:rsidTr="00144910">
        <w:tc>
          <w:tcPr>
            <w:tcW w:w="1668" w:type="dxa"/>
          </w:tcPr>
          <w:p w:rsidR="00144910" w:rsidRPr="00B52DC7" w:rsidRDefault="00144910" w:rsidP="00CF70F1">
            <w:pPr>
              <w:pStyle w:val="a8"/>
              <w:spacing w:before="0" w:beforeAutospacing="0" w:after="101" w:afterAutospacing="0"/>
              <w:rPr>
                <w:color w:val="333333"/>
                <w:sz w:val="28"/>
                <w:szCs w:val="28"/>
              </w:rPr>
            </w:pPr>
          </w:p>
        </w:tc>
        <w:tc>
          <w:tcPr>
            <w:tcW w:w="2268" w:type="dxa"/>
          </w:tcPr>
          <w:p w:rsidR="00144910" w:rsidRPr="00B52DC7" w:rsidRDefault="00144910" w:rsidP="00CF70F1">
            <w:pPr>
              <w:pStyle w:val="a8"/>
              <w:spacing w:before="0" w:beforeAutospacing="0" w:after="101" w:afterAutospacing="0"/>
              <w:rPr>
                <w:color w:val="000000"/>
                <w:sz w:val="28"/>
                <w:szCs w:val="28"/>
              </w:rPr>
            </w:pPr>
            <w:r w:rsidRPr="00B52DC7">
              <w:rPr>
                <w:color w:val="000000"/>
                <w:sz w:val="28"/>
                <w:szCs w:val="28"/>
              </w:rPr>
              <w:t>Тип урока</w:t>
            </w:r>
          </w:p>
        </w:tc>
        <w:tc>
          <w:tcPr>
            <w:tcW w:w="10850" w:type="dxa"/>
          </w:tcPr>
          <w:p w:rsidR="00144910" w:rsidRPr="003C74A0" w:rsidRDefault="00144910" w:rsidP="003C74A0">
            <w:pPr>
              <w:rPr>
                <w:rFonts w:ascii="Times New Roman" w:hAnsi="Times New Roman" w:cs="Times New Roman"/>
                <w:b/>
                <w:bCs/>
                <w:color w:val="333333"/>
                <w:sz w:val="28"/>
                <w:szCs w:val="28"/>
              </w:rPr>
            </w:pPr>
            <w:proofErr w:type="gramStart"/>
            <w:r w:rsidRPr="003C74A0">
              <w:rPr>
                <w:rFonts w:ascii="Times New Roman" w:hAnsi="Times New Roman" w:cs="Times New Roman"/>
                <w:color w:val="333333"/>
                <w:sz w:val="28"/>
                <w:szCs w:val="28"/>
              </w:rPr>
              <w:t>Комбинированный</w:t>
            </w:r>
            <w:proofErr w:type="gramEnd"/>
            <w:r w:rsidRPr="003C74A0">
              <w:rPr>
                <w:rFonts w:ascii="Times New Roman" w:hAnsi="Times New Roman" w:cs="Times New Roman"/>
                <w:color w:val="333333"/>
                <w:sz w:val="28"/>
                <w:szCs w:val="28"/>
              </w:rPr>
              <w:t xml:space="preserve"> </w:t>
            </w:r>
            <w:r w:rsidRPr="003C74A0">
              <w:rPr>
                <w:rFonts w:ascii="Times New Roman" w:hAnsi="Times New Roman" w:cs="Times New Roman"/>
                <w:sz w:val="28"/>
                <w:szCs w:val="28"/>
                <w:lang w:eastAsia="ru-RU"/>
              </w:rPr>
              <w:t>«Открытие нового знания»</w:t>
            </w:r>
          </w:p>
        </w:tc>
      </w:tr>
      <w:tr w:rsidR="00144910" w:rsidRPr="00B52DC7" w:rsidTr="00144910">
        <w:tc>
          <w:tcPr>
            <w:tcW w:w="1668" w:type="dxa"/>
          </w:tcPr>
          <w:p w:rsidR="00144910" w:rsidRPr="00B52DC7" w:rsidRDefault="00144910" w:rsidP="00CF70F1">
            <w:pPr>
              <w:pStyle w:val="a8"/>
              <w:spacing w:before="0" w:beforeAutospacing="0" w:after="101" w:afterAutospacing="0"/>
              <w:rPr>
                <w:color w:val="333333"/>
                <w:sz w:val="28"/>
                <w:szCs w:val="28"/>
              </w:rPr>
            </w:pPr>
            <w:r w:rsidRPr="00B52DC7">
              <w:rPr>
                <w:color w:val="000000"/>
                <w:sz w:val="28"/>
                <w:szCs w:val="28"/>
              </w:rPr>
              <w:t>Используемые технологии</w:t>
            </w:r>
          </w:p>
        </w:tc>
        <w:tc>
          <w:tcPr>
            <w:tcW w:w="2268" w:type="dxa"/>
          </w:tcPr>
          <w:p w:rsidR="00144910" w:rsidRPr="00B52DC7" w:rsidRDefault="00144910" w:rsidP="00CF70F1">
            <w:pPr>
              <w:pStyle w:val="a8"/>
              <w:spacing w:before="0" w:beforeAutospacing="0" w:after="101" w:afterAutospacing="0"/>
              <w:rPr>
                <w:color w:val="000000"/>
                <w:sz w:val="28"/>
                <w:szCs w:val="28"/>
              </w:rPr>
            </w:pPr>
          </w:p>
        </w:tc>
        <w:tc>
          <w:tcPr>
            <w:tcW w:w="10850" w:type="dxa"/>
          </w:tcPr>
          <w:p w:rsidR="00144910" w:rsidRPr="00C05F1B" w:rsidRDefault="00144910" w:rsidP="00C05F1B">
            <w:pPr>
              <w:rPr>
                <w:rFonts w:ascii="Times New Roman" w:hAnsi="Times New Roman" w:cs="Times New Roman"/>
                <w:color w:val="181818"/>
                <w:sz w:val="28"/>
                <w:szCs w:val="28"/>
                <w:lang w:eastAsia="ru-RU"/>
              </w:rPr>
            </w:pPr>
            <w:r w:rsidRPr="00C05F1B">
              <w:rPr>
                <w:rFonts w:ascii="Times New Roman" w:hAnsi="Times New Roman" w:cs="Times New Roman"/>
                <w:sz w:val="28"/>
                <w:szCs w:val="28"/>
                <w:lang w:eastAsia="ru-RU"/>
              </w:rPr>
              <w:t xml:space="preserve">         Технология на основе </w:t>
            </w:r>
            <w:proofErr w:type="spellStart"/>
            <w:r w:rsidRPr="00C05F1B">
              <w:rPr>
                <w:rFonts w:ascii="Times New Roman" w:hAnsi="Times New Roman" w:cs="Times New Roman"/>
                <w:sz w:val="28"/>
                <w:szCs w:val="28"/>
                <w:lang w:eastAsia="ru-RU"/>
              </w:rPr>
              <w:t>деятельностного</w:t>
            </w:r>
            <w:proofErr w:type="spellEnd"/>
            <w:r w:rsidRPr="00C05F1B">
              <w:rPr>
                <w:rFonts w:ascii="Times New Roman" w:hAnsi="Times New Roman" w:cs="Times New Roman"/>
                <w:sz w:val="28"/>
                <w:szCs w:val="28"/>
                <w:lang w:eastAsia="ru-RU"/>
              </w:rPr>
              <w:t xml:space="preserve"> подхода.</w:t>
            </w:r>
          </w:p>
          <w:p w:rsidR="00144910" w:rsidRPr="00C05F1B" w:rsidRDefault="00144910" w:rsidP="00C05F1B">
            <w:pPr>
              <w:rPr>
                <w:rFonts w:ascii="Times New Roman" w:hAnsi="Times New Roman" w:cs="Times New Roman"/>
                <w:color w:val="181818"/>
                <w:sz w:val="28"/>
                <w:szCs w:val="28"/>
                <w:lang w:eastAsia="ru-RU"/>
              </w:rPr>
            </w:pPr>
            <w:r w:rsidRPr="00C05F1B">
              <w:rPr>
                <w:rFonts w:ascii="Times New Roman" w:hAnsi="Times New Roman" w:cs="Times New Roman"/>
                <w:sz w:val="28"/>
                <w:szCs w:val="28"/>
                <w:lang w:eastAsia="ru-RU"/>
              </w:rPr>
              <w:t>         </w:t>
            </w:r>
            <w:proofErr w:type="spellStart"/>
            <w:r w:rsidRPr="00C05F1B">
              <w:rPr>
                <w:rFonts w:ascii="Times New Roman" w:hAnsi="Times New Roman" w:cs="Times New Roman"/>
                <w:sz w:val="28"/>
                <w:szCs w:val="28"/>
                <w:lang w:eastAsia="ru-RU"/>
              </w:rPr>
              <w:t>Здоровьесберегающие</w:t>
            </w:r>
            <w:proofErr w:type="spellEnd"/>
            <w:r w:rsidRPr="00C05F1B">
              <w:rPr>
                <w:rFonts w:ascii="Times New Roman" w:hAnsi="Times New Roman" w:cs="Times New Roman"/>
                <w:sz w:val="28"/>
                <w:szCs w:val="28"/>
                <w:lang w:eastAsia="ru-RU"/>
              </w:rPr>
              <w:t xml:space="preserve"> технологии.</w:t>
            </w:r>
          </w:p>
          <w:p w:rsidR="00144910" w:rsidRPr="00C05F1B" w:rsidRDefault="00144910" w:rsidP="00C05F1B">
            <w:pPr>
              <w:rPr>
                <w:rFonts w:ascii="Times New Roman" w:hAnsi="Times New Roman" w:cs="Times New Roman"/>
                <w:color w:val="181818"/>
                <w:sz w:val="28"/>
                <w:szCs w:val="28"/>
                <w:lang w:eastAsia="ru-RU"/>
              </w:rPr>
            </w:pPr>
            <w:r w:rsidRPr="00C05F1B">
              <w:rPr>
                <w:rFonts w:ascii="Times New Roman" w:hAnsi="Times New Roman" w:cs="Times New Roman"/>
                <w:sz w:val="28"/>
                <w:szCs w:val="28"/>
                <w:lang w:eastAsia="ru-RU"/>
              </w:rPr>
              <w:t>         Информационно-коммуникативные технологии</w:t>
            </w:r>
          </w:p>
          <w:p w:rsidR="00144910" w:rsidRPr="00B52DC7" w:rsidRDefault="00144910" w:rsidP="00C05F1B">
            <w:pPr>
              <w:rPr>
                <w:b/>
                <w:bCs/>
                <w:color w:val="333333"/>
              </w:rPr>
            </w:pPr>
            <w:r w:rsidRPr="00C05F1B">
              <w:rPr>
                <w:rFonts w:ascii="Times New Roman" w:hAnsi="Times New Roman" w:cs="Times New Roman"/>
                <w:color w:val="181818"/>
                <w:sz w:val="28"/>
                <w:szCs w:val="28"/>
                <w:lang w:eastAsia="ru-RU"/>
              </w:rPr>
              <w:t>         </w:t>
            </w:r>
            <w:r w:rsidRPr="00C05F1B">
              <w:rPr>
                <w:rFonts w:ascii="Times New Roman" w:hAnsi="Times New Roman" w:cs="Times New Roman"/>
                <w:sz w:val="28"/>
                <w:szCs w:val="28"/>
                <w:lang w:eastAsia="ru-RU"/>
              </w:rPr>
              <w:t>Технология поэтапного формирования умственных действий</w:t>
            </w:r>
          </w:p>
        </w:tc>
      </w:tr>
      <w:tr w:rsidR="00144910" w:rsidRPr="00B52DC7" w:rsidTr="00144910">
        <w:tc>
          <w:tcPr>
            <w:tcW w:w="1668" w:type="dxa"/>
          </w:tcPr>
          <w:p w:rsidR="00144910" w:rsidRPr="00B52DC7" w:rsidRDefault="00144910" w:rsidP="00CF70F1">
            <w:pPr>
              <w:pStyle w:val="a8"/>
              <w:spacing w:before="0" w:beforeAutospacing="0" w:after="101" w:afterAutospacing="0"/>
              <w:rPr>
                <w:color w:val="000000"/>
                <w:sz w:val="28"/>
                <w:szCs w:val="28"/>
              </w:rPr>
            </w:pPr>
          </w:p>
        </w:tc>
        <w:tc>
          <w:tcPr>
            <w:tcW w:w="2268" w:type="dxa"/>
          </w:tcPr>
          <w:p w:rsidR="00144910" w:rsidRPr="00B52DC7" w:rsidRDefault="00144910" w:rsidP="00CF70F1">
            <w:pPr>
              <w:pStyle w:val="a8"/>
              <w:spacing w:before="0" w:beforeAutospacing="0" w:after="101" w:afterAutospacing="0"/>
              <w:rPr>
                <w:color w:val="000000"/>
                <w:sz w:val="28"/>
                <w:szCs w:val="28"/>
              </w:rPr>
            </w:pPr>
            <w:r w:rsidRPr="00B52DC7">
              <w:rPr>
                <w:color w:val="000000"/>
                <w:sz w:val="28"/>
                <w:szCs w:val="28"/>
              </w:rPr>
              <w:t>Цель урока</w:t>
            </w:r>
          </w:p>
        </w:tc>
        <w:tc>
          <w:tcPr>
            <w:tcW w:w="10850" w:type="dxa"/>
          </w:tcPr>
          <w:p w:rsidR="00144910" w:rsidRPr="00B52DC7" w:rsidRDefault="00144910" w:rsidP="00144910">
            <w:pPr>
              <w:rPr>
                <w:rFonts w:ascii="Times New Roman" w:hAnsi="Times New Roman" w:cs="Times New Roman"/>
                <w:sz w:val="28"/>
                <w:szCs w:val="28"/>
              </w:rPr>
            </w:pPr>
            <w:r w:rsidRPr="00B52DC7">
              <w:rPr>
                <w:rFonts w:ascii="Times New Roman" w:eastAsia="Calibri" w:hAnsi="Times New Roman" w:cs="Times New Roman"/>
                <w:sz w:val="28"/>
                <w:szCs w:val="28"/>
              </w:rPr>
              <w:t xml:space="preserve">Последовательный пересказ  текста  с ярко-выраженной причинно-следственной связью с опорой на предметные картинки и вопросы. </w:t>
            </w:r>
            <w:proofErr w:type="gramStart"/>
            <w:r w:rsidRPr="00B52DC7">
              <w:rPr>
                <w:rFonts w:ascii="Times New Roman" w:hAnsi="Times New Roman" w:cs="Times New Roman"/>
                <w:color w:val="333333"/>
                <w:sz w:val="28"/>
                <w:szCs w:val="28"/>
              </w:rPr>
              <w:t>-р</w:t>
            </w:r>
            <w:proofErr w:type="gramEnd"/>
            <w:r w:rsidRPr="00B52DC7">
              <w:rPr>
                <w:rFonts w:ascii="Times New Roman" w:hAnsi="Times New Roman" w:cs="Times New Roman"/>
                <w:color w:val="333333"/>
                <w:sz w:val="28"/>
                <w:szCs w:val="28"/>
              </w:rPr>
              <w:t>асширить знания и усвоить новые по теме; - развивать эмоциональную отзывчивость, воображение, умение представлять картину нарисованную автором, понимать его чувства; - развивать у учащихся поэтический вкус и образное мышление; - учить детей устанавливать причинно-следственные связи, последовательно пересказывать содержание рассказа, развивать монологическую связную речь.</w:t>
            </w:r>
            <w:r w:rsidRPr="00B52DC7">
              <w:rPr>
                <w:rFonts w:ascii="Times New Roman" w:eastAsia="Times New Roman" w:hAnsi="Times New Roman" w:cs="Times New Roman"/>
                <w:color w:val="000000"/>
                <w:sz w:val="28"/>
                <w:szCs w:val="28"/>
                <w:lang w:eastAsia="ru-RU"/>
              </w:rPr>
              <w:t xml:space="preserve"> Формирование у младших  школьников умений необходимых для последовательного пересказа</w:t>
            </w:r>
          </w:p>
          <w:p w:rsidR="00144910" w:rsidRPr="00B52DC7" w:rsidRDefault="00144910" w:rsidP="00151EC4">
            <w:pPr>
              <w:ind w:left="720"/>
              <w:rPr>
                <w:rFonts w:ascii="Times New Roman" w:eastAsia="Times New Roman" w:hAnsi="Times New Roman" w:cs="Times New Roman"/>
                <w:color w:val="000000"/>
                <w:sz w:val="28"/>
                <w:szCs w:val="28"/>
                <w:lang w:eastAsia="ru-RU"/>
              </w:rPr>
            </w:pPr>
          </w:p>
        </w:tc>
      </w:tr>
      <w:tr w:rsidR="00151EC4" w:rsidRPr="00B52DC7" w:rsidTr="00144910">
        <w:tc>
          <w:tcPr>
            <w:tcW w:w="1668" w:type="dxa"/>
          </w:tcPr>
          <w:p w:rsidR="00151EC4" w:rsidRPr="00B52DC7" w:rsidRDefault="00151EC4" w:rsidP="00CF70F1">
            <w:pPr>
              <w:pStyle w:val="a8"/>
              <w:spacing w:before="0" w:beforeAutospacing="0" w:after="101" w:afterAutospacing="0"/>
              <w:rPr>
                <w:color w:val="000000"/>
                <w:sz w:val="28"/>
                <w:szCs w:val="28"/>
              </w:rPr>
            </w:pPr>
          </w:p>
        </w:tc>
        <w:tc>
          <w:tcPr>
            <w:tcW w:w="2268" w:type="dxa"/>
          </w:tcPr>
          <w:p w:rsidR="00151EC4" w:rsidRPr="00B52DC7" w:rsidRDefault="00151EC4" w:rsidP="00CF70F1">
            <w:pPr>
              <w:pStyle w:val="a8"/>
              <w:spacing w:before="0" w:beforeAutospacing="0" w:after="101" w:afterAutospacing="0"/>
              <w:rPr>
                <w:color w:val="000000"/>
                <w:sz w:val="28"/>
                <w:szCs w:val="28"/>
              </w:rPr>
            </w:pPr>
            <w:r w:rsidRPr="00B52DC7">
              <w:rPr>
                <w:color w:val="000000"/>
                <w:sz w:val="28"/>
                <w:szCs w:val="28"/>
              </w:rPr>
              <w:t>Задачи</w:t>
            </w:r>
          </w:p>
        </w:tc>
        <w:tc>
          <w:tcPr>
            <w:tcW w:w="10850" w:type="dxa"/>
          </w:tcPr>
          <w:p w:rsidR="00151EC4" w:rsidRPr="00B52DC7" w:rsidRDefault="00151EC4" w:rsidP="00144910">
            <w:pPr>
              <w:rPr>
                <w:rFonts w:ascii="Times New Roman" w:eastAsia="Calibri" w:hAnsi="Times New Roman" w:cs="Times New Roman"/>
                <w:sz w:val="28"/>
                <w:szCs w:val="28"/>
              </w:rPr>
            </w:pPr>
            <w:r w:rsidRPr="00B52DC7">
              <w:rPr>
                <w:rFonts w:ascii="Times New Roman" w:hAnsi="Times New Roman" w:cs="Times New Roman"/>
                <w:color w:val="333333"/>
                <w:sz w:val="28"/>
                <w:szCs w:val="28"/>
              </w:rPr>
              <w:t xml:space="preserve">-формировать умение находить в тексте средства художественной выразительности;                                                                                                                                        </w:t>
            </w:r>
            <w:proofErr w:type="gramStart"/>
            <w:r w:rsidRPr="00B52DC7">
              <w:rPr>
                <w:rFonts w:ascii="Times New Roman" w:hAnsi="Times New Roman" w:cs="Times New Roman"/>
                <w:color w:val="333333"/>
                <w:sz w:val="28"/>
                <w:szCs w:val="28"/>
              </w:rPr>
              <w:t>-р</w:t>
            </w:r>
            <w:proofErr w:type="gramEnd"/>
            <w:r w:rsidRPr="00B52DC7">
              <w:rPr>
                <w:rFonts w:ascii="Times New Roman" w:hAnsi="Times New Roman" w:cs="Times New Roman"/>
                <w:color w:val="333333"/>
                <w:sz w:val="28"/>
                <w:szCs w:val="28"/>
              </w:rPr>
              <w:t xml:space="preserve">асширять кругозор;                                                                                                                                                                                                -развивать устную речь, переключаемость и устойчивость внимания;                                                                                                                - формировать познавательную активность;                                                                                                                                                        - развивать любознательность, речь, память, логику и мышление учащихся;                                                                                                  - обучать активности, коллективизму.                                                                                                                                                              </w:t>
            </w:r>
          </w:p>
        </w:tc>
      </w:tr>
      <w:tr w:rsidR="00151EC4" w:rsidRPr="00B52DC7" w:rsidTr="00144910">
        <w:tc>
          <w:tcPr>
            <w:tcW w:w="1668" w:type="dxa"/>
          </w:tcPr>
          <w:p w:rsidR="00151EC4" w:rsidRPr="00B52DC7" w:rsidRDefault="00151EC4" w:rsidP="00CF70F1">
            <w:pPr>
              <w:pStyle w:val="a8"/>
              <w:spacing w:before="0" w:beforeAutospacing="0" w:after="101" w:afterAutospacing="0"/>
              <w:rPr>
                <w:color w:val="000000"/>
                <w:sz w:val="28"/>
                <w:szCs w:val="28"/>
              </w:rPr>
            </w:pPr>
          </w:p>
        </w:tc>
        <w:tc>
          <w:tcPr>
            <w:tcW w:w="2268" w:type="dxa"/>
          </w:tcPr>
          <w:p w:rsidR="00151EC4" w:rsidRPr="00B52DC7" w:rsidRDefault="00151EC4" w:rsidP="00CF70F1">
            <w:pPr>
              <w:pStyle w:val="a8"/>
              <w:spacing w:before="0" w:beforeAutospacing="0" w:after="101" w:afterAutospacing="0"/>
              <w:rPr>
                <w:color w:val="000000"/>
                <w:sz w:val="28"/>
                <w:szCs w:val="28"/>
              </w:rPr>
            </w:pPr>
            <w:r w:rsidRPr="00B52DC7">
              <w:rPr>
                <w:color w:val="000000"/>
                <w:sz w:val="28"/>
                <w:szCs w:val="28"/>
              </w:rPr>
              <w:t>Учебные</w:t>
            </w:r>
          </w:p>
        </w:tc>
        <w:tc>
          <w:tcPr>
            <w:tcW w:w="10850" w:type="dxa"/>
          </w:tcPr>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-совершенствование звукопроизношения детей.</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-развитие фонематического слуха учащихся с использованием фонетической ритмики, закрепление изученных звуков и букв, дифференциация гласных и согласных звуков.</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lastRenderedPageBreak/>
              <w:t>-учить слушать текст, уметь воспроизводить его;</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-развитие логических операций (анализ, синтез, обобщение), воображения и познавательной активности.</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-воспитывать чувство восхищения.</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-учить выражать своё отношение к прослушанному произведению</w:t>
            </w:r>
          </w:p>
          <w:p w:rsidR="00151EC4" w:rsidRPr="00B52DC7" w:rsidRDefault="00151EC4" w:rsidP="00144910">
            <w:pPr>
              <w:rPr>
                <w:rFonts w:ascii="Times New Roman" w:hAnsi="Times New Roman" w:cs="Times New Roman"/>
                <w:color w:val="333333"/>
                <w:sz w:val="28"/>
                <w:szCs w:val="28"/>
              </w:rPr>
            </w:pPr>
          </w:p>
        </w:tc>
      </w:tr>
      <w:tr w:rsidR="00151EC4" w:rsidRPr="00B52DC7" w:rsidTr="00144910">
        <w:tc>
          <w:tcPr>
            <w:tcW w:w="1668" w:type="dxa"/>
          </w:tcPr>
          <w:p w:rsidR="00151EC4" w:rsidRPr="00B52DC7" w:rsidRDefault="00151EC4" w:rsidP="00CF70F1">
            <w:pPr>
              <w:pStyle w:val="a8"/>
              <w:spacing w:before="0" w:beforeAutospacing="0" w:after="101" w:afterAutospacing="0"/>
              <w:rPr>
                <w:color w:val="000000"/>
                <w:sz w:val="28"/>
                <w:szCs w:val="28"/>
              </w:rPr>
            </w:pPr>
          </w:p>
        </w:tc>
        <w:tc>
          <w:tcPr>
            <w:tcW w:w="2268" w:type="dxa"/>
          </w:tcPr>
          <w:p w:rsidR="00151EC4" w:rsidRPr="00B52DC7" w:rsidRDefault="00151EC4" w:rsidP="00CF70F1">
            <w:pPr>
              <w:pStyle w:val="a8"/>
              <w:spacing w:before="0" w:beforeAutospacing="0" w:after="101" w:afterAutospacing="0"/>
              <w:rPr>
                <w:color w:val="000000"/>
                <w:sz w:val="28"/>
                <w:szCs w:val="28"/>
              </w:rPr>
            </w:pPr>
            <w:r w:rsidRPr="00B52DC7">
              <w:rPr>
                <w:color w:val="000000"/>
                <w:sz w:val="28"/>
                <w:szCs w:val="28"/>
              </w:rPr>
              <w:t>Воспитательные</w:t>
            </w:r>
          </w:p>
        </w:tc>
        <w:tc>
          <w:tcPr>
            <w:tcW w:w="10850" w:type="dxa"/>
          </w:tcPr>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 -воспитание самостоятельности на занятиях.</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-воспитание дружелюбного отношения к товарищам.</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-воспитание дисциплины для подготовки к школьному обучению</w:t>
            </w:r>
          </w:p>
        </w:tc>
      </w:tr>
      <w:tr w:rsidR="00151EC4" w:rsidRPr="00B52DC7" w:rsidTr="00144910">
        <w:tc>
          <w:tcPr>
            <w:tcW w:w="1668" w:type="dxa"/>
          </w:tcPr>
          <w:p w:rsidR="00151EC4" w:rsidRPr="00B52DC7" w:rsidRDefault="00151EC4" w:rsidP="00CF70F1">
            <w:pPr>
              <w:pStyle w:val="a8"/>
              <w:spacing w:before="0" w:beforeAutospacing="0" w:after="101" w:afterAutospacing="0"/>
              <w:rPr>
                <w:color w:val="000000"/>
                <w:sz w:val="28"/>
                <w:szCs w:val="28"/>
              </w:rPr>
            </w:pPr>
          </w:p>
        </w:tc>
        <w:tc>
          <w:tcPr>
            <w:tcW w:w="2268" w:type="dxa"/>
          </w:tcPr>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Формирование УУД:</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Личностные:</w:t>
            </w:r>
          </w:p>
          <w:p w:rsidR="00151EC4" w:rsidRPr="00B52DC7" w:rsidRDefault="00151EC4" w:rsidP="00CF70F1">
            <w:pPr>
              <w:pStyle w:val="a8"/>
              <w:spacing w:before="0" w:beforeAutospacing="0" w:after="101" w:afterAutospacing="0"/>
              <w:rPr>
                <w:color w:val="000000"/>
                <w:sz w:val="28"/>
                <w:szCs w:val="28"/>
              </w:rPr>
            </w:pPr>
          </w:p>
          <w:p w:rsidR="00151EC4" w:rsidRPr="00B52DC7" w:rsidRDefault="00151EC4" w:rsidP="00CF70F1">
            <w:pPr>
              <w:pStyle w:val="a8"/>
              <w:spacing w:before="0" w:beforeAutospacing="0" w:after="101" w:afterAutospacing="0"/>
              <w:rPr>
                <w:color w:val="000000"/>
                <w:sz w:val="28"/>
                <w:szCs w:val="28"/>
              </w:rPr>
            </w:pPr>
          </w:p>
          <w:p w:rsidR="003C74A0" w:rsidRDefault="003C74A0" w:rsidP="00151EC4">
            <w:pPr>
              <w:pStyle w:val="a8"/>
              <w:shd w:val="clear" w:color="auto" w:fill="FFFFFF"/>
              <w:spacing w:before="0" w:beforeAutospacing="0" w:after="101" w:afterAutospacing="0"/>
              <w:rPr>
                <w:color w:val="333333"/>
                <w:sz w:val="28"/>
                <w:szCs w:val="28"/>
              </w:rPr>
            </w:pP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Предметные:</w:t>
            </w:r>
          </w:p>
          <w:p w:rsidR="00151EC4" w:rsidRPr="00B52DC7" w:rsidRDefault="00151EC4" w:rsidP="00CF70F1">
            <w:pPr>
              <w:pStyle w:val="a8"/>
              <w:spacing w:before="0" w:beforeAutospacing="0" w:after="101" w:afterAutospacing="0"/>
              <w:rPr>
                <w:color w:val="000000"/>
                <w:sz w:val="28"/>
                <w:szCs w:val="28"/>
              </w:rPr>
            </w:pPr>
          </w:p>
          <w:p w:rsidR="00151EC4" w:rsidRPr="00B52DC7" w:rsidRDefault="003C74A0" w:rsidP="00CF70F1">
            <w:pPr>
              <w:pStyle w:val="a8"/>
              <w:spacing w:before="0" w:beforeAutospacing="0" w:after="101" w:afterAutospacing="0"/>
              <w:rPr>
                <w:color w:val="000000"/>
                <w:sz w:val="28"/>
                <w:szCs w:val="28"/>
              </w:rPr>
            </w:pPr>
            <w:r w:rsidRPr="00B52DC7">
              <w:rPr>
                <w:color w:val="333333"/>
                <w:sz w:val="28"/>
                <w:szCs w:val="28"/>
              </w:rPr>
              <w:t xml:space="preserve">Коммуникативные:                                                                                                                                                                                                                  </w:t>
            </w:r>
          </w:p>
          <w:p w:rsidR="00151EC4" w:rsidRPr="00B52DC7" w:rsidRDefault="00151EC4" w:rsidP="00CF70F1">
            <w:pPr>
              <w:pStyle w:val="a8"/>
              <w:spacing w:before="0" w:beforeAutospacing="0" w:after="101" w:afterAutospacing="0"/>
              <w:rPr>
                <w:color w:val="000000"/>
                <w:sz w:val="28"/>
                <w:szCs w:val="28"/>
              </w:rPr>
            </w:pP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 Оборудование и наглядный материал:</w:t>
            </w:r>
          </w:p>
          <w:p w:rsidR="00151EC4" w:rsidRPr="00B52DC7" w:rsidRDefault="00151EC4" w:rsidP="00CF70F1">
            <w:pPr>
              <w:pStyle w:val="a8"/>
              <w:spacing w:before="0" w:beforeAutospacing="0" w:after="101" w:afterAutospacing="0"/>
              <w:rPr>
                <w:color w:val="000000"/>
                <w:sz w:val="28"/>
                <w:szCs w:val="28"/>
              </w:rPr>
            </w:pPr>
          </w:p>
        </w:tc>
        <w:tc>
          <w:tcPr>
            <w:tcW w:w="10850" w:type="dxa"/>
          </w:tcPr>
          <w:p w:rsidR="00151EC4" w:rsidRPr="00B52DC7" w:rsidRDefault="00151EC4" w:rsidP="00151EC4">
            <w:pPr>
              <w:pStyle w:val="a8"/>
              <w:shd w:val="clear" w:color="auto" w:fill="FFFFFF"/>
              <w:spacing w:before="0" w:beforeAutospacing="0" w:after="101" w:afterAutospacing="0"/>
              <w:rPr>
                <w:color w:val="333333"/>
                <w:sz w:val="28"/>
                <w:szCs w:val="28"/>
              </w:rPr>
            </w:pPr>
          </w:p>
          <w:p w:rsidR="00151EC4" w:rsidRPr="00B52DC7" w:rsidRDefault="00151EC4" w:rsidP="00151EC4">
            <w:pPr>
              <w:pStyle w:val="a8"/>
              <w:shd w:val="clear" w:color="auto" w:fill="FFFFFF"/>
              <w:spacing w:before="0" w:beforeAutospacing="0" w:after="101" w:afterAutospacing="0"/>
              <w:rPr>
                <w:color w:val="333333"/>
                <w:sz w:val="28"/>
                <w:szCs w:val="28"/>
              </w:rPr>
            </w:pP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 xml:space="preserve">-формирование положительного отношения к учению;                                                                                                                                                      </w:t>
            </w:r>
            <w:proofErr w:type="gramStart"/>
            <w:r w:rsidRPr="00B52DC7">
              <w:rPr>
                <w:color w:val="333333"/>
                <w:sz w:val="28"/>
                <w:szCs w:val="28"/>
              </w:rPr>
              <w:t>-в</w:t>
            </w:r>
            <w:proofErr w:type="gramEnd"/>
            <w:r w:rsidRPr="00B52DC7">
              <w:rPr>
                <w:color w:val="333333"/>
                <w:sz w:val="28"/>
                <w:szCs w:val="28"/>
              </w:rPr>
              <w:t>оспитание культуры речи;                                                                                                                                                                                     -ориентирование на понимание причин успеха в учебной деятельности;                                                                                                                                          -развитие учебно-познавательного интереса к изучаемому материалу</w:t>
            </w:r>
          </w:p>
          <w:p w:rsidR="003C74A0" w:rsidRDefault="003C74A0" w:rsidP="00151EC4">
            <w:pPr>
              <w:pStyle w:val="a8"/>
              <w:shd w:val="clear" w:color="auto" w:fill="FFFFFF"/>
              <w:spacing w:before="0" w:beforeAutospacing="0" w:after="101" w:afterAutospacing="0"/>
              <w:rPr>
                <w:color w:val="333333"/>
                <w:sz w:val="28"/>
                <w:szCs w:val="28"/>
              </w:rPr>
            </w:pPr>
            <w:r>
              <w:rPr>
                <w:color w:val="333333"/>
                <w:sz w:val="28"/>
                <w:szCs w:val="28"/>
              </w:rPr>
              <w:t>р</w:t>
            </w:r>
            <w:r w:rsidR="00151EC4" w:rsidRPr="00B52DC7">
              <w:rPr>
                <w:color w:val="333333"/>
                <w:sz w:val="28"/>
                <w:szCs w:val="28"/>
              </w:rPr>
              <w:t xml:space="preserve">азвивать познавательную и творческую активность;                                                                                                                                           прививать интерес к животным; </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 xml:space="preserve">                                                                                                                                                            </w:t>
            </w:r>
            <w:r w:rsidR="003C74A0">
              <w:rPr>
                <w:color w:val="333333"/>
                <w:sz w:val="28"/>
                <w:szCs w:val="28"/>
              </w:rPr>
              <w:t xml:space="preserve">               </w:t>
            </w:r>
            <w:r w:rsidRPr="00B52DC7">
              <w:rPr>
                <w:color w:val="333333"/>
                <w:sz w:val="28"/>
                <w:szCs w:val="28"/>
              </w:rPr>
              <w:t xml:space="preserve">                                                                                                                                                                                                                 -умение слушать и вступать в диалог;                                                                                                                                                                             </w:t>
            </w:r>
            <w:proofErr w:type="gramStart"/>
            <w:r w:rsidRPr="00B52DC7">
              <w:rPr>
                <w:color w:val="333333"/>
                <w:sz w:val="28"/>
                <w:szCs w:val="28"/>
              </w:rPr>
              <w:t>-о</w:t>
            </w:r>
            <w:proofErr w:type="gramEnd"/>
            <w:r w:rsidRPr="00B52DC7">
              <w:rPr>
                <w:color w:val="333333"/>
                <w:sz w:val="28"/>
                <w:szCs w:val="28"/>
              </w:rPr>
              <w:t xml:space="preserve">сознанно и произвольно строить речевые высказывания и задавать вопросы.                                                                                                                                            </w:t>
            </w:r>
          </w:p>
          <w:p w:rsidR="00151EC4" w:rsidRPr="00B52DC7" w:rsidRDefault="00151EC4" w:rsidP="00151EC4">
            <w:pPr>
              <w:pStyle w:val="a8"/>
              <w:shd w:val="clear" w:color="auto" w:fill="FFFFFF"/>
              <w:spacing w:before="0" w:beforeAutospacing="0" w:after="101" w:afterAutospacing="0"/>
              <w:rPr>
                <w:color w:val="333333"/>
                <w:sz w:val="28"/>
                <w:szCs w:val="28"/>
              </w:rPr>
            </w:pPr>
            <w:r w:rsidRPr="00B52DC7">
              <w:rPr>
                <w:color w:val="333333"/>
                <w:sz w:val="28"/>
                <w:szCs w:val="28"/>
              </w:rPr>
              <w:t>Учебник Азбука (литературное чтение). Школа России 1 класс 1 часть Горецкий В.Г., Кирюшкин В.А., тетрадь  по литературному чтению, карточки</w:t>
            </w:r>
            <w:proofErr w:type="gramStart"/>
            <w:r w:rsidRPr="00B52DC7">
              <w:rPr>
                <w:color w:val="333333"/>
                <w:sz w:val="28"/>
                <w:szCs w:val="28"/>
              </w:rPr>
              <w:t xml:space="preserve"> ,</w:t>
            </w:r>
            <w:proofErr w:type="gramEnd"/>
            <w:r w:rsidRPr="00B52DC7">
              <w:rPr>
                <w:color w:val="333333"/>
                <w:sz w:val="28"/>
                <w:szCs w:val="28"/>
              </w:rPr>
              <w:t xml:space="preserve"> магнитная доска и магниты, рисунки хвостов животных, рисунок несуществующего животного, карточки с детенышами домашних и диких животных, картинки с изображениями домашних животных мужского и женского рода, предметные картинки для рассказа Н. Сладкова «Как медведь сам себя напугал»,  цветные карандаши,  портрет Н. Сладкова, указка.</w:t>
            </w:r>
          </w:p>
          <w:p w:rsidR="00151EC4" w:rsidRPr="00B52DC7" w:rsidRDefault="00151EC4" w:rsidP="00151EC4">
            <w:pPr>
              <w:pStyle w:val="a8"/>
              <w:shd w:val="clear" w:color="auto" w:fill="FFFFFF"/>
              <w:spacing w:before="0" w:beforeAutospacing="0" w:after="101" w:afterAutospacing="0"/>
              <w:rPr>
                <w:color w:val="333333"/>
                <w:sz w:val="28"/>
                <w:szCs w:val="28"/>
              </w:rPr>
            </w:pPr>
          </w:p>
        </w:tc>
      </w:tr>
      <w:tr w:rsidR="00151EC4" w:rsidRPr="00B52DC7" w:rsidTr="00144910">
        <w:tc>
          <w:tcPr>
            <w:tcW w:w="1668" w:type="dxa"/>
          </w:tcPr>
          <w:p w:rsidR="00151EC4" w:rsidRPr="00B52DC7" w:rsidRDefault="00151EC4" w:rsidP="00CF70F1">
            <w:pPr>
              <w:pStyle w:val="a8"/>
              <w:spacing w:before="0" w:beforeAutospacing="0" w:after="101" w:afterAutospacing="0"/>
              <w:rPr>
                <w:color w:val="000000"/>
                <w:sz w:val="28"/>
                <w:szCs w:val="28"/>
              </w:rPr>
            </w:pPr>
          </w:p>
        </w:tc>
        <w:tc>
          <w:tcPr>
            <w:tcW w:w="2268" w:type="dxa"/>
          </w:tcPr>
          <w:p w:rsidR="00151EC4" w:rsidRPr="00B52DC7" w:rsidRDefault="00C83B82" w:rsidP="00151EC4">
            <w:pPr>
              <w:pStyle w:val="a8"/>
              <w:shd w:val="clear" w:color="auto" w:fill="FFFFFF"/>
              <w:spacing w:before="0" w:beforeAutospacing="0" w:after="101" w:afterAutospacing="0"/>
              <w:rPr>
                <w:color w:val="333333"/>
                <w:sz w:val="28"/>
                <w:szCs w:val="28"/>
              </w:rPr>
            </w:pPr>
            <w:r w:rsidRPr="00B52DC7">
              <w:rPr>
                <w:color w:val="333333"/>
                <w:sz w:val="28"/>
                <w:szCs w:val="28"/>
              </w:rPr>
              <w:t xml:space="preserve">Средства ИТК, </w:t>
            </w:r>
            <w:r w:rsidRPr="00B52DC7">
              <w:rPr>
                <w:color w:val="333333"/>
                <w:sz w:val="28"/>
                <w:szCs w:val="28"/>
              </w:rPr>
              <w:lastRenderedPageBreak/>
              <w:t>аппаратное обеспечение</w:t>
            </w:r>
          </w:p>
        </w:tc>
        <w:tc>
          <w:tcPr>
            <w:tcW w:w="10850" w:type="dxa"/>
          </w:tcPr>
          <w:p w:rsidR="00C83B82" w:rsidRPr="00B52DC7" w:rsidRDefault="00C83B82" w:rsidP="00C83B82">
            <w:pPr>
              <w:rPr>
                <w:rFonts w:ascii="Times New Roman" w:eastAsia="Times New Roman" w:hAnsi="Times New Roman" w:cs="Times New Roman"/>
                <w:color w:val="181818"/>
                <w:sz w:val="28"/>
                <w:szCs w:val="28"/>
                <w:lang w:eastAsia="ru-RU"/>
              </w:rPr>
            </w:pPr>
            <w:r w:rsidRPr="00B52DC7">
              <w:rPr>
                <w:rFonts w:ascii="Times New Roman" w:eastAsia="Times New Roman" w:hAnsi="Times New Roman" w:cs="Times New Roman"/>
                <w:color w:val="000000"/>
                <w:sz w:val="28"/>
                <w:szCs w:val="28"/>
                <w:lang w:eastAsia="ru-RU"/>
              </w:rPr>
              <w:lastRenderedPageBreak/>
              <w:t>Аппаратное обеспечение: компьютер, жидкокристаллическая панель.</w:t>
            </w:r>
          </w:p>
          <w:p w:rsidR="00151EC4" w:rsidRPr="00B52DC7" w:rsidRDefault="00C83B82" w:rsidP="00C83B82">
            <w:pPr>
              <w:pStyle w:val="a8"/>
              <w:shd w:val="clear" w:color="auto" w:fill="FFFFFF"/>
              <w:spacing w:before="0" w:beforeAutospacing="0" w:after="101" w:afterAutospacing="0"/>
              <w:rPr>
                <w:color w:val="333333"/>
                <w:sz w:val="28"/>
                <w:szCs w:val="28"/>
              </w:rPr>
            </w:pPr>
            <w:r w:rsidRPr="00B52DC7">
              <w:rPr>
                <w:color w:val="000000"/>
                <w:sz w:val="28"/>
                <w:szCs w:val="28"/>
              </w:rPr>
              <w:lastRenderedPageBreak/>
              <w:t>Презентация «Как медведь себя напугал»</w:t>
            </w:r>
          </w:p>
        </w:tc>
      </w:tr>
    </w:tbl>
    <w:tbl>
      <w:tblPr>
        <w:tblpPr w:leftFromText="180" w:rightFromText="180" w:vertAnchor="text" w:horzAnchor="margin" w:tblpY="-6113"/>
        <w:tblW w:w="334" w:type="dxa"/>
        <w:tblInd w:w="-98" w:type="dxa"/>
        <w:shd w:val="clear" w:color="auto" w:fill="FFFFFF"/>
        <w:tblLayout w:type="fixed"/>
        <w:tblCellMar>
          <w:left w:w="0" w:type="dxa"/>
          <w:right w:w="0" w:type="dxa"/>
        </w:tblCellMar>
        <w:tblLook w:val="04A0"/>
      </w:tblPr>
      <w:tblGrid>
        <w:gridCol w:w="108"/>
        <w:gridCol w:w="226"/>
      </w:tblGrid>
      <w:tr w:rsidR="00B80381" w:rsidRPr="00617684" w:rsidTr="00B80381">
        <w:trPr>
          <w:trHeight w:val="1"/>
        </w:trPr>
        <w:tc>
          <w:tcPr>
            <w:tcW w:w="108" w:type="dxa"/>
            <w:vMerge w:val="restart"/>
            <w:tcBorders>
              <w:top w:val="nil"/>
              <w:left w:val="single" w:sz="8" w:space="0" w:color="000000"/>
              <w:bottom w:val="single" w:sz="8" w:space="0" w:color="000000"/>
              <w:right w:val="single" w:sz="8" w:space="0" w:color="000000"/>
            </w:tcBorders>
            <w:shd w:val="clear" w:color="auto" w:fill="FFFFFF"/>
            <w:vAlign w:val="center"/>
            <w:hideMark/>
          </w:tcPr>
          <w:p w:rsidR="00B80381" w:rsidRPr="00617684" w:rsidRDefault="00B80381" w:rsidP="00B80381">
            <w:pPr>
              <w:rPr>
                <w:rFonts w:ascii="Calibri" w:eastAsia="Times New Roman" w:hAnsi="Calibri" w:cs="Times New Roman"/>
                <w:color w:val="181818"/>
                <w:lang w:eastAsia="ru-RU"/>
              </w:rPr>
            </w:pPr>
          </w:p>
        </w:tc>
        <w:tc>
          <w:tcPr>
            <w:tcW w:w="226" w:type="dxa"/>
            <w:tcBorders>
              <w:top w:val="nil"/>
              <w:left w:val="nil"/>
              <w:bottom w:val="nil"/>
              <w:right w:val="nil"/>
            </w:tcBorders>
            <w:shd w:val="clear" w:color="auto" w:fill="FFFFFF"/>
            <w:vAlign w:val="center"/>
            <w:hideMark/>
          </w:tcPr>
          <w:p w:rsidR="00B80381" w:rsidRPr="00617684" w:rsidRDefault="00B80381" w:rsidP="00B80381">
            <w:pPr>
              <w:spacing w:line="1" w:lineRule="atLeast"/>
              <w:rPr>
                <w:rFonts w:ascii="Calibri" w:eastAsia="Times New Roman" w:hAnsi="Calibri" w:cs="Times New Roman"/>
                <w:color w:val="181818"/>
                <w:lang w:eastAsia="ru-RU"/>
              </w:rPr>
            </w:pPr>
            <w:r w:rsidRPr="00617684">
              <w:rPr>
                <w:rFonts w:ascii="Calibri" w:eastAsia="Times New Roman" w:hAnsi="Calibri" w:cs="Times New Roman"/>
                <w:color w:val="181818"/>
                <w:lang w:eastAsia="ru-RU"/>
              </w:rPr>
              <w:t> </w:t>
            </w:r>
          </w:p>
        </w:tc>
      </w:tr>
      <w:tr w:rsidR="00B80381" w:rsidRPr="00617684" w:rsidTr="00B80381">
        <w:trPr>
          <w:trHeight w:val="561"/>
        </w:trPr>
        <w:tc>
          <w:tcPr>
            <w:tcW w:w="108" w:type="dxa"/>
            <w:vMerge/>
            <w:tcBorders>
              <w:top w:val="nil"/>
              <w:left w:val="single" w:sz="8" w:space="0" w:color="000000"/>
              <w:bottom w:val="single" w:sz="8" w:space="0" w:color="000000"/>
              <w:right w:val="single" w:sz="8" w:space="0" w:color="000000"/>
            </w:tcBorders>
            <w:shd w:val="clear" w:color="auto" w:fill="FFFFFF"/>
            <w:vAlign w:val="center"/>
            <w:hideMark/>
          </w:tcPr>
          <w:p w:rsidR="00B80381" w:rsidRPr="00617684" w:rsidRDefault="00B80381" w:rsidP="00B80381">
            <w:pPr>
              <w:rPr>
                <w:rFonts w:ascii="Calibri" w:eastAsia="Times New Roman" w:hAnsi="Calibri" w:cs="Times New Roman"/>
                <w:color w:val="181818"/>
                <w:lang w:eastAsia="ru-RU"/>
              </w:rPr>
            </w:pPr>
          </w:p>
        </w:tc>
        <w:tc>
          <w:tcPr>
            <w:tcW w:w="226" w:type="dxa"/>
            <w:tcBorders>
              <w:top w:val="nil"/>
              <w:left w:val="nil"/>
              <w:bottom w:val="nil"/>
              <w:right w:val="nil"/>
            </w:tcBorders>
            <w:shd w:val="clear" w:color="auto" w:fill="FFFFFF"/>
            <w:vAlign w:val="center"/>
            <w:hideMark/>
          </w:tcPr>
          <w:p w:rsidR="00B80381" w:rsidRPr="00617684" w:rsidRDefault="00B80381" w:rsidP="00B80381">
            <w:pPr>
              <w:rPr>
                <w:rFonts w:ascii="Calibri" w:eastAsia="Times New Roman" w:hAnsi="Calibri" w:cs="Times New Roman"/>
                <w:color w:val="181818"/>
                <w:lang w:eastAsia="ru-RU"/>
              </w:rPr>
            </w:pPr>
            <w:r w:rsidRPr="00617684">
              <w:rPr>
                <w:rFonts w:ascii="Calibri" w:eastAsia="Times New Roman" w:hAnsi="Calibri" w:cs="Times New Roman"/>
                <w:color w:val="181818"/>
                <w:lang w:eastAsia="ru-RU"/>
              </w:rPr>
              <w:t> </w:t>
            </w:r>
          </w:p>
        </w:tc>
      </w:tr>
    </w:tbl>
    <w:p w:rsidR="00E022EB" w:rsidRDefault="00E022EB" w:rsidP="00CF70F1">
      <w:pPr>
        <w:pStyle w:val="a8"/>
        <w:shd w:val="clear" w:color="auto" w:fill="FFFFFF"/>
        <w:spacing w:before="0" w:beforeAutospacing="0" w:after="101" w:afterAutospacing="0"/>
        <w:rPr>
          <w:color w:val="333333"/>
          <w:sz w:val="28"/>
          <w:szCs w:val="28"/>
        </w:rPr>
      </w:pPr>
    </w:p>
    <w:p w:rsidR="00144910" w:rsidRDefault="00E022EB" w:rsidP="00CF70F1">
      <w:pPr>
        <w:pStyle w:val="a8"/>
        <w:shd w:val="clear" w:color="auto" w:fill="FFFFFF"/>
        <w:spacing w:before="0" w:beforeAutospacing="0" w:after="101" w:afterAutospacing="0"/>
        <w:rPr>
          <w:color w:val="333333"/>
          <w:sz w:val="28"/>
          <w:szCs w:val="28"/>
        </w:rPr>
      </w:pPr>
      <w:r>
        <w:rPr>
          <w:color w:val="333333"/>
          <w:sz w:val="28"/>
          <w:szCs w:val="28"/>
        </w:rPr>
        <w:t>Словарная работа:</w:t>
      </w:r>
    </w:p>
    <w:p w:rsidR="00E022EB" w:rsidRPr="00B52DC7" w:rsidRDefault="00E022EB" w:rsidP="00E022EB">
      <w:pPr>
        <w:rPr>
          <w:rFonts w:ascii="Times New Roman" w:hAnsi="Times New Roman" w:cs="Times New Roman"/>
          <w:sz w:val="28"/>
          <w:szCs w:val="28"/>
          <w:shd w:val="clear" w:color="auto" w:fill="18181A"/>
        </w:rPr>
      </w:pPr>
      <w:r>
        <w:rPr>
          <w:rFonts w:ascii="Times New Roman" w:eastAsia="Calibri" w:hAnsi="Times New Roman" w:cs="Times New Roman"/>
          <w:sz w:val="28"/>
          <w:szCs w:val="28"/>
        </w:rPr>
        <w:t xml:space="preserve">    </w:t>
      </w:r>
      <w:r w:rsidRPr="00B52DC7">
        <w:rPr>
          <w:rFonts w:ascii="Times New Roman" w:hAnsi="Times New Roman" w:cs="Times New Roman"/>
          <w:noProof/>
          <w:sz w:val="28"/>
          <w:szCs w:val="28"/>
          <w:shd w:val="clear" w:color="auto" w:fill="18181A"/>
          <w:lang w:eastAsia="ru-RU"/>
        </w:rPr>
        <w:drawing>
          <wp:inline distT="0" distB="0" distL="0" distR="0">
            <wp:extent cx="811267" cy="574974"/>
            <wp:effectExtent l="19050" t="0" r="7883" b="0"/>
            <wp:docPr id="1" name="Рисунок 1" descr="C:\Users\ACER\AppData\Local\Microsoft\Windows\INetCache\Content.Word\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ER\AppData\Local\Microsoft\Windows\INetCache\Content.Word\maxresdefault.jpg"/>
                    <pic:cNvPicPr>
                      <a:picLocks noChangeAspect="1" noChangeArrowheads="1"/>
                    </pic:cNvPicPr>
                  </pic:nvPicPr>
                  <pic:blipFill>
                    <a:blip r:embed="rId5" cstate="print"/>
                    <a:srcRect l="10286" r="10173"/>
                    <a:stretch>
                      <a:fillRect/>
                    </a:stretch>
                  </pic:blipFill>
                  <pic:spPr bwMode="auto">
                    <a:xfrm>
                      <a:off x="0" y="0"/>
                      <a:ext cx="811166" cy="574903"/>
                    </a:xfrm>
                    <a:prstGeom prst="rect">
                      <a:avLst/>
                    </a:prstGeom>
                    <a:noFill/>
                    <a:ln w="9525">
                      <a:noFill/>
                      <a:miter lim="800000"/>
                      <a:headEnd/>
                      <a:tailEnd/>
                    </a:ln>
                  </pic:spPr>
                </pic:pic>
              </a:graphicData>
            </a:graphic>
          </wp:inline>
        </w:drawing>
      </w:r>
      <w:r>
        <w:rPr>
          <w:rFonts w:ascii="Times New Roman" w:eastAsia="Calibri" w:hAnsi="Times New Roman" w:cs="Times New Roman"/>
          <w:sz w:val="28"/>
          <w:szCs w:val="28"/>
        </w:rPr>
        <w:t xml:space="preserve">              </w:t>
      </w:r>
      <w:r w:rsidRPr="009228FC">
        <w:rPr>
          <w:rFonts w:ascii="Times New Roman" w:eastAsia="Calibri" w:hAnsi="Times New Roman" w:cs="Times New Roman"/>
          <w:b/>
          <w:color w:val="7030A0"/>
          <w:sz w:val="28"/>
          <w:szCs w:val="28"/>
        </w:rPr>
        <w:t>ХРУСТНУЛА</w:t>
      </w:r>
      <w:r w:rsidRPr="00B52DC7">
        <w:rPr>
          <w:rFonts w:ascii="Times New Roman" w:eastAsia="Calibri" w:hAnsi="Times New Roman" w:cs="Times New Roman"/>
          <w:sz w:val="28"/>
          <w:szCs w:val="28"/>
        </w:rPr>
        <w:t xml:space="preserve">- сломалась, </w:t>
      </w:r>
      <w:proofErr w:type="gramStart"/>
      <w:r>
        <w:rPr>
          <w:rFonts w:ascii="Times New Roman" w:hAnsi="Times New Roman" w:cs="Times New Roman"/>
          <w:sz w:val="28"/>
          <w:szCs w:val="28"/>
        </w:rPr>
        <w:t>х</w:t>
      </w:r>
      <w:r w:rsidRPr="00B52DC7">
        <w:rPr>
          <w:rFonts w:ascii="Times New Roman" w:hAnsi="Times New Roman" w:cs="Times New Roman"/>
          <w:sz w:val="28"/>
          <w:szCs w:val="28"/>
        </w:rPr>
        <w:t>рустнула ветка значит</w:t>
      </w:r>
      <w:proofErr w:type="gramEnd"/>
      <w:r w:rsidRPr="00B52DC7">
        <w:rPr>
          <w:rFonts w:ascii="Times New Roman" w:hAnsi="Times New Roman" w:cs="Times New Roman"/>
          <w:sz w:val="28"/>
          <w:szCs w:val="28"/>
        </w:rPr>
        <w:t>, что она издала сухой треск (хруст), деформируясь, ломаясь, разрушаясь или сдавливаясь</w:t>
      </w:r>
    </w:p>
    <w:p w:rsidR="00E022EB" w:rsidRPr="00B52DC7" w:rsidRDefault="00E022EB" w:rsidP="00E022EB">
      <w:pPr>
        <w:rPr>
          <w:rFonts w:ascii="Times New Roman" w:hAnsi="Times New Roman" w:cs="Times New Roman"/>
          <w:b/>
          <w:color w:val="7030A0"/>
          <w:sz w:val="28"/>
          <w:szCs w:val="28"/>
        </w:rPr>
      </w:pPr>
      <w:r w:rsidRPr="00B52DC7">
        <w:rPr>
          <w:rFonts w:ascii="Times New Roman" w:hAnsi="Times New Roman" w:cs="Times New Roman"/>
          <w:b/>
          <w:noProof/>
          <w:color w:val="7030A0"/>
          <w:sz w:val="28"/>
          <w:szCs w:val="28"/>
          <w:lang w:eastAsia="ru-RU"/>
        </w:rPr>
        <w:drawing>
          <wp:inline distT="0" distB="0" distL="0" distR="0">
            <wp:extent cx="968922" cy="644708"/>
            <wp:effectExtent l="19050" t="0" r="2628" b="0"/>
            <wp:docPr id="2" name="Рисунок 6" descr="C:\Users\ACER\Desktop\53722449_8ab334a5d49b5809d424312058c9b6da_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CER\Desktop\53722449_8ab334a5d49b5809d424312058c9b6da_800.jpg"/>
                    <pic:cNvPicPr>
                      <a:picLocks noChangeAspect="1" noChangeArrowheads="1"/>
                    </pic:cNvPicPr>
                  </pic:nvPicPr>
                  <pic:blipFill>
                    <a:blip r:embed="rId6" cstate="print"/>
                    <a:srcRect/>
                    <a:stretch>
                      <a:fillRect/>
                    </a:stretch>
                  </pic:blipFill>
                  <pic:spPr bwMode="auto">
                    <a:xfrm>
                      <a:off x="0" y="0"/>
                      <a:ext cx="971476" cy="646408"/>
                    </a:xfrm>
                    <a:prstGeom prst="rect">
                      <a:avLst/>
                    </a:prstGeom>
                    <a:noFill/>
                    <a:ln w="9525">
                      <a:noFill/>
                      <a:miter lim="800000"/>
                      <a:headEnd/>
                      <a:tailEnd/>
                    </a:ln>
                  </pic:spPr>
                </pic:pic>
              </a:graphicData>
            </a:graphic>
          </wp:inline>
        </w:drawing>
      </w:r>
      <w:r w:rsidRPr="00B52DC7">
        <w:rPr>
          <w:rFonts w:ascii="Times New Roman" w:hAnsi="Times New Roman" w:cs="Times New Roman"/>
          <w:b/>
          <w:color w:val="7030A0"/>
          <w:sz w:val="28"/>
          <w:szCs w:val="28"/>
        </w:rPr>
        <w:t xml:space="preserve"> </w:t>
      </w:r>
      <w:r w:rsidRPr="009228FC">
        <w:rPr>
          <w:rFonts w:ascii="Times New Roman" w:hAnsi="Times New Roman" w:cs="Times New Roman"/>
          <w:b/>
          <w:color w:val="7030A0"/>
          <w:sz w:val="28"/>
          <w:szCs w:val="28"/>
          <w:u w:val="single"/>
        </w:rPr>
        <w:t>ВЫРОНИТЬ</w:t>
      </w:r>
      <w:r w:rsidRPr="00262BD8">
        <w:rPr>
          <w:rFonts w:ascii="Times New Roman" w:hAnsi="Times New Roman" w:cs="Times New Roman"/>
          <w:sz w:val="28"/>
          <w:szCs w:val="28"/>
        </w:rPr>
        <w:t xml:space="preserve"> ОТ НЕОЖИДАННОСТИ, С ПЕРЕПУГА</w:t>
      </w:r>
      <w:proofErr w:type="gramStart"/>
      <w:r w:rsidRPr="00262BD8">
        <w:rPr>
          <w:rFonts w:ascii="Times New Roman" w:hAnsi="Times New Roman" w:cs="Times New Roman"/>
          <w:sz w:val="28"/>
          <w:szCs w:val="28"/>
        </w:rPr>
        <w:t xml:space="preserve"> ;</w:t>
      </w:r>
      <w:proofErr w:type="gramEnd"/>
      <w:r w:rsidRPr="00262BD8">
        <w:rPr>
          <w:rFonts w:ascii="Times New Roman" w:hAnsi="Times New Roman" w:cs="Times New Roman"/>
          <w:sz w:val="28"/>
          <w:szCs w:val="28"/>
        </w:rPr>
        <w:t xml:space="preserve">  </w:t>
      </w:r>
      <w:r w:rsidRPr="009228FC">
        <w:rPr>
          <w:rFonts w:ascii="Times New Roman" w:hAnsi="Times New Roman" w:cs="Times New Roman"/>
          <w:b/>
          <w:color w:val="7030A0"/>
          <w:sz w:val="28"/>
          <w:szCs w:val="28"/>
          <w:u w:val="single"/>
        </w:rPr>
        <w:t>УРОНИТЬ</w:t>
      </w:r>
      <w:r w:rsidRPr="009228FC">
        <w:rPr>
          <w:rFonts w:ascii="Times New Roman" w:hAnsi="Times New Roman" w:cs="Times New Roman"/>
          <w:sz w:val="28"/>
          <w:szCs w:val="28"/>
          <w:u w:val="single"/>
        </w:rPr>
        <w:t xml:space="preserve"> </w:t>
      </w:r>
      <w:r w:rsidRPr="00262BD8">
        <w:rPr>
          <w:rFonts w:ascii="Times New Roman" w:hAnsi="Times New Roman" w:cs="Times New Roman"/>
          <w:sz w:val="28"/>
          <w:szCs w:val="28"/>
        </w:rPr>
        <w:t>ПРИ НЕЛОВКОМ ДВИЖЕНИИ</w:t>
      </w:r>
      <w:r w:rsidRPr="00B52DC7">
        <w:rPr>
          <w:rFonts w:ascii="Times New Roman" w:hAnsi="Times New Roman" w:cs="Times New Roman"/>
          <w:b/>
          <w:color w:val="7030A0"/>
          <w:sz w:val="28"/>
          <w:szCs w:val="28"/>
        </w:rPr>
        <w:t xml:space="preserve">                    </w:t>
      </w:r>
    </w:p>
    <w:p w:rsidR="00E022EB" w:rsidRPr="00B52DC7" w:rsidRDefault="00E022EB" w:rsidP="00E022EB">
      <w:pPr>
        <w:rPr>
          <w:rFonts w:ascii="Times New Roman" w:eastAsia="Calibri" w:hAnsi="Times New Roman" w:cs="Times New Roman"/>
          <w:sz w:val="28"/>
          <w:szCs w:val="28"/>
        </w:rPr>
      </w:pPr>
      <w:r w:rsidRPr="009228FC">
        <w:rPr>
          <w:rFonts w:ascii="Times New Roman" w:eastAsia="Calibri" w:hAnsi="Times New Roman" w:cs="Times New Roman"/>
          <w:b/>
          <w:color w:val="7030A0"/>
          <w:sz w:val="28"/>
          <w:szCs w:val="28"/>
        </w:rPr>
        <w:t>УГОДИЛА</w:t>
      </w:r>
      <w:r w:rsidRPr="00B52DC7">
        <w:rPr>
          <w:rFonts w:ascii="Times New Roman" w:eastAsia="Calibri" w:hAnsi="Times New Roman" w:cs="Times New Roman"/>
          <w:sz w:val="28"/>
          <w:szCs w:val="28"/>
        </w:rPr>
        <w:t>- попала в цель</w:t>
      </w:r>
    </w:p>
    <w:p w:rsidR="00E022EB" w:rsidRPr="00B52DC7" w:rsidRDefault="00E022EB" w:rsidP="00E022EB">
      <w:pPr>
        <w:rPr>
          <w:rFonts w:ascii="Times New Roman" w:hAnsi="Times New Roman" w:cs="Times New Roman"/>
          <w:b/>
          <w:color w:val="7030A0"/>
          <w:sz w:val="28"/>
          <w:szCs w:val="28"/>
        </w:rPr>
      </w:pPr>
      <w:r w:rsidRPr="00B52DC7">
        <w:rPr>
          <w:rFonts w:ascii="Times New Roman" w:hAnsi="Times New Roman" w:cs="Times New Roman"/>
          <w:b/>
          <w:color w:val="7030A0"/>
          <w:sz w:val="28"/>
          <w:szCs w:val="28"/>
        </w:rPr>
        <w:t xml:space="preserve">ВСКОЧИЛ – </w:t>
      </w:r>
      <w:r w:rsidRPr="00262BD8">
        <w:rPr>
          <w:rFonts w:ascii="Times New Roman" w:hAnsi="Times New Roman" w:cs="Times New Roman"/>
          <w:sz w:val="28"/>
          <w:szCs w:val="28"/>
        </w:rPr>
        <w:t>ОЧЕНЬ БЫСТРО ВСТАЛ, ПОДПРЫГНУЛ</w:t>
      </w:r>
    </w:p>
    <w:p w:rsidR="00E022EB" w:rsidRPr="00B52DC7" w:rsidRDefault="00E022EB" w:rsidP="00E022EB">
      <w:pPr>
        <w:rPr>
          <w:rFonts w:ascii="Times New Roman" w:hAnsi="Times New Roman" w:cs="Times New Roman"/>
          <w:sz w:val="28"/>
          <w:szCs w:val="28"/>
        </w:rPr>
      </w:pPr>
      <w:r w:rsidRPr="00B52DC7">
        <w:rPr>
          <w:rFonts w:ascii="Times New Roman" w:hAnsi="Times New Roman" w:cs="Times New Roman"/>
          <w:b/>
          <w:color w:val="7030A0"/>
          <w:sz w:val="28"/>
          <w:szCs w:val="28"/>
        </w:rPr>
        <w:t xml:space="preserve"> ПОМЧАЛСЯ - </w:t>
      </w:r>
      <w:r w:rsidRPr="00B52DC7">
        <w:rPr>
          <w:rFonts w:ascii="Times New Roman" w:hAnsi="Times New Roman" w:cs="Times New Roman"/>
          <w:sz w:val="28"/>
          <w:szCs w:val="28"/>
        </w:rPr>
        <w:t>начать передвигаться с большой скоростью; очень быстро побежать.</w:t>
      </w:r>
    </w:p>
    <w:p w:rsidR="00E022EB" w:rsidRPr="00B52DC7" w:rsidRDefault="00E022EB" w:rsidP="00E022EB">
      <w:pPr>
        <w:rPr>
          <w:rFonts w:ascii="Times New Roman" w:hAnsi="Times New Roman" w:cs="Times New Roman"/>
          <w:sz w:val="28"/>
          <w:szCs w:val="28"/>
        </w:rPr>
      </w:pPr>
      <w:r w:rsidRPr="00B52DC7">
        <w:rPr>
          <w:rFonts w:ascii="Times New Roman" w:hAnsi="Times New Roman" w:cs="Times New Roman"/>
          <w:b/>
          <w:color w:val="7030A0"/>
          <w:sz w:val="28"/>
          <w:szCs w:val="28"/>
        </w:rPr>
        <w:t xml:space="preserve">ПРОМЧАЛСЯ </w:t>
      </w:r>
      <w:r w:rsidRPr="00B52DC7">
        <w:rPr>
          <w:rFonts w:ascii="Times New Roman" w:hAnsi="Times New Roman" w:cs="Times New Roman"/>
          <w:sz w:val="28"/>
          <w:szCs w:val="28"/>
        </w:rPr>
        <w:t>-  быстро переместиться, как стрела.</w:t>
      </w:r>
    </w:p>
    <w:p w:rsidR="00E022EB" w:rsidRPr="00B52DC7" w:rsidRDefault="00E022EB" w:rsidP="00E022EB">
      <w:pPr>
        <w:rPr>
          <w:rFonts w:ascii="Times New Roman" w:eastAsia="Calibri" w:hAnsi="Times New Roman" w:cs="Times New Roman"/>
          <w:sz w:val="28"/>
          <w:szCs w:val="28"/>
        </w:rPr>
      </w:pPr>
      <w:r w:rsidRPr="00262BD8">
        <w:rPr>
          <w:rFonts w:ascii="Times New Roman" w:eastAsia="Calibri" w:hAnsi="Times New Roman" w:cs="Times New Roman"/>
          <w:b/>
          <w:color w:val="7030A0"/>
          <w:sz w:val="28"/>
          <w:szCs w:val="28"/>
        </w:rPr>
        <w:t>ГУЩА ЛЕСА</w:t>
      </w:r>
      <w:r>
        <w:rPr>
          <w:rFonts w:ascii="Times New Roman" w:eastAsia="Calibri" w:hAnsi="Times New Roman" w:cs="Times New Roman"/>
          <w:b/>
          <w:color w:val="7030A0"/>
          <w:sz w:val="28"/>
          <w:szCs w:val="28"/>
        </w:rPr>
        <w:t xml:space="preserve"> </w:t>
      </w:r>
      <w:r w:rsidRPr="00B52DC7">
        <w:rPr>
          <w:rFonts w:ascii="Times New Roman" w:eastAsia="Calibri" w:hAnsi="Times New Roman" w:cs="Times New Roman"/>
          <w:sz w:val="28"/>
          <w:szCs w:val="28"/>
        </w:rPr>
        <w:t>- частый, густой лес</w:t>
      </w:r>
    </w:p>
    <w:p w:rsidR="00E022EB" w:rsidRPr="00B52DC7" w:rsidRDefault="00E022EB" w:rsidP="00E022EB">
      <w:pPr>
        <w:rPr>
          <w:rFonts w:ascii="Times New Roman" w:hAnsi="Times New Roman" w:cs="Times New Roman"/>
          <w:sz w:val="28"/>
          <w:szCs w:val="28"/>
        </w:rPr>
      </w:pPr>
      <w:r w:rsidRPr="00B52DC7">
        <w:rPr>
          <w:rFonts w:ascii="Times New Roman" w:hAnsi="Times New Roman" w:cs="Times New Roman"/>
          <w:b/>
          <w:color w:val="7030A0"/>
          <w:sz w:val="28"/>
          <w:szCs w:val="28"/>
        </w:rPr>
        <w:t xml:space="preserve">НАСКОЧИЛ - </w:t>
      </w:r>
      <w:r w:rsidRPr="00B52DC7">
        <w:rPr>
          <w:rFonts w:ascii="Times New Roman" w:hAnsi="Times New Roman" w:cs="Times New Roman"/>
          <w:sz w:val="28"/>
          <w:szCs w:val="28"/>
        </w:rPr>
        <w:t>С разбега, с разгона натолкнуться на кого</w:t>
      </w:r>
      <w:proofErr w:type="gramStart"/>
      <w:r w:rsidRPr="00B52DC7">
        <w:rPr>
          <w:rFonts w:ascii="Times New Roman" w:hAnsi="Times New Roman" w:cs="Times New Roman"/>
          <w:sz w:val="28"/>
          <w:szCs w:val="28"/>
        </w:rPr>
        <w:t>-,</w:t>
      </w:r>
      <w:proofErr w:type="gramEnd"/>
    </w:p>
    <w:p w:rsidR="00E022EB" w:rsidRPr="00B52DC7" w:rsidRDefault="00E022EB" w:rsidP="00E022EB">
      <w:pPr>
        <w:rPr>
          <w:rFonts w:ascii="Times New Roman" w:hAnsi="Times New Roman" w:cs="Times New Roman"/>
          <w:sz w:val="28"/>
          <w:szCs w:val="28"/>
        </w:rPr>
      </w:pPr>
      <w:r w:rsidRPr="003F5B34">
        <w:rPr>
          <w:rFonts w:ascii="Times New Roman" w:eastAsia="Calibri" w:hAnsi="Times New Roman" w:cs="Times New Roman"/>
          <w:b/>
          <w:color w:val="7030A0"/>
          <w:sz w:val="36"/>
          <w:szCs w:val="36"/>
        </w:rPr>
        <w:t>Пошли лоси по лесу кусты ломать</w:t>
      </w:r>
      <w:r w:rsidRPr="00B52DC7">
        <w:rPr>
          <w:rFonts w:ascii="Times New Roman" w:eastAsia="Calibri" w:hAnsi="Times New Roman" w:cs="Times New Roman"/>
          <w:sz w:val="28"/>
          <w:szCs w:val="28"/>
        </w:rPr>
        <w:t xml:space="preserve"> -</w:t>
      </w:r>
      <w:r w:rsidRPr="00B52DC7">
        <w:rPr>
          <w:rFonts w:ascii="Times New Roman" w:hAnsi="Times New Roman" w:cs="Times New Roman"/>
          <w:sz w:val="28"/>
          <w:szCs w:val="28"/>
        </w:rPr>
        <w:t xml:space="preserve"> означает, что лоси испугались и побежали быстро по лесу через кусты, </w:t>
      </w:r>
      <w:r>
        <w:rPr>
          <w:rFonts w:ascii="Times New Roman" w:hAnsi="Times New Roman" w:cs="Times New Roman"/>
          <w:sz w:val="28"/>
          <w:szCs w:val="28"/>
        </w:rPr>
        <w:t xml:space="preserve">  </w:t>
      </w:r>
      <w:r w:rsidRPr="00B52DC7">
        <w:rPr>
          <w:rFonts w:ascii="Times New Roman" w:hAnsi="Times New Roman" w:cs="Times New Roman"/>
          <w:noProof/>
          <w:sz w:val="28"/>
          <w:szCs w:val="28"/>
          <w:lang w:eastAsia="ru-RU"/>
        </w:rPr>
        <w:drawing>
          <wp:inline distT="0" distB="0" distL="0" distR="0">
            <wp:extent cx="1358188" cy="903628"/>
            <wp:effectExtent l="19050" t="0" r="0" b="0"/>
            <wp:docPr id="3" name="Рисунок 6" descr="C:\Users\ACER\AppData\Local\Microsoft\Windows\INetCache\Content.Word\scale_1200.jf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CER\AppData\Local\Microsoft\Windows\INetCache\Content.Word\scale_1200.jfif"/>
                    <pic:cNvPicPr>
                      <a:picLocks noChangeAspect="1" noChangeArrowheads="1"/>
                    </pic:cNvPicPr>
                  </pic:nvPicPr>
                  <pic:blipFill>
                    <a:blip r:embed="rId7" cstate="print"/>
                    <a:srcRect/>
                    <a:stretch>
                      <a:fillRect/>
                    </a:stretch>
                  </pic:blipFill>
                  <pic:spPr bwMode="auto">
                    <a:xfrm>
                      <a:off x="0" y="0"/>
                      <a:ext cx="1358543" cy="903864"/>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sidRPr="00B52DC7">
        <w:rPr>
          <w:rFonts w:ascii="Times New Roman" w:hAnsi="Times New Roman" w:cs="Times New Roman"/>
          <w:sz w:val="28"/>
          <w:szCs w:val="28"/>
        </w:rPr>
        <w:t>не разбирая дороги</w:t>
      </w:r>
      <w:r>
        <w:rPr>
          <w:rFonts w:ascii="Times New Roman" w:hAnsi="Times New Roman" w:cs="Times New Roman"/>
          <w:sz w:val="28"/>
          <w:szCs w:val="28"/>
        </w:rPr>
        <w:t>, бежали не глядя</w:t>
      </w:r>
    </w:p>
    <w:p w:rsidR="00E022EB" w:rsidRPr="00B52DC7" w:rsidRDefault="00E022EB" w:rsidP="00E022EB">
      <w:pPr>
        <w:rPr>
          <w:rFonts w:ascii="Times New Roman" w:hAnsi="Times New Roman" w:cs="Times New Roman"/>
          <w:sz w:val="28"/>
          <w:szCs w:val="28"/>
        </w:rPr>
      </w:pPr>
      <w:r w:rsidRPr="003F5B34">
        <w:rPr>
          <w:rFonts w:ascii="Times New Roman" w:eastAsia="Calibri" w:hAnsi="Times New Roman" w:cs="Times New Roman"/>
          <w:b/>
          <w:color w:val="7030A0"/>
          <w:sz w:val="28"/>
          <w:szCs w:val="28"/>
        </w:rPr>
        <w:lastRenderedPageBreak/>
        <w:t>НАСТОРОЖИЛ УШ</w:t>
      </w:r>
      <w:proofErr w:type="gramStart"/>
      <w:r w:rsidRPr="003F5B34">
        <w:rPr>
          <w:rFonts w:ascii="Times New Roman" w:eastAsia="Calibri" w:hAnsi="Times New Roman" w:cs="Times New Roman"/>
          <w:b/>
          <w:color w:val="7030A0"/>
          <w:sz w:val="28"/>
          <w:szCs w:val="28"/>
        </w:rPr>
        <w:t>И</w:t>
      </w:r>
      <w:r w:rsidRPr="00B52DC7">
        <w:rPr>
          <w:rFonts w:ascii="Times New Roman" w:eastAsia="Calibri" w:hAnsi="Times New Roman" w:cs="Times New Roman"/>
          <w:sz w:val="28"/>
          <w:szCs w:val="28"/>
        </w:rPr>
        <w:t>-</w:t>
      </w:r>
      <w:proofErr w:type="gramEnd"/>
      <w:r w:rsidRPr="00B52DC7">
        <w:rPr>
          <w:rFonts w:ascii="Times New Roman" w:eastAsia="Calibri" w:hAnsi="Times New Roman" w:cs="Times New Roman"/>
          <w:sz w:val="28"/>
          <w:szCs w:val="28"/>
        </w:rPr>
        <w:t xml:space="preserve"> чутко прислушался</w:t>
      </w:r>
      <w:r>
        <w:rPr>
          <w:rFonts w:ascii="Times New Roman" w:eastAsia="Calibri" w:hAnsi="Times New Roman" w:cs="Times New Roman"/>
          <w:sz w:val="28"/>
          <w:szCs w:val="28"/>
        </w:rPr>
        <w:t>,</w:t>
      </w:r>
      <w:r w:rsidRPr="00B52DC7">
        <w:rPr>
          <w:rFonts w:ascii="Times New Roman" w:hAnsi="Times New Roman" w:cs="Times New Roman"/>
          <w:sz w:val="28"/>
          <w:szCs w:val="28"/>
        </w:rPr>
        <w:t xml:space="preserve"> </w:t>
      </w:r>
      <w:r>
        <w:rPr>
          <w:rFonts w:ascii="Times New Roman" w:hAnsi="Times New Roman" w:cs="Times New Roman"/>
          <w:sz w:val="28"/>
          <w:szCs w:val="28"/>
        </w:rPr>
        <w:t>н</w:t>
      </w:r>
      <w:r w:rsidRPr="00B52DC7">
        <w:rPr>
          <w:rFonts w:ascii="Times New Roman" w:hAnsi="Times New Roman" w:cs="Times New Roman"/>
          <w:sz w:val="28"/>
          <w:szCs w:val="28"/>
        </w:rPr>
        <w:t>асторожить уши — (</w:t>
      </w:r>
      <w:proofErr w:type="spellStart"/>
      <w:r w:rsidRPr="00B52DC7">
        <w:rPr>
          <w:rFonts w:ascii="Times New Roman" w:hAnsi="Times New Roman" w:cs="Times New Roman"/>
          <w:sz w:val="28"/>
          <w:szCs w:val="28"/>
        </w:rPr>
        <w:t>иноск</w:t>
      </w:r>
      <w:proofErr w:type="spellEnd"/>
      <w:r w:rsidRPr="00B52DC7">
        <w:rPr>
          <w:rFonts w:ascii="Times New Roman" w:hAnsi="Times New Roman" w:cs="Times New Roman"/>
          <w:sz w:val="28"/>
          <w:szCs w:val="28"/>
        </w:rPr>
        <w:t>.) — ч</w:t>
      </w:r>
      <w:r>
        <w:rPr>
          <w:rFonts w:ascii="Times New Roman" w:hAnsi="Times New Roman" w:cs="Times New Roman"/>
          <w:sz w:val="28"/>
          <w:szCs w:val="28"/>
        </w:rPr>
        <w:t>утко прислушиваться (намек на осторожность, надо быть осторожным)</w:t>
      </w:r>
    </w:p>
    <w:p w:rsidR="00E022EB" w:rsidRPr="00B52DC7" w:rsidRDefault="00E022EB" w:rsidP="00E022EB">
      <w:pPr>
        <w:rPr>
          <w:rFonts w:ascii="Times New Roman" w:eastAsia="Calibri" w:hAnsi="Times New Roman" w:cs="Times New Roman"/>
          <w:sz w:val="28"/>
          <w:szCs w:val="28"/>
        </w:rPr>
      </w:pPr>
      <w:r w:rsidRPr="003F5B34">
        <w:rPr>
          <w:rFonts w:ascii="Times New Roman" w:eastAsia="Calibri" w:hAnsi="Times New Roman" w:cs="Times New Roman"/>
          <w:b/>
          <w:color w:val="7030A0"/>
          <w:sz w:val="28"/>
          <w:szCs w:val="28"/>
        </w:rPr>
        <w:t xml:space="preserve">ЛОПОЧЕТ </w:t>
      </w:r>
      <w:r w:rsidRPr="00B52DC7">
        <w:rPr>
          <w:rFonts w:ascii="Times New Roman" w:eastAsia="Calibri" w:hAnsi="Times New Roman" w:cs="Times New Roman"/>
          <w:sz w:val="28"/>
          <w:szCs w:val="28"/>
        </w:rPr>
        <w:t>- лепечет, бормочет</w:t>
      </w:r>
    </w:p>
    <w:p w:rsidR="00E022EB" w:rsidRPr="00B04088" w:rsidRDefault="00E022EB" w:rsidP="00E022EB">
      <w:pPr>
        <w:rPr>
          <w:rFonts w:ascii="Times New Roman" w:hAnsi="Times New Roman" w:cs="Times New Roman"/>
          <w:sz w:val="28"/>
          <w:szCs w:val="28"/>
        </w:rPr>
      </w:pPr>
      <w:r w:rsidRPr="003F5B34">
        <w:rPr>
          <w:rFonts w:ascii="Times New Roman" w:eastAsia="Calibri" w:hAnsi="Times New Roman" w:cs="Times New Roman"/>
          <w:b/>
          <w:color w:val="7030A0"/>
          <w:sz w:val="28"/>
          <w:szCs w:val="28"/>
        </w:rPr>
        <w:t xml:space="preserve">Сороки </w:t>
      </w:r>
      <w:proofErr w:type="gramStart"/>
      <w:r w:rsidRPr="003F5B34">
        <w:rPr>
          <w:rFonts w:ascii="Times New Roman" w:eastAsia="Calibri" w:hAnsi="Times New Roman" w:cs="Times New Roman"/>
          <w:b/>
          <w:color w:val="7030A0"/>
          <w:sz w:val="28"/>
          <w:szCs w:val="28"/>
        </w:rPr>
        <w:t>стрекочут</w:t>
      </w:r>
      <w:proofErr w:type="gramEnd"/>
      <w:r w:rsidRPr="00B52DC7">
        <w:rPr>
          <w:rFonts w:ascii="Times New Roman" w:hAnsi="Times New Roman" w:cs="Times New Roman"/>
          <w:color w:val="00B050"/>
          <w:sz w:val="28"/>
          <w:szCs w:val="28"/>
        </w:rPr>
        <w:t xml:space="preserve"> Сорока часто подаёт голос, издавая характерные громкие стрекочущие звуки — переговариваясь друг с другом или заметив опасность. Чаще всего сорока издаёт стрёкот </w:t>
      </w:r>
      <w:r w:rsidRPr="00B52DC7">
        <w:rPr>
          <w:rFonts w:ascii="Times New Roman" w:hAnsi="Times New Roman" w:cs="Times New Roman"/>
          <w:sz w:val="28"/>
          <w:szCs w:val="28"/>
        </w:rPr>
        <w:t>«</w:t>
      </w:r>
      <w:proofErr w:type="spellStart"/>
      <w:r w:rsidRPr="00B52DC7">
        <w:rPr>
          <w:rFonts w:ascii="Times New Roman" w:hAnsi="Times New Roman" w:cs="Times New Roman"/>
          <w:sz w:val="28"/>
          <w:szCs w:val="28"/>
        </w:rPr>
        <w:t>Schackern</w:t>
      </w:r>
      <w:proofErr w:type="spellEnd"/>
      <w:r w:rsidRPr="00B52DC7">
        <w:rPr>
          <w:rFonts w:ascii="Times New Roman" w:hAnsi="Times New Roman" w:cs="Times New Roman"/>
          <w:sz w:val="28"/>
          <w:szCs w:val="28"/>
        </w:rPr>
        <w:t>» или «</w:t>
      </w:r>
      <w:proofErr w:type="spellStart"/>
      <w:r w:rsidRPr="00B52DC7">
        <w:rPr>
          <w:rFonts w:ascii="Times New Roman" w:hAnsi="Times New Roman" w:cs="Times New Roman"/>
          <w:sz w:val="28"/>
          <w:szCs w:val="28"/>
        </w:rPr>
        <w:t>Schäckern</w:t>
      </w:r>
      <w:proofErr w:type="spellEnd"/>
      <w:r w:rsidRPr="00B52DC7">
        <w:rPr>
          <w:rFonts w:ascii="Times New Roman" w:hAnsi="Times New Roman" w:cs="Times New Roman"/>
          <w:sz w:val="28"/>
          <w:szCs w:val="28"/>
        </w:rPr>
        <w:t>» из более или менее быстро следующих друг за другом рядов призыва с несколько каркающим «</w:t>
      </w:r>
      <w:proofErr w:type="spellStart"/>
      <w:r w:rsidRPr="00B52DC7">
        <w:rPr>
          <w:rFonts w:ascii="Times New Roman" w:hAnsi="Times New Roman" w:cs="Times New Roman"/>
          <w:sz w:val="28"/>
          <w:szCs w:val="28"/>
        </w:rPr>
        <w:t>schäck</w:t>
      </w:r>
      <w:proofErr w:type="spellEnd"/>
      <w:r w:rsidRPr="00B52DC7">
        <w:rPr>
          <w:rFonts w:ascii="Times New Roman" w:hAnsi="Times New Roman" w:cs="Times New Roman"/>
          <w:sz w:val="28"/>
          <w:szCs w:val="28"/>
        </w:rPr>
        <w:t xml:space="preserve"> </w:t>
      </w:r>
      <w:proofErr w:type="spellStart"/>
      <w:r w:rsidRPr="00B52DC7">
        <w:rPr>
          <w:rFonts w:ascii="Times New Roman" w:hAnsi="Times New Roman" w:cs="Times New Roman"/>
          <w:sz w:val="28"/>
          <w:szCs w:val="28"/>
        </w:rPr>
        <w:t>schäck</w:t>
      </w:r>
      <w:proofErr w:type="spellEnd"/>
      <w:r w:rsidRPr="00B52DC7">
        <w:rPr>
          <w:rFonts w:ascii="Times New Roman" w:hAnsi="Times New Roman" w:cs="Times New Roman"/>
          <w:sz w:val="28"/>
          <w:szCs w:val="28"/>
        </w:rPr>
        <w:t xml:space="preserve"> </w:t>
      </w:r>
      <w:proofErr w:type="spellStart"/>
      <w:r w:rsidRPr="00B52DC7">
        <w:rPr>
          <w:rFonts w:ascii="Times New Roman" w:hAnsi="Times New Roman" w:cs="Times New Roman"/>
          <w:sz w:val="28"/>
          <w:szCs w:val="28"/>
        </w:rPr>
        <w:t>schäck</w:t>
      </w:r>
      <w:proofErr w:type="spellEnd"/>
      <w:r w:rsidRPr="00B52DC7">
        <w:rPr>
          <w:rFonts w:ascii="Times New Roman" w:hAnsi="Times New Roman" w:cs="Times New Roman"/>
          <w:sz w:val="28"/>
          <w:szCs w:val="28"/>
        </w:rPr>
        <w:t xml:space="preserve">». </w:t>
      </w:r>
      <w:proofErr w:type="spellStart"/>
      <w:r w:rsidRPr="00B52DC7">
        <w:rPr>
          <w:rFonts w:ascii="Times New Roman" w:hAnsi="Times New Roman" w:cs="Times New Roman"/>
          <w:sz w:val="28"/>
          <w:szCs w:val="28"/>
        </w:rPr>
        <w:t>Schäckern</w:t>
      </w:r>
      <w:proofErr w:type="spellEnd"/>
      <w:r w:rsidRPr="00B52DC7">
        <w:rPr>
          <w:rFonts w:ascii="Times New Roman" w:hAnsi="Times New Roman" w:cs="Times New Roman"/>
          <w:sz w:val="28"/>
          <w:szCs w:val="28"/>
        </w:rPr>
        <w:t xml:space="preserve"> — </w:t>
      </w:r>
      <w:r w:rsidRPr="00B52DC7">
        <w:rPr>
          <w:rFonts w:ascii="Times New Roman" w:hAnsi="Times New Roman" w:cs="Times New Roman"/>
          <w:color w:val="00B050"/>
          <w:sz w:val="28"/>
          <w:szCs w:val="28"/>
        </w:rPr>
        <w:t>это предостерегающий крик и звуковой сигнал тревоги и служит защите округа.</w:t>
      </w:r>
      <w:r>
        <w:rPr>
          <w:rFonts w:ascii="Times New Roman" w:hAnsi="Times New Roman" w:cs="Times New Roman"/>
          <w:color w:val="00B050"/>
          <w:sz w:val="28"/>
          <w:szCs w:val="28"/>
        </w:rPr>
        <w:t xml:space="preserve">                                                                              </w:t>
      </w:r>
      <w:r w:rsidRPr="003F5B34">
        <w:rPr>
          <w:rFonts w:ascii="Times New Roman" w:eastAsia="Calibri" w:hAnsi="Times New Roman" w:cs="Times New Roman"/>
          <w:b/>
          <w:color w:val="7030A0"/>
          <w:sz w:val="28"/>
          <w:szCs w:val="28"/>
        </w:rPr>
        <w:t>РЯВКНУЛ</w:t>
      </w:r>
      <w:r w:rsidRPr="00B52DC7">
        <w:rPr>
          <w:rFonts w:ascii="Times New Roman" w:eastAsia="Calibri" w:hAnsi="Times New Roman" w:cs="Times New Roman"/>
          <w:sz w:val="28"/>
          <w:szCs w:val="28"/>
        </w:rPr>
        <w:t xml:space="preserve">- сердито </w:t>
      </w:r>
      <w:proofErr w:type="gramStart"/>
      <w:r w:rsidRPr="00B52DC7">
        <w:rPr>
          <w:rFonts w:ascii="Times New Roman" w:eastAsia="Calibri" w:hAnsi="Times New Roman" w:cs="Times New Roman"/>
          <w:sz w:val="28"/>
          <w:szCs w:val="28"/>
        </w:rPr>
        <w:t>заревел</w:t>
      </w:r>
      <w:proofErr w:type="gramEnd"/>
      <w:r>
        <w:rPr>
          <w:rFonts w:ascii="Times New Roman" w:hAnsi="Times New Roman" w:cs="Times New Roman"/>
          <w:color w:val="00B050"/>
          <w:sz w:val="28"/>
          <w:szCs w:val="28"/>
        </w:rPr>
        <w:t xml:space="preserve">                                                                                                                                                                             </w:t>
      </w:r>
      <w:r>
        <w:rPr>
          <w:rFonts w:ascii="Times New Roman" w:hAnsi="Times New Roman" w:cs="Times New Roman"/>
          <w:b/>
          <w:color w:val="7030A0"/>
          <w:sz w:val="28"/>
          <w:szCs w:val="28"/>
        </w:rPr>
        <w:t>ДАЛ СТРЕКА</w:t>
      </w:r>
      <w:r w:rsidRPr="00B52DC7">
        <w:rPr>
          <w:rFonts w:ascii="Times New Roman" w:hAnsi="Times New Roman" w:cs="Times New Roman"/>
          <w:b/>
          <w:color w:val="7030A0"/>
          <w:sz w:val="28"/>
          <w:szCs w:val="28"/>
        </w:rPr>
        <w:t>ЧА -</w:t>
      </w:r>
      <w:r>
        <w:rPr>
          <w:rFonts w:ascii="Times New Roman" w:hAnsi="Times New Roman" w:cs="Times New Roman"/>
          <w:sz w:val="28"/>
          <w:szCs w:val="28"/>
        </w:rPr>
        <w:t>"дать стрека</w:t>
      </w:r>
      <w:r w:rsidRPr="00B52DC7">
        <w:rPr>
          <w:rFonts w:ascii="Times New Roman" w:hAnsi="Times New Roman" w:cs="Times New Roman"/>
          <w:sz w:val="28"/>
          <w:szCs w:val="28"/>
        </w:rPr>
        <w:t>ча", значит не просто убежать вприпрыжку, а по сути испариться..</w:t>
      </w:r>
      <w:r>
        <w:rPr>
          <w:rFonts w:ascii="Times New Roman" w:hAnsi="Times New Roman" w:cs="Times New Roman"/>
          <w:sz w:val="28"/>
          <w:szCs w:val="28"/>
        </w:rPr>
        <w:t xml:space="preserve">                                                </w:t>
      </w: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Default="00E022EB" w:rsidP="00CF70F1">
      <w:pPr>
        <w:pStyle w:val="a8"/>
        <w:shd w:val="clear" w:color="auto" w:fill="FFFFFF"/>
        <w:spacing w:before="0" w:beforeAutospacing="0" w:after="101" w:afterAutospacing="0"/>
        <w:rPr>
          <w:color w:val="333333"/>
          <w:sz w:val="28"/>
          <w:szCs w:val="28"/>
        </w:rPr>
      </w:pPr>
    </w:p>
    <w:p w:rsidR="00E022EB" w:rsidRPr="00B52DC7" w:rsidRDefault="00E022EB" w:rsidP="00CF70F1">
      <w:pPr>
        <w:pStyle w:val="a8"/>
        <w:shd w:val="clear" w:color="auto" w:fill="FFFFFF"/>
        <w:spacing w:before="0" w:beforeAutospacing="0" w:after="101" w:afterAutospacing="0"/>
        <w:rPr>
          <w:color w:val="333333"/>
          <w:sz w:val="28"/>
          <w:szCs w:val="28"/>
        </w:rPr>
      </w:pPr>
    </w:p>
    <w:p w:rsidR="00C83B82" w:rsidRDefault="00B80381" w:rsidP="00B80381">
      <w:pPr>
        <w:pStyle w:val="a8"/>
        <w:shd w:val="clear" w:color="auto" w:fill="FFFFFF"/>
        <w:spacing w:before="0" w:beforeAutospacing="0" w:after="101" w:afterAutospacing="0"/>
        <w:jc w:val="center"/>
        <w:rPr>
          <w:b/>
          <w:color w:val="333333"/>
          <w:sz w:val="36"/>
          <w:szCs w:val="36"/>
        </w:rPr>
      </w:pPr>
      <w:r w:rsidRPr="00B80381">
        <w:rPr>
          <w:b/>
          <w:color w:val="333333"/>
          <w:sz w:val="36"/>
          <w:szCs w:val="36"/>
        </w:rPr>
        <w:lastRenderedPageBreak/>
        <w:t>Технологическая карта урока</w:t>
      </w:r>
    </w:p>
    <w:p w:rsidR="00B80381" w:rsidRPr="00FA3C8E" w:rsidRDefault="00B80381" w:rsidP="00B80381">
      <w:pPr>
        <w:pStyle w:val="a8"/>
        <w:shd w:val="clear" w:color="auto" w:fill="FFFFFF"/>
        <w:spacing w:before="0" w:beforeAutospacing="0" w:after="0" w:afterAutospacing="0"/>
        <w:ind w:firstLine="408"/>
        <w:jc w:val="both"/>
        <w:rPr>
          <w:color w:val="000000"/>
          <w:sz w:val="28"/>
          <w:szCs w:val="28"/>
        </w:rPr>
      </w:pPr>
    </w:p>
    <w:tbl>
      <w:tblPr>
        <w:tblW w:w="15544" w:type="dxa"/>
        <w:tblInd w:w="-108" w:type="dxa"/>
        <w:shd w:val="clear" w:color="auto" w:fill="FFFFFF"/>
        <w:tblCellMar>
          <w:top w:w="15" w:type="dxa"/>
          <w:left w:w="15" w:type="dxa"/>
          <w:bottom w:w="15" w:type="dxa"/>
          <w:right w:w="15" w:type="dxa"/>
        </w:tblCellMar>
        <w:tblLook w:val="04A0"/>
      </w:tblPr>
      <w:tblGrid>
        <w:gridCol w:w="3490"/>
        <w:gridCol w:w="1025"/>
        <w:gridCol w:w="5340"/>
        <w:gridCol w:w="2996"/>
        <w:gridCol w:w="2693"/>
      </w:tblGrid>
      <w:tr w:rsidR="00B80381" w:rsidRPr="00FA3C8E" w:rsidTr="009C2B24">
        <w:trPr>
          <w:gridAfter w:val="4"/>
          <w:wAfter w:w="12054" w:type="dxa"/>
        </w:trPr>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666666"/>
                <w:sz w:val="28"/>
                <w:szCs w:val="28"/>
                <w:lang w:eastAsia="ru-RU"/>
              </w:rPr>
            </w:pP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jc w:val="center"/>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Этапы, методы и приёмы</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jc w:val="center"/>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Время</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jc w:val="center"/>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Деятельность учителя</w:t>
            </w: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jc w:val="center"/>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Деятельность учащихся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jc w:val="center"/>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УУД</w:t>
            </w: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74623D" w:rsidRDefault="00B80381" w:rsidP="009C2B24">
            <w:pPr>
              <w:pStyle w:val="a7"/>
              <w:rPr>
                <w:b/>
                <w:bCs/>
                <w:sz w:val="28"/>
                <w:szCs w:val="28"/>
                <w:shd w:val="clear" w:color="auto" w:fill="FFFFFF"/>
              </w:rPr>
            </w:pPr>
            <w:r w:rsidRPr="0074623D">
              <w:rPr>
                <w:b/>
                <w:sz w:val="28"/>
                <w:szCs w:val="28"/>
                <w:lang w:val="en-US"/>
              </w:rPr>
              <w:t>I</w:t>
            </w:r>
            <w:r w:rsidRPr="0074623D">
              <w:rPr>
                <w:b/>
                <w:sz w:val="28"/>
                <w:szCs w:val="28"/>
              </w:rPr>
              <w:t>.Мотивация (самоопределение) к учебной деятельности</w:t>
            </w:r>
          </w:p>
          <w:p w:rsidR="00B80381" w:rsidRPr="0074623D" w:rsidRDefault="00B80381" w:rsidP="009C2B24">
            <w:pPr>
              <w:pStyle w:val="a4"/>
              <w:tabs>
                <w:tab w:val="left" w:pos="1134"/>
              </w:tabs>
              <w:jc w:val="both"/>
              <w:rPr>
                <w:sz w:val="28"/>
                <w:szCs w:val="28"/>
              </w:rPr>
            </w:pPr>
            <w:r w:rsidRPr="0074623D">
              <w:rPr>
                <w:sz w:val="28"/>
                <w:szCs w:val="28"/>
              </w:rPr>
              <w:t>Цель: включение в учебную деятельность на личностно-значимом уровне.</w:t>
            </w:r>
          </w:p>
          <w:p w:rsidR="00B80381" w:rsidRPr="0074623D" w:rsidRDefault="00B80381" w:rsidP="009C2B24">
            <w:pPr>
              <w:pStyle w:val="a7"/>
              <w:rPr>
                <w:b/>
                <w:bCs/>
                <w:sz w:val="28"/>
                <w:szCs w:val="28"/>
                <w:shd w:val="clear" w:color="auto" w:fill="FFFFFF"/>
              </w:rPr>
            </w:pPr>
          </w:p>
          <w:p w:rsidR="00B80381" w:rsidRPr="00FA3C8E" w:rsidRDefault="00B80381" w:rsidP="009C2B24">
            <w:pPr>
              <w:spacing w:before="100" w:beforeAutospacing="1" w:after="100" w:afterAutospacing="1" w:line="0" w:lineRule="atLeast"/>
              <w:rPr>
                <w:rFonts w:ascii="Times New Roman" w:eastAsia="Times New Roman" w:hAnsi="Times New Roman" w:cs="Times New Roman"/>
                <w:color w:val="000000"/>
                <w:sz w:val="28"/>
                <w:szCs w:val="28"/>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1 мин.</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Default="00B80381" w:rsidP="009C2B24">
            <w:pPr>
              <w:spacing w:after="0" w:line="0" w:lineRule="atLeast"/>
              <w:rPr>
                <w:rFonts w:ascii="Times New Roman" w:hAnsi="Times New Roman" w:cs="Times New Roman"/>
                <w:sz w:val="28"/>
                <w:szCs w:val="28"/>
              </w:rPr>
            </w:pPr>
            <w:r w:rsidRPr="0074623D">
              <w:rPr>
                <w:rFonts w:ascii="Times New Roman" w:hAnsi="Times New Roman" w:cs="Times New Roman"/>
                <w:sz w:val="28"/>
                <w:szCs w:val="28"/>
              </w:rPr>
              <w:t>Приветствует учащихся, проверяет готовность класса и оборудования; эмоционально настраивает на учебную деятельност</w:t>
            </w:r>
            <w:r>
              <w:rPr>
                <w:rFonts w:ascii="Times New Roman" w:hAnsi="Times New Roman" w:cs="Times New Roman"/>
                <w:sz w:val="28"/>
                <w:szCs w:val="28"/>
              </w:rPr>
              <w:t>ь.</w:t>
            </w:r>
          </w:p>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74623D" w:rsidRDefault="00B80381" w:rsidP="009C2B24">
            <w:pPr>
              <w:jc w:val="both"/>
              <w:rPr>
                <w:rFonts w:ascii="Times New Roman" w:hAnsi="Times New Roman" w:cs="Times New Roman"/>
                <w:sz w:val="28"/>
                <w:szCs w:val="28"/>
              </w:rPr>
            </w:pPr>
            <w:r w:rsidRPr="0074623D">
              <w:rPr>
                <w:rFonts w:ascii="Times New Roman" w:hAnsi="Times New Roman" w:cs="Times New Roman"/>
                <w:sz w:val="28"/>
                <w:szCs w:val="28"/>
              </w:rPr>
              <w:t>Слушают учителя.</w:t>
            </w:r>
          </w:p>
          <w:p w:rsidR="00B80381" w:rsidRDefault="00B80381" w:rsidP="009C2B24">
            <w:pPr>
              <w:jc w:val="both"/>
              <w:rPr>
                <w:rFonts w:ascii="Times New Roman" w:hAnsi="Times New Roman" w:cs="Times New Roman"/>
                <w:sz w:val="28"/>
                <w:szCs w:val="28"/>
              </w:rPr>
            </w:pPr>
            <w:r w:rsidRPr="0074623D">
              <w:rPr>
                <w:rFonts w:ascii="Times New Roman" w:hAnsi="Times New Roman" w:cs="Times New Roman"/>
                <w:sz w:val="28"/>
                <w:szCs w:val="28"/>
              </w:rPr>
              <w:t>Демонстрируют готовность к уроку, организуют рабочее место.</w:t>
            </w:r>
          </w:p>
          <w:p w:rsidR="00B80381" w:rsidRPr="00917DF2" w:rsidRDefault="00B80381" w:rsidP="009C2B24">
            <w:pPr>
              <w:jc w:val="both"/>
              <w:rPr>
                <w:rFonts w:ascii="Times New Roman" w:hAnsi="Times New Roman" w:cs="Times New Roman"/>
                <w:sz w:val="28"/>
                <w:szCs w:val="28"/>
              </w:rPr>
            </w:pPr>
            <w:r>
              <w:rPr>
                <w:rFonts w:ascii="Times New Roman" w:hAnsi="Times New Roman" w:cs="Times New Roman"/>
                <w:sz w:val="28"/>
                <w:szCs w:val="28"/>
              </w:rPr>
              <w:t>Ответы детей</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Л: </w:t>
            </w:r>
            <w:r w:rsidRPr="00FA3C8E">
              <w:rPr>
                <w:rFonts w:ascii="Times New Roman" w:eastAsia="Times New Roman" w:hAnsi="Times New Roman" w:cs="Times New Roman"/>
                <w:color w:val="000000"/>
                <w:sz w:val="28"/>
                <w:szCs w:val="28"/>
                <w:lang w:eastAsia="ru-RU"/>
              </w:rPr>
              <w:t>устанавливать</w:t>
            </w:r>
            <w:r w:rsidRPr="00FA3C8E">
              <w:rPr>
                <w:rFonts w:ascii="Times New Roman" w:eastAsia="Times New Roman" w:hAnsi="Times New Roman" w:cs="Times New Roman"/>
                <w:color w:val="000000"/>
                <w:sz w:val="28"/>
                <w:szCs w:val="28"/>
                <w:lang w:eastAsia="ru-RU"/>
              </w:rPr>
              <w:br/>
              <w:t>связь между целью</w:t>
            </w:r>
            <w:r w:rsidRPr="00FA3C8E">
              <w:rPr>
                <w:rFonts w:ascii="Times New Roman" w:eastAsia="Times New Roman" w:hAnsi="Times New Roman" w:cs="Times New Roman"/>
                <w:color w:val="000000"/>
                <w:sz w:val="28"/>
                <w:szCs w:val="28"/>
                <w:lang w:eastAsia="ru-RU"/>
              </w:rPr>
              <w:br/>
              <w:t>учебной</w:t>
            </w:r>
            <w:r w:rsidRPr="00FA3C8E">
              <w:rPr>
                <w:rFonts w:ascii="Times New Roman" w:eastAsia="Times New Roman" w:hAnsi="Times New Roman" w:cs="Times New Roman"/>
                <w:color w:val="000000"/>
                <w:sz w:val="28"/>
                <w:szCs w:val="28"/>
                <w:lang w:eastAsia="ru-RU"/>
              </w:rPr>
              <w:br/>
              <w:t>деятельности и ее</w:t>
            </w:r>
            <w:r w:rsidRPr="00FA3C8E">
              <w:rPr>
                <w:rFonts w:ascii="Times New Roman" w:eastAsia="Times New Roman" w:hAnsi="Times New Roman" w:cs="Times New Roman"/>
                <w:color w:val="000000"/>
                <w:sz w:val="28"/>
                <w:szCs w:val="28"/>
                <w:lang w:eastAsia="ru-RU"/>
              </w:rPr>
              <w:br/>
              <w:t>мотивом.</w:t>
            </w: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74623D" w:rsidRDefault="00B80381" w:rsidP="009C2B24">
            <w:pPr>
              <w:pStyle w:val="a7"/>
              <w:rPr>
                <w:bCs/>
                <w:sz w:val="28"/>
                <w:szCs w:val="28"/>
                <w:shd w:val="clear" w:color="auto" w:fill="FFFFFF"/>
              </w:rPr>
            </w:pPr>
            <w:r w:rsidRPr="0074623D">
              <w:rPr>
                <w:b/>
                <w:bCs/>
                <w:sz w:val="28"/>
                <w:szCs w:val="28"/>
                <w:shd w:val="clear" w:color="auto" w:fill="FFFFFF"/>
                <w:lang w:val="en-US"/>
              </w:rPr>
              <w:t>II</w:t>
            </w:r>
            <w:r w:rsidRPr="0074623D">
              <w:rPr>
                <w:b/>
                <w:bCs/>
                <w:sz w:val="28"/>
                <w:szCs w:val="28"/>
                <w:shd w:val="clear" w:color="auto" w:fill="FFFFFF"/>
              </w:rPr>
              <w:t>.Актуализация знаний</w:t>
            </w:r>
            <w:r w:rsidRPr="0074623D">
              <w:rPr>
                <w:bCs/>
                <w:sz w:val="28"/>
                <w:szCs w:val="28"/>
                <w:shd w:val="clear" w:color="auto" w:fill="FFFFFF"/>
              </w:rPr>
              <w:t>.</w:t>
            </w:r>
          </w:p>
          <w:p w:rsidR="00B80381" w:rsidRPr="0074623D" w:rsidRDefault="00B80381" w:rsidP="009C2B24">
            <w:pPr>
              <w:pStyle w:val="a7"/>
              <w:rPr>
                <w:bCs/>
                <w:sz w:val="28"/>
                <w:szCs w:val="28"/>
                <w:shd w:val="clear" w:color="auto" w:fill="FFFFFF"/>
              </w:rPr>
            </w:pPr>
          </w:p>
          <w:p w:rsidR="00B80381" w:rsidRPr="00917DF2" w:rsidRDefault="00B80381"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74623D">
              <w:rPr>
                <w:rFonts w:ascii="Times New Roman" w:hAnsi="Times New Roman" w:cs="Times New Roman"/>
                <w:sz w:val="28"/>
                <w:szCs w:val="28"/>
              </w:rPr>
              <w:t>Цель: готовность мышления и сознание</w:t>
            </w:r>
            <w:r>
              <w:rPr>
                <w:rFonts w:ascii="Times New Roman" w:hAnsi="Times New Roman" w:cs="Times New Roman"/>
                <w:sz w:val="28"/>
                <w:szCs w:val="28"/>
              </w:rPr>
              <w:t xml:space="preserve"> </w:t>
            </w:r>
            <w:r w:rsidRPr="0074623D">
              <w:rPr>
                <w:rFonts w:ascii="Times New Roman" w:hAnsi="Times New Roman" w:cs="Times New Roman"/>
                <w:sz w:val="28"/>
                <w:szCs w:val="28"/>
              </w:rPr>
              <w:t>потребности к построению нового способа действия</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5-10 мин.</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05F1B" w:rsidRPr="00262BD8" w:rsidRDefault="00C05F1B" w:rsidP="00C05F1B">
            <w:pPr>
              <w:pStyle w:val="a8"/>
              <w:shd w:val="clear" w:color="auto" w:fill="FFFFFF"/>
              <w:spacing w:before="0" w:beforeAutospacing="0" w:after="101" w:afterAutospacing="0"/>
              <w:rPr>
                <w:b/>
                <w:color w:val="333333"/>
                <w:sz w:val="28"/>
                <w:szCs w:val="28"/>
              </w:rPr>
            </w:pPr>
            <w:r w:rsidRPr="00B52DC7">
              <w:rPr>
                <w:color w:val="333333"/>
                <w:sz w:val="28"/>
                <w:szCs w:val="28"/>
              </w:rPr>
              <w:t xml:space="preserve">Артикуляционная разминка </w:t>
            </w:r>
            <w:r w:rsidRPr="00262BD8">
              <w:rPr>
                <w:b/>
                <w:color w:val="333333"/>
                <w:sz w:val="28"/>
                <w:szCs w:val="28"/>
              </w:rPr>
              <w:t>слайд 2</w:t>
            </w:r>
          </w:p>
          <w:p w:rsidR="00C05F1B" w:rsidRPr="00B52DC7" w:rsidRDefault="00C05F1B" w:rsidP="00C05F1B">
            <w:pPr>
              <w:pStyle w:val="a8"/>
              <w:shd w:val="clear" w:color="auto" w:fill="FFFFFF"/>
              <w:spacing w:before="0" w:beforeAutospacing="0" w:after="101" w:afterAutospacing="0"/>
              <w:rPr>
                <w:color w:val="333333"/>
                <w:sz w:val="28"/>
                <w:szCs w:val="28"/>
              </w:rPr>
            </w:pPr>
            <w:r w:rsidRPr="00262BD8">
              <w:rPr>
                <w:b/>
                <w:color w:val="333333"/>
                <w:sz w:val="28"/>
                <w:szCs w:val="28"/>
              </w:rPr>
              <w:t>2.1</w:t>
            </w:r>
            <w:r w:rsidRPr="00B52DC7">
              <w:rPr>
                <w:color w:val="333333"/>
                <w:sz w:val="28"/>
                <w:szCs w:val="28"/>
              </w:rPr>
              <w:t>.Активизация изученного материала</w:t>
            </w:r>
            <w:r w:rsidRPr="00262BD8">
              <w:rPr>
                <w:b/>
                <w:color w:val="333333"/>
                <w:sz w:val="28"/>
                <w:szCs w:val="28"/>
              </w:rPr>
              <w:t>. Слайды 3-4</w:t>
            </w:r>
          </w:p>
          <w:p w:rsidR="00C05F1B" w:rsidRDefault="00C05F1B" w:rsidP="00C05F1B">
            <w:pPr>
              <w:pStyle w:val="a8"/>
              <w:shd w:val="clear" w:color="auto" w:fill="FFFFFF"/>
              <w:spacing w:before="0" w:beforeAutospacing="0" w:after="101" w:afterAutospacing="0"/>
              <w:rPr>
                <w:color w:val="333333"/>
                <w:sz w:val="28"/>
                <w:szCs w:val="28"/>
              </w:rPr>
            </w:pPr>
            <w:r w:rsidRPr="00B52DC7">
              <w:rPr>
                <w:color w:val="333333"/>
                <w:sz w:val="28"/>
                <w:szCs w:val="28"/>
              </w:rPr>
              <w:t xml:space="preserve">Составить предложения </w:t>
            </w:r>
            <w:proofErr w:type="gramStart"/>
            <w:r w:rsidRPr="00B52DC7">
              <w:rPr>
                <w:color w:val="333333"/>
                <w:sz w:val="28"/>
                <w:szCs w:val="28"/>
              </w:rPr>
              <w:t xml:space="preserve">( </w:t>
            </w:r>
            <w:proofErr w:type="spellStart"/>
            <w:proofErr w:type="gramEnd"/>
            <w:r w:rsidRPr="00B52DC7">
              <w:rPr>
                <w:color w:val="333333"/>
                <w:sz w:val="28"/>
                <w:szCs w:val="28"/>
              </w:rPr>
              <w:t>д</w:t>
            </w:r>
            <w:proofErr w:type="spellEnd"/>
            <w:r w:rsidRPr="00B52DC7">
              <w:rPr>
                <w:color w:val="333333"/>
                <w:sz w:val="28"/>
                <w:szCs w:val="28"/>
              </w:rPr>
              <w:t>/с № 82)</w:t>
            </w:r>
          </w:p>
          <w:p w:rsidR="00C05F1B" w:rsidRPr="000C3F4C" w:rsidRDefault="00C05F1B" w:rsidP="00C05F1B">
            <w:pPr>
              <w:pStyle w:val="a8"/>
              <w:shd w:val="clear" w:color="auto" w:fill="FFFFFF"/>
              <w:spacing w:before="0" w:beforeAutospacing="0" w:after="101" w:afterAutospacing="0"/>
              <w:rPr>
                <w:b/>
                <w:color w:val="333333"/>
                <w:sz w:val="28"/>
                <w:szCs w:val="28"/>
              </w:rPr>
            </w:pPr>
            <w:r>
              <w:rPr>
                <w:color w:val="333333"/>
                <w:sz w:val="28"/>
                <w:szCs w:val="28"/>
              </w:rPr>
              <w:t>Отгадайте загадку по картинкам</w:t>
            </w:r>
            <w:r w:rsidR="003C74A0">
              <w:rPr>
                <w:b/>
                <w:color w:val="333333"/>
                <w:sz w:val="28"/>
                <w:szCs w:val="28"/>
              </w:rPr>
              <w:t>. Слайд 5-7</w:t>
            </w:r>
          </w:p>
          <w:p w:rsidR="00C05F1B" w:rsidRPr="00B52DC7" w:rsidRDefault="00C05F1B" w:rsidP="00C05F1B">
            <w:pPr>
              <w:pStyle w:val="a8"/>
              <w:shd w:val="clear" w:color="auto" w:fill="FFFFFF"/>
              <w:spacing w:before="0" w:beforeAutospacing="0" w:after="101" w:afterAutospacing="0"/>
              <w:rPr>
                <w:color w:val="333333"/>
                <w:sz w:val="28"/>
                <w:szCs w:val="28"/>
              </w:rPr>
            </w:pPr>
            <w:r w:rsidRPr="00B52DC7">
              <w:rPr>
                <w:color w:val="333333"/>
                <w:sz w:val="28"/>
                <w:szCs w:val="28"/>
              </w:rPr>
              <w:t xml:space="preserve">Мнемотехника ( </w:t>
            </w:r>
            <w:proofErr w:type="spellStart"/>
            <w:r w:rsidRPr="00B52DC7">
              <w:rPr>
                <w:color w:val="333333"/>
                <w:sz w:val="28"/>
                <w:szCs w:val="28"/>
              </w:rPr>
              <w:t>мнем</w:t>
            </w:r>
            <w:proofErr w:type="gramStart"/>
            <w:r w:rsidRPr="00B52DC7">
              <w:rPr>
                <w:color w:val="333333"/>
                <w:sz w:val="28"/>
                <w:szCs w:val="28"/>
              </w:rPr>
              <w:t>о</w:t>
            </w:r>
            <w:proofErr w:type="spellEnd"/>
            <w:r w:rsidRPr="00B52DC7">
              <w:rPr>
                <w:color w:val="333333"/>
                <w:sz w:val="28"/>
                <w:szCs w:val="28"/>
              </w:rPr>
              <w:t>-</w:t>
            </w:r>
            <w:proofErr w:type="gramEnd"/>
            <w:r w:rsidRPr="00B52DC7">
              <w:rPr>
                <w:color w:val="333333"/>
                <w:sz w:val="28"/>
                <w:szCs w:val="28"/>
              </w:rPr>
              <w:t xml:space="preserve"> квадраты сливаются в </w:t>
            </w:r>
            <w:proofErr w:type="spellStart"/>
            <w:r w:rsidRPr="00B52DC7">
              <w:rPr>
                <w:color w:val="333333"/>
                <w:sz w:val="28"/>
                <w:szCs w:val="28"/>
              </w:rPr>
              <w:t>мнемо-полоски</w:t>
            </w:r>
            <w:proofErr w:type="spellEnd"/>
            <w:r w:rsidRPr="00B52DC7">
              <w:rPr>
                <w:color w:val="333333"/>
                <w:sz w:val="28"/>
                <w:szCs w:val="28"/>
              </w:rPr>
              <w:t xml:space="preserve">, далее </w:t>
            </w:r>
            <w:proofErr w:type="spellStart"/>
            <w:r w:rsidRPr="00B52DC7">
              <w:rPr>
                <w:color w:val="333333"/>
                <w:sz w:val="28"/>
                <w:szCs w:val="28"/>
              </w:rPr>
              <w:t>мнемо-таблица</w:t>
            </w:r>
            <w:proofErr w:type="spellEnd"/>
            <w:r w:rsidRPr="00B52DC7">
              <w:rPr>
                <w:color w:val="333333"/>
                <w:sz w:val="28"/>
                <w:szCs w:val="28"/>
              </w:rPr>
              <w:t>)</w:t>
            </w:r>
          </w:p>
          <w:p w:rsidR="00C05F1B" w:rsidRPr="00B52DC7" w:rsidRDefault="00C05F1B" w:rsidP="00C05F1B">
            <w:pPr>
              <w:pStyle w:val="a8"/>
              <w:shd w:val="clear" w:color="auto" w:fill="FFFFFF"/>
              <w:spacing w:before="0" w:beforeAutospacing="0" w:after="101" w:afterAutospacing="0"/>
              <w:rPr>
                <w:color w:val="333333"/>
                <w:sz w:val="28"/>
                <w:szCs w:val="28"/>
              </w:rPr>
            </w:pPr>
            <w:r w:rsidRPr="00B52DC7">
              <w:rPr>
                <w:color w:val="333333"/>
                <w:sz w:val="28"/>
                <w:szCs w:val="28"/>
              </w:rPr>
              <w:t>Вспоминаем сказку «Теремок» - работа в парах, переходящая в работу по цепочке</w:t>
            </w:r>
          </w:p>
          <w:p w:rsidR="00C05F1B" w:rsidRPr="00262BD8" w:rsidRDefault="00C05F1B" w:rsidP="00C05F1B">
            <w:pPr>
              <w:pStyle w:val="a8"/>
              <w:shd w:val="clear" w:color="auto" w:fill="FFFFFF"/>
              <w:spacing w:before="0" w:beforeAutospacing="0" w:after="101" w:afterAutospacing="0"/>
              <w:rPr>
                <w:b/>
                <w:color w:val="333333"/>
                <w:sz w:val="28"/>
                <w:szCs w:val="28"/>
              </w:rPr>
            </w:pPr>
            <w:r w:rsidRPr="00262BD8">
              <w:rPr>
                <w:b/>
                <w:color w:val="333333"/>
                <w:sz w:val="28"/>
                <w:szCs w:val="28"/>
              </w:rPr>
              <w:t> 2.2. Ознакомление детей с темой занятия.</w:t>
            </w:r>
          </w:p>
          <w:p w:rsidR="00C05F1B" w:rsidRPr="00B52DC7" w:rsidRDefault="00C05F1B" w:rsidP="00C05F1B">
            <w:pPr>
              <w:pStyle w:val="a8"/>
              <w:shd w:val="clear" w:color="auto" w:fill="FFFFFF"/>
              <w:spacing w:before="0" w:beforeAutospacing="0" w:after="101" w:afterAutospacing="0"/>
              <w:rPr>
                <w:color w:val="333333"/>
                <w:sz w:val="28"/>
                <w:szCs w:val="28"/>
              </w:rPr>
            </w:pPr>
            <w:r w:rsidRPr="00B52DC7">
              <w:rPr>
                <w:color w:val="333333"/>
                <w:sz w:val="28"/>
                <w:szCs w:val="28"/>
              </w:rPr>
              <w:t xml:space="preserve"> - Ребята, сегодня мы будем работать над рассказом  Николая Сладкова.</w:t>
            </w:r>
            <w:r>
              <w:rPr>
                <w:color w:val="333333"/>
                <w:sz w:val="28"/>
                <w:szCs w:val="28"/>
              </w:rPr>
              <w:t xml:space="preserve"> Биография </w:t>
            </w:r>
            <w:r>
              <w:rPr>
                <w:color w:val="333333"/>
                <w:sz w:val="28"/>
                <w:szCs w:val="28"/>
              </w:rPr>
              <w:lastRenderedPageBreak/>
              <w:t>Н.И.Сладкова</w:t>
            </w:r>
            <w:r w:rsidRPr="00B52DC7">
              <w:rPr>
                <w:color w:val="333333"/>
                <w:sz w:val="28"/>
                <w:szCs w:val="28"/>
              </w:rPr>
              <w:t xml:space="preserve"> </w:t>
            </w:r>
            <w:r w:rsidRPr="00262BD8">
              <w:rPr>
                <w:b/>
                <w:color w:val="333333"/>
                <w:sz w:val="28"/>
                <w:szCs w:val="28"/>
              </w:rPr>
              <w:t>Слайд</w:t>
            </w:r>
            <w:r w:rsidR="003C74A0">
              <w:rPr>
                <w:b/>
                <w:color w:val="333333"/>
                <w:sz w:val="28"/>
                <w:szCs w:val="28"/>
              </w:rPr>
              <w:t xml:space="preserve">ы </w:t>
            </w:r>
            <w:r>
              <w:rPr>
                <w:b/>
                <w:color w:val="333333"/>
                <w:sz w:val="28"/>
                <w:szCs w:val="28"/>
              </w:rPr>
              <w:t>8</w:t>
            </w:r>
            <w:r w:rsidR="003C74A0">
              <w:rPr>
                <w:b/>
                <w:color w:val="333333"/>
                <w:sz w:val="28"/>
                <w:szCs w:val="28"/>
              </w:rPr>
              <w:t>-9</w:t>
            </w:r>
            <w:r w:rsidRPr="00262BD8">
              <w:rPr>
                <w:b/>
                <w:color w:val="333333"/>
                <w:sz w:val="28"/>
                <w:szCs w:val="28"/>
              </w:rPr>
              <w:t xml:space="preserve">                                                                                </w:t>
            </w:r>
            <w:r w:rsidRPr="00B52DC7">
              <w:rPr>
                <w:color w:val="333333"/>
                <w:sz w:val="28"/>
                <w:szCs w:val="28"/>
              </w:rPr>
              <w:t>Я прочту вам рассказ, а вы подумайте, как бы вы ее назвали.</w:t>
            </w:r>
          </w:p>
          <w:p w:rsidR="00C05F1B" w:rsidRPr="00B52DC7" w:rsidRDefault="00C05F1B" w:rsidP="00C05F1B">
            <w:pPr>
              <w:pStyle w:val="a8"/>
              <w:shd w:val="clear" w:color="auto" w:fill="FFFFFF"/>
              <w:spacing w:before="0" w:beforeAutospacing="0" w:after="101" w:afterAutospacing="0"/>
              <w:rPr>
                <w:color w:val="333333"/>
                <w:sz w:val="28"/>
                <w:szCs w:val="28"/>
              </w:rPr>
            </w:pPr>
            <w:r w:rsidRPr="00B52DC7">
              <w:rPr>
                <w:color w:val="333333"/>
                <w:sz w:val="28"/>
                <w:szCs w:val="28"/>
              </w:rPr>
              <w:t>Чтение рассказа учителем </w:t>
            </w:r>
          </w:p>
          <w:p w:rsidR="00B80381" w:rsidRPr="00FA3C8E" w:rsidRDefault="00B80381" w:rsidP="009C2B24">
            <w:pPr>
              <w:spacing w:after="0" w:line="0" w:lineRule="atLeast"/>
              <w:ind w:left="76"/>
              <w:rPr>
                <w:rFonts w:ascii="Times New Roman" w:eastAsia="Times New Roman" w:hAnsi="Times New Roman" w:cs="Times New Roman"/>
                <w:color w:val="000000"/>
                <w:sz w:val="28"/>
                <w:szCs w:val="28"/>
                <w:lang w:eastAsia="ru-RU"/>
              </w:rPr>
            </w:pP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05F1B" w:rsidRDefault="00C05F1B" w:rsidP="009C2B2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Читают с доски</w:t>
            </w: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Составляют предложения по картинке</w:t>
            </w: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Вспоминают сказку «Теремок» по картинкам. Работают в парах. Далее у доски группа </w:t>
            </w: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Слушают учителя</w:t>
            </w:r>
          </w:p>
          <w:p w:rsidR="00C05F1B" w:rsidRDefault="00C05F1B" w:rsidP="009C2B24">
            <w:pPr>
              <w:spacing w:after="0" w:line="240" w:lineRule="auto"/>
              <w:rPr>
                <w:rFonts w:ascii="Times New Roman" w:eastAsia="Times New Roman" w:hAnsi="Times New Roman" w:cs="Times New Roman"/>
                <w:color w:val="000000"/>
                <w:sz w:val="28"/>
                <w:szCs w:val="28"/>
                <w:lang w:eastAsia="ru-RU"/>
              </w:rPr>
            </w:pPr>
          </w:p>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p>
          <w:p w:rsidR="00C05F1B" w:rsidRDefault="00C05F1B" w:rsidP="009C2B24">
            <w:pPr>
              <w:spacing w:after="0" w:line="0" w:lineRule="atLeast"/>
              <w:rPr>
                <w:rFonts w:ascii="Times New Roman" w:eastAsia="Times New Roman" w:hAnsi="Times New Roman" w:cs="Times New Roman"/>
                <w:color w:val="000000"/>
                <w:sz w:val="28"/>
                <w:szCs w:val="28"/>
                <w:lang w:eastAsia="ru-RU"/>
              </w:rPr>
            </w:pP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Слуша</w:t>
            </w:r>
            <w:r w:rsidR="00C05F1B">
              <w:rPr>
                <w:rFonts w:ascii="Times New Roman" w:eastAsia="Times New Roman" w:hAnsi="Times New Roman" w:cs="Times New Roman"/>
                <w:color w:val="000000"/>
                <w:sz w:val="28"/>
                <w:szCs w:val="28"/>
                <w:lang w:eastAsia="ru-RU"/>
              </w:rPr>
              <w:t xml:space="preserve">ют </w:t>
            </w:r>
            <w:r w:rsidRPr="00FA3C8E">
              <w:rPr>
                <w:rFonts w:ascii="Times New Roman" w:eastAsia="Times New Roman" w:hAnsi="Times New Roman" w:cs="Times New Roman"/>
                <w:color w:val="000000"/>
                <w:sz w:val="28"/>
                <w:szCs w:val="28"/>
                <w:lang w:eastAsia="ru-RU"/>
              </w:rPr>
              <w:t xml:space="preserve"> текст</w:t>
            </w:r>
            <w:r w:rsidR="00C05F1B">
              <w:rPr>
                <w:rFonts w:ascii="Times New Roman" w:eastAsia="Times New Roman" w:hAnsi="Times New Roman" w:cs="Times New Roman"/>
                <w:color w:val="000000"/>
                <w:sz w:val="28"/>
                <w:szCs w:val="28"/>
                <w:lang w:eastAsia="ru-RU"/>
              </w:rPr>
              <w:t>.</w:t>
            </w:r>
          </w:p>
          <w:p w:rsidR="00C05F1B" w:rsidRPr="00FA3C8E" w:rsidRDefault="00C05F1B" w:rsidP="009C2B24">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Отвечают на вопросы</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proofErr w:type="gramStart"/>
            <w:r w:rsidRPr="00FA3C8E">
              <w:rPr>
                <w:rFonts w:ascii="Times New Roman" w:eastAsia="Times New Roman" w:hAnsi="Times New Roman" w:cs="Times New Roman"/>
                <w:b/>
                <w:bCs/>
                <w:color w:val="000000"/>
                <w:sz w:val="28"/>
                <w:szCs w:val="28"/>
                <w:lang w:eastAsia="ru-RU"/>
              </w:rPr>
              <w:lastRenderedPageBreak/>
              <w:t>К</w:t>
            </w:r>
            <w:proofErr w:type="gramEnd"/>
            <w:r w:rsidRPr="00FA3C8E">
              <w:rPr>
                <w:rFonts w:ascii="Times New Roman" w:eastAsia="Times New Roman" w:hAnsi="Times New Roman" w:cs="Times New Roman"/>
                <w:b/>
                <w:bCs/>
                <w:color w:val="000000"/>
                <w:sz w:val="28"/>
                <w:szCs w:val="28"/>
                <w:lang w:eastAsia="ru-RU"/>
              </w:rPr>
              <w:t>:</w:t>
            </w:r>
            <w:r w:rsidRPr="00FA3C8E">
              <w:rPr>
                <w:rFonts w:ascii="Times New Roman" w:eastAsia="Times New Roman" w:hAnsi="Times New Roman" w:cs="Times New Roman"/>
                <w:i/>
                <w:iCs/>
                <w:color w:val="000000"/>
                <w:sz w:val="28"/>
                <w:szCs w:val="28"/>
                <w:lang w:eastAsia="ru-RU"/>
              </w:rPr>
              <w:t> </w:t>
            </w:r>
            <w:r w:rsidRPr="00FA3C8E">
              <w:rPr>
                <w:rFonts w:ascii="Times New Roman" w:eastAsia="Times New Roman" w:hAnsi="Times New Roman" w:cs="Times New Roman"/>
                <w:color w:val="000000"/>
                <w:sz w:val="28"/>
                <w:szCs w:val="28"/>
                <w:lang w:eastAsia="ru-RU"/>
              </w:rPr>
              <w:t xml:space="preserve">строит </w:t>
            </w:r>
            <w:proofErr w:type="gramStart"/>
            <w:r w:rsidRPr="00FA3C8E">
              <w:rPr>
                <w:rFonts w:ascii="Times New Roman" w:eastAsia="Times New Roman" w:hAnsi="Times New Roman" w:cs="Times New Roman"/>
                <w:color w:val="000000"/>
                <w:sz w:val="28"/>
                <w:szCs w:val="28"/>
                <w:lang w:eastAsia="ru-RU"/>
              </w:rPr>
              <w:t>суждения</w:t>
            </w:r>
            <w:proofErr w:type="gramEnd"/>
            <w:r w:rsidRPr="00FA3C8E">
              <w:rPr>
                <w:rFonts w:ascii="Times New Roman" w:eastAsia="Times New Roman" w:hAnsi="Times New Roman" w:cs="Times New Roman"/>
                <w:color w:val="000000"/>
                <w:sz w:val="28"/>
                <w:szCs w:val="28"/>
                <w:lang w:eastAsia="ru-RU"/>
              </w:rPr>
              <w:t>, точно выражающие свои мысли</w:t>
            </w: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74623D" w:rsidRDefault="00B80381" w:rsidP="009C2B24">
            <w:pPr>
              <w:pStyle w:val="a8"/>
              <w:rPr>
                <w:sz w:val="28"/>
                <w:szCs w:val="28"/>
              </w:rPr>
            </w:pPr>
            <w:r w:rsidRPr="0074623D">
              <w:rPr>
                <w:b/>
                <w:sz w:val="28"/>
                <w:szCs w:val="28"/>
                <w:lang w:val="en-US"/>
              </w:rPr>
              <w:lastRenderedPageBreak/>
              <w:t>III</w:t>
            </w:r>
            <w:r w:rsidRPr="0074623D">
              <w:rPr>
                <w:b/>
                <w:sz w:val="28"/>
                <w:szCs w:val="28"/>
              </w:rPr>
              <w:t>.Постановка учебной задачи</w:t>
            </w:r>
            <w:r w:rsidRPr="0074623D">
              <w:rPr>
                <w:sz w:val="28"/>
                <w:szCs w:val="28"/>
              </w:rPr>
              <w:t>.</w:t>
            </w:r>
          </w:p>
          <w:p w:rsidR="00B80381" w:rsidRPr="0074623D" w:rsidRDefault="00B80381" w:rsidP="009C2B24">
            <w:pPr>
              <w:pStyle w:val="a8"/>
              <w:rPr>
                <w:sz w:val="28"/>
                <w:szCs w:val="28"/>
              </w:rPr>
            </w:pPr>
            <w:r w:rsidRPr="0074623D">
              <w:rPr>
                <w:bCs/>
                <w:sz w:val="28"/>
                <w:szCs w:val="28"/>
              </w:rPr>
              <w:t>Цель этапа:</w:t>
            </w:r>
            <w:r w:rsidRPr="0074623D">
              <w:rPr>
                <w:sz w:val="28"/>
                <w:szCs w:val="28"/>
              </w:rPr>
              <w:t> определить тему урока, сформулировать учебную задачу.</w:t>
            </w:r>
          </w:p>
          <w:p w:rsidR="00B80381" w:rsidRPr="00D913C9" w:rsidRDefault="00B80381"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D913C9">
              <w:rPr>
                <w:rFonts w:ascii="Times New Roman" w:eastAsia="Times New Roman" w:hAnsi="Times New Roman" w:cs="Times New Roman"/>
                <w:color w:val="000000"/>
                <w:sz w:val="28"/>
                <w:szCs w:val="28"/>
                <w:lang w:eastAsia="ru-RU"/>
              </w:rPr>
              <w:br/>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10 мин.</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04088" w:rsidRPr="00262BD8" w:rsidRDefault="00B04088" w:rsidP="00B04088">
            <w:pPr>
              <w:pStyle w:val="a8"/>
              <w:shd w:val="clear" w:color="auto" w:fill="FFFFFF"/>
              <w:spacing w:before="0" w:beforeAutospacing="0" w:after="101" w:afterAutospacing="0"/>
              <w:rPr>
                <w:b/>
                <w:color w:val="333333"/>
                <w:sz w:val="28"/>
                <w:szCs w:val="28"/>
              </w:rPr>
            </w:pPr>
            <w:r w:rsidRPr="00262BD8">
              <w:rPr>
                <w:b/>
                <w:color w:val="333333"/>
                <w:sz w:val="28"/>
                <w:szCs w:val="28"/>
              </w:rPr>
              <w:t xml:space="preserve"> Работа с рассказом.</w:t>
            </w:r>
          </w:p>
          <w:p w:rsidR="00B04088" w:rsidRPr="00262BD8" w:rsidRDefault="00B04088" w:rsidP="00B04088">
            <w:pPr>
              <w:pStyle w:val="a8"/>
              <w:shd w:val="clear" w:color="auto" w:fill="FFFFFF"/>
              <w:spacing w:before="0" w:beforeAutospacing="0" w:after="101" w:afterAutospacing="0"/>
              <w:rPr>
                <w:b/>
                <w:color w:val="333333"/>
                <w:sz w:val="28"/>
                <w:szCs w:val="28"/>
              </w:rPr>
            </w:pPr>
            <w:r w:rsidRPr="00B52DC7">
              <w:rPr>
                <w:color w:val="333333"/>
                <w:sz w:val="28"/>
                <w:szCs w:val="28"/>
              </w:rPr>
              <w:t>Ребята, вам понравился рассказ?</w:t>
            </w:r>
          </w:p>
          <w:p w:rsidR="00B04088" w:rsidRPr="00B52DC7" w:rsidRDefault="00B04088" w:rsidP="00B04088">
            <w:pPr>
              <w:pStyle w:val="a8"/>
              <w:shd w:val="clear" w:color="auto" w:fill="FFFFFF"/>
              <w:spacing w:before="0" w:beforeAutospacing="0" w:after="101" w:afterAutospacing="0"/>
              <w:rPr>
                <w:color w:val="333333"/>
                <w:sz w:val="28"/>
                <w:szCs w:val="28"/>
              </w:rPr>
            </w:pPr>
            <w:r w:rsidRPr="00B52DC7">
              <w:rPr>
                <w:color w:val="333333"/>
                <w:sz w:val="28"/>
                <w:szCs w:val="28"/>
              </w:rPr>
              <w:t>А кто его написал?</w:t>
            </w:r>
          </w:p>
          <w:p w:rsidR="00B04088" w:rsidRPr="00B52DC7" w:rsidRDefault="00B04088" w:rsidP="00B04088">
            <w:pPr>
              <w:pStyle w:val="a8"/>
              <w:shd w:val="clear" w:color="auto" w:fill="FFFFFF"/>
              <w:spacing w:before="0" w:beforeAutospacing="0" w:after="101" w:afterAutospacing="0"/>
              <w:rPr>
                <w:color w:val="333333"/>
                <w:sz w:val="28"/>
                <w:szCs w:val="28"/>
              </w:rPr>
            </w:pPr>
            <w:r w:rsidRPr="00B52DC7">
              <w:rPr>
                <w:color w:val="333333"/>
                <w:sz w:val="28"/>
                <w:szCs w:val="28"/>
              </w:rPr>
              <w:t>Как бы вы его назвали? (Дети предлагают свои варианты).</w:t>
            </w:r>
          </w:p>
          <w:p w:rsidR="00B04088" w:rsidRPr="000C3F4C" w:rsidRDefault="00B04088" w:rsidP="00B04088">
            <w:pPr>
              <w:pStyle w:val="a8"/>
              <w:shd w:val="clear" w:color="auto" w:fill="FFFFFF"/>
              <w:spacing w:before="0" w:beforeAutospacing="0" w:after="101" w:afterAutospacing="0"/>
              <w:rPr>
                <w:b/>
                <w:color w:val="333333"/>
                <w:sz w:val="28"/>
                <w:szCs w:val="28"/>
              </w:rPr>
            </w:pPr>
            <w:r w:rsidRPr="00B52DC7">
              <w:rPr>
                <w:color w:val="333333"/>
                <w:sz w:val="28"/>
                <w:szCs w:val="28"/>
              </w:rPr>
              <w:t>А сам автор, Николай Сладков, назвал свой рассказ «Как медведь сам себя напугал».</w:t>
            </w:r>
            <w:r>
              <w:rPr>
                <w:color w:val="333333"/>
                <w:sz w:val="28"/>
                <w:szCs w:val="28"/>
              </w:rPr>
              <w:t xml:space="preserve"> </w:t>
            </w:r>
            <w:r w:rsidR="003C74A0">
              <w:rPr>
                <w:b/>
                <w:color w:val="333333"/>
                <w:sz w:val="28"/>
                <w:szCs w:val="28"/>
              </w:rPr>
              <w:t>Слайд 10</w:t>
            </w:r>
          </w:p>
          <w:p w:rsidR="00B04088" w:rsidRPr="00B52DC7" w:rsidRDefault="00B04088" w:rsidP="00B04088">
            <w:pPr>
              <w:pStyle w:val="a8"/>
              <w:shd w:val="clear" w:color="auto" w:fill="FFFFFF"/>
              <w:spacing w:before="0" w:beforeAutospacing="0" w:after="101" w:afterAutospacing="0"/>
              <w:rPr>
                <w:color w:val="333333"/>
                <w:sz w:val="28"/>
                <w:szCs w:val="28"/>
              </w:rPr>
            </w:pPr>
            <w:r w:rsidRPr="00B52DC7">
              <w:rPr>
                <w:color w:val="333333"/>
                <w:sz w:val="28"/>
                <w:szCs w:val="28"/>
              </w:rPr>
              <w:t>Как вы думаете, подходит ли это название к рассказу? (Да).</w:t>
            </w:r>
          </w:p>
          <w:p w:rsidR="00B04088" w:rsidRPr="00B52DC7" w:rsidRDefault="00B04088" w:rsidP="00B04088">
            <w:pPr>
              <w:pStyle w:val="a8"/>
              <w:shd w:val="clear" w:color="auto" w:fill="FFFFFF"/>
              <w:spacing w:before="0" w:beforeAutospacing="0" w:after="101" w:afterAutospacing="0"/>
              <w:rPr>
                <w:color w:val="333333"/>
                <w:sz w:val="28"/>
                <w:szCs w:val="28"/>
              </w:rPr>
            </w:pPr>
            <w:r w:rsidRPr="00B52DC7">
              <w:rPr>
                <w:color w:val="333333"/>
                <w:sz w:val="28"/>
                <w:szCs w:val="28"/>
              </w:rPr>
              <w:t>Все ли слова в этом произведении</w:t>
            </w:r>
            <w:r w:rsidR="003C74A0">
              <w:rPr>
                <w:color w:val="333333"/>
                <w:sz w:val="28"/>
                <w:szCs w:val="28"/>
              </w:rPr>
              <w:t xml:space="preserve"> были вам понятны?</w:t>
            </w:r>
          </w:p>
          <w:p w:rsidR="00B04088" w:rsidRPr="00B52DC7" w:rsidRDefault="00B04088" w:rsidP="00B04088">
            <w:pPr>
              <w:pStyle w:val="a8"/>
              <w:shd w:val="clear" w:color="auto" w:fill="FFFFFF"/>
              <w:spacing w:before="0" w:beforeAutospacing="0" w:after="101" w:afterAutospacing="0"/>
              <w:rPr>
                <w:color w:val="333333"/>
                <w:sz w:val="28"/>
                <w:szCs w:val="28"/>
              </w:rPr>
            </w:pPr>
          </w:p>
          <w:p w:rsidR="00B80381" w:rsidRPr="00FA3C8E" w:rsidRDefault="00B04088" w:rsidP="00C05F1B">
            <w:pPr>
              <w:spacing w:after="0" w:line="0" w:lineRule="atLeast"/>
              <w:ind w:left="7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Словарная работа</w:t>
            </w:r>
            <w:r w:rsidR="007742B7">
              <w:rPr>
                <w:rFonts w:ascii="Times New Roman" w:eastAsia="Times New Roman" w:hAnsi="Times New Roman" w:cs="Times New Roman"/>
                <w:color w:val="000000"/>
                <w:sz w:val="28"/>
                <w:szCs w:val="28"/>
                <w:lang w:eastAsia="ru-RU"/>
              </w:rPr>
              <w:t>. Анализируем, разбираем</w:t>
            </w:r>
            <w:r w:rsidR="007742B7" w:rsidRPr="003C74A0">
              <w:rPr>
                <w:rFonts w:ascii="Times New Roman" w:eastAsia="Times New Roman" w:hAnsi="Times New Roman" w:cs="Times New Roman"/>
                <w:b/>
                <w:color w:val="000000"/>
                <w:sz w:val="28"/>
                <w:szCs w:val="28"/>
                <w:lang w:eastAsia="ru-RU"/>
              </w:rPr>
              <w:t>.</w:t>
            </w:r>
            <w:r w:rsidR="003C74A0" w:rsidRPr="003C74A0">
              <w:rPr>
                <w:rFonts w:ascii="Times New Roman" w:eastAsia="Times New Roman" w:hAnsi="Times New Roman" w:cs="Times New Roman"/>
                <w:b/>
                <w:color w:val="000000"/>
                <w:sz w:val="28"/>
                <w:szCs w:val="28"/>
                <w:lang w:eastAsia="ru-RU"/>
              </w:rPr>
              <w:t xml:space="preserve"> Слайды 11-12</w:t>
            </w: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Слушать учителя.</w:t>
            </w:r>
          </w:p>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Высказывать свою точку зрения.</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Отвечать на вопросы.</w:t>
            </w:r>
          </w:p>
          <w:p w:rsidR="00B04088" w:rsidRPr="00B52DC7" w:rsidRDefault="00B04088" w:rsidP="00B04088">
            <w:pPr>
              <w:pStyle w:val="a8"/>
              <w:shd w:val="clear" w:color="auto" w:fill="FFFFFF"/>
              <w:spacing w:before="0" w:beforeAutospacing="0" w:after="101" w:afterAutospacing="0"/>
              <w:rPr>
                <w:color w:val="333333"/>
                <w:sz w:val="28"/>
                <w:szCs w:val="28"/>
              </w:rPr>
            </w:pPr>
            <w:r>
              <w:rPr>
                <w:color w:val="333333"/>
                <w:sz w:val="28"/>
                <w:szCs w:val="28"/>
              </w:rPr>
              <w:t>предлагают свои варианты</w:t>
            </w:r>
            <w:r w:rsidRPr="00B52DC7">
              <w:rPr>
                <w:color w:val="333333"/>
                <w:sz w:val="28"/>
                <w:szCs w:val="28"/>
              </w:rPr>
              <w:t>.</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80381" w:rsidRDefault="007742B7" w:rsidP="009C2B24">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Ответы детей</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7742B7" w:rsidRPr="00FA3C8E" w:rsidRDefault="007742B7" w:rsidP="009C2B24">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Ответы детей</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proofErr w:type="gramStart"/>
            <w:r w:rsidRPr="00FA3C8E">
              <w:rPr>
                <w:rFonts w:ascii="Times New Roman" w:eastAsia="Times New Roman" w:hAnsi="Times New Roman" w:cs="Times New Roman"/>
                <w:b/>
                <w:bCs/>
                <w:color w:val="000000"/>
                <w:sz w:val="28"/>
                <w:szCs w:val="28"/>
                <w:lang w:eastAsia="ru-RU"/>
              </w:rPr>
              <w:t>П</w:t>
            </w:r>
            <w:proofErr w:type="gramEnd"/>
            <w:r w:rsidRPr="00FA3C8E">
              <w:rPr>
                <w:rFonts w:ascii="Times New Roman" w:eastAsia="Times New Roman" w:hAnsi="Times New Roman" w:cs="Times New Roman"/>
                <w:b/>
                <w:bCs/>
                <w:color w:val="000000"/>
                <w:sz w:val="28"/>
                <w:szCs w:val="28"/>
                <w:lang w:eastAsia="ru-RU"/>
              </w:rPr>
              <w:t>:</w:t>
            </w:r>
            <w:r w:rsidRPr="00FA3C8E">
              <w:rPr>
                <w:rFonts w:ascii="Times New Roman" w:eastAsia="Times New Roman" w:hAnsi="Times New Roman" w:cs="Times New Roman"/>
                <w:color w:val="000000"/>
                <w:sz w:val="28"/>
                <w:szCs w:val="28"/>
                <w:lang w:eastAsia="ru-RU"/>
              </w:rPr>
              <w:t> умение</w:t>
            </w:r>
            <w:r w:rsidRPr="00FA3C8E">
              <w:rPr>
                <w:rFonts w:ascii="Times New Roman" w:eastAsia="Times New Roman" w:hAnsi="Times New Roman" w:cs="Times New Roman"/>
                <w:color w:val="000000"/>
                <w:sz w:val="28"/>
                <w:szCs w:val="28"/>
                <w:lang w:eastAsia="ru-RU"/>
              </w:rPr>
              <w:br/>
              <w:t>ориентироваться в</w:t>
            </w:r>
            <w:r w:rsidRPr="00FA3C8E">
              <w:rPr>
                <w:rFonts w:ascii="Times New Roman" w:eastAsia="Times New Roman" w:hAnsi="Times New Roman" w:cs="Times New Roman"/>
                <w:color w:val="000000"/>
                <w:sz w:val="28"/>
                <w:szCs w:val="28"/>
                <w:lang w:eastAsia="ru-RU"/>
              </w:rPr>
              <w:br/>
              <w:t>своей системе</w:t>
            </w:r>
            <w:r w:rsidRPr="00FA3C8E">
              <w:rPr>
                <w:rFonts w:ascii="Times New Roman" w:eastAsia="Times New Roman" w:hAnsi="Times New Roman" w:cs="Times New Roman"/>
                <w:color w:val="000000"/>
                <w:sz w:val="28"/>
                <w:szCs w:val="28"/>
                <w:lang w:eastAsia="ru-RU"/>
              </w:rPr>
              <w:br/>
              <w:t>знаний</w:t>
            </w:r>
          </w:p>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br/>
            </w:r>
            <w:proofErr w:type="gramStart"/>
            <w:r w:rsidRPr="00FA3C8E">
              <w:rPr>
                <w:rFonts w:ascii="Times New Roman" w:eastAsia="Times New Roman" w:hAnsi="Times New Roman" w:cs="Times New Roman"/>
                <w:b/>
                <w:bCs/>
                <w:color w:val="000000"/>
                <w:sz w:val="28"/>
                <w:szCs w:val="28"/>
                <w:lang w:eastAsia="ru-RU"/>
              </w:rPr>
              <w:t>П</w:t>
            </w:r>
            <w:proofErr w:type="gramEnd"/>
            <w:r w:rsidRPr="00FA3C8E">
              <w:rPr>
                <w:rFonts w:ascii="Times New Roman" w:eastAsia="Times New Roman" w:hAnsi="Times New Roman" w:cs="Times New Roman"/>
                <w:b/>
                <w:bCs/>
                <w:color w:val="000000"/>
                <w:sz w:val="28"/>
                <w:szCs w:val="28"/>
                <w:lang w:eastAsia="ru-RU"/>
              </w:rPr>
              <w:t>:</w:t>
            </w:r>
            <w:r w:rsidRPr="00FA3C8E">
              <w:rPr>
                <w:rFonts w:ascii="Times New Roman" w:eastAsia="Times New Roman" w:hAnsi="Times New Roman" w:cs="Times New Roman"/>
                <w:color w:val="000000"/>
                <w:sz w:val="28"/>
                <w:szCs w:val="28"/>
                <w:lang w:eastAsia="ru-RU"/>
              </w:rPr>
              <w:t> владеть общими</w:t>
            </w:r>
            <w:r w:rsidRPr="00FA3C8E">
              <w:rPr>
                <w:rFonts w:ascii="Times New Roman" w:eastAsia="Times New Roman" w:hAnsi="Times New Roman" w:cs="Times New Roman"/>
                <w:color w:val="000000"/>
                <w:sz w:val="28"/>
                <w:szCs w:val="28"/>
                <w:lang w:eastAsia="ru-RU"/>
              </w:rPr>
              <w:br/>
              <w:t>приёмами решения</w:t>
            </w:r>
            <w:r w:rsidRPr="00FA3C8E">
              <w:rPr>
                <w:rFonts w:ascii="Times New Roman" w:eastAsia="Times New Roman" w:hAnsi="Times New Roman" w:cs="Times New Roman"/>
                <w:color w:val="000000"/>
                <w:sz w:val="28"/>
                <w:szCs w:val="28"/>
                <w:lang w:eastAsia="ru-RU"/>
              </w:rPr>
              <w:br/>
              <w:t>задач. Строить</w:t>
            </w:r>
            <w:r w:rsidRPr="00FA3C8E">
              <w:rPr>
                <w:rFonts w:ascii="Times New Roman" w:eastAsia="Times New Roman" w:hAnsi="Times New Roman" w:cs="Times New Roman"/>
                <w:color w:val="000000"/>
                <w:sz w:val="28"/>
                <w:szCs w:val="28"/>
                <w:lang w:eastAsia="ru-RU"/>
              </w:rPr>
              <w:br/>
              <w:t>логическую цепь</w:t>
            </w:r>
            <w:r w:rsidRPr="00FA3C8E">
              <w:rPr>
                <w:rFonts w:ascii="Times New Roman" w:eastAsia="Times New Roman" w:hAnsi="Times New Roman" w:cs="Times New Roman"/>
                <w:color w:val="000000"/>
                <w:sz w:val="28"/>
                <w:szCs w:val="28"/>
                <w:lang w:eastAsia="ru-RU"/>
              </w:rPr>
              <w:br/>
              <w:t>рассуждений.</w:t>
            </w: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BE4408" w:rsidRDefault="00B80381" w:rsidP="009C2B24">
            <w:pPr>
              <w:spacing w:before="100" w:beforeAutospacing="1" w:after="100" w:afterAutospacing="1" w:line="0" w:lineRule="atLeast"/>
              <w:rPr>
                <w:rFonts w:ascii="Times New Roman" w:eastAsia="Times New Roman" w:hAnsi="Times New Roman" w:cs="Times New Roman"/>
                <w:b/>
                <w:color w:val="000000"/>
                <w:sz w:val="28"/>
                <w:szCs w:val="28"/>
                <w:lang w:eastAsia="ru-RU"/>
              </w:rPr>
            </w:pPr>
            <w:r w:rsidRPr="00BE4408">
              <w:rPr>
                <w:rFonts w:ascii="Times New Roman" w:eastAsia="Times New Roman" w:hAnsi="Times New Roman" w:cs="Times New Roman"/>
                <w:b/>
                <w:color w:val="000000"/>
                <w:sz w:val="28"/>
                <w:szCs w:val="28"/>
                <w:lang w:val="en-US" w:eastAsia="ru-RU"/>
              </w:rPr>
              <w:t>IV.</w:t>
            </w:r>
            <w:r w:rsidRPr="00BE4408">
              <w:rPr>
                <w:rFonts w:ascii="Times New Roman" w:eastAsia="Times New Roman" w:hAnsi="Times New Roman" w:cs="Times New Roman"/>
                <w:b/>
                <w:color w:val="000000"/>
                <w:sz w:val="28"/>
                <w:szCs w:val="28"/>
                <w:lang w:eastAsia="ru-RU"/>
              </w:rPr>
              <w:t>Физ.минутка</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1 мин.</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EC1EA0" w:rsidRDefault="00EC1EA0" w:rsidP="00EC1EA0">
            <w:pPr>
              <w:pStyle w:val="a8"/>
              <w:shd w:val="clear" w:color="auto" w:fill="FFFFFF"/>
              <w:spacing w:before="0" w:beforeAutospacing="0" w:after="101" w:afterAutospacing="0"/>
              <w:rPr>
                <w:color w:val="333333"/>
                <w:sz w:val="28"/>
                <w:szCs w:val="28"/>
              </w:rPr>
            </w:pPr>
            <w:r>
              <w:rPr>
                <w:color w:val="333333"/>
                <w:sz w:val="28"/>
                <w:szCs w:val="28"/>
              </w:rPr>
              <w:t>(физ</w:t>
            </w:r>
            <w:proofErr w:type="gramStart"/>
            <w:r>
              <w:rPr>
                <w:color w:val="333333"/>
                <w:sz w:val="28"/>
                <w:szCs w:val="28"/>
              </w:rPr>
              <w:t>.м</w:t>
            </w:r>
            <w:proofErr w:type="gramEnd"/>
            <w:r>
              <w:rPr>
                <w:color w:val="333333"/>
                <w:sz w:val="28"/>
                <w:szCs w:val="28"/>
              </w:rPr>
              <w:t>ин. для начальной и средней школы Акимова Н.А 1:35</w:t>
            </w:r>
            <w:r w:rsidRPr="00B52DC7">
              <w:rPr>
                <w:color w:val="333333"/>
                <w:sz w:val="28"/>
                <w:szCs w:val="28"/>
              </w:rPr>
              <w:t xml:space="preserve"> </w:t>
            </w: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Повторять движения.</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666666"/>
                <w:sz w:val="28"/>
                <w:szCs w:val="28"/>
                <w:lang w:eastAsia="ru-RU"/>
              </w:rPr>
            </w:pP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01CE" w:rsidRDefault="00B80381"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BE4408">
              <w:rPr>
                <w:rFonts w:ascii="Times New Roman" w:eastAsia="Times New Roman" w:hAnsi="Times New Roman" w:cs="Times New Roman"/>
                <w:b/>
                <w:color w:val="000000"/>
                <w:sz w:val="28"/>
                <w:szCs w:val="28"/>
                <w:lang w:val="en-US" w:eastAsia="ru-RU"/>
              </w:rPr>
              <w:t>V</w:t>
            </w:r>
            <w:r w:rsidRPr="00BE4408">
              <w:rPr>
                <w:rFonts w:ascii="Times New Roman" w:eastAsia="Times New Roman" w:hAnsi="Times New Roman" w:cs="Times New Roman"/>
                <w:b/>
                <w:color w:val="000000"/>
                <w:sz w:val="28"/>
                <w:szCs w:val="28"/>
                <w:lang w:eastAsia="ru-RU"/>
              </w:rPr>
              <w:t>.Решение частных</w:t>
            </w:r>
            <w:r w:rsidRPr="00BE4408">
              <w:rPr>
                <w:rFonts w:ascii="Times New Roman" w:eastAsia="Times New Roman" w:hAnsi="Times New Roman" w:cs="Times New Roman"/>
                <w:b/>
                <w:color w:val="000000"/>
                <w:sz w:val="28"/>
                <w:szCs w:val="28"/>
                <w:lang w:eastAsia="ru-RU"/>
              </w:rPr>
              <w:br/>
            </w:r>
            <w:r w:rsidRPr="007742B7">
              <w:rPr>
                <w:rFonts w:ascii="Times New Roman" w:eastAsia="Times New Roman" w:hAnsi="Times New Roman" w:cs="Times New Roman"/>
                <w:b/>
                <w:color w:val="000000"/>
                <w:sz w:val="28"/>
                <w:szCs w:val="28"/>
                <w:lang w:eastAsia="ru-RU"/>
              </w:rPr>
              <w:t>учебных задач</w:t>
            </w:r>
          </w:p>
          <w:p w:rsidR="00B80381" w:rsidRDefault="00B201CE" w:rsidP="009C2B24">
            <w:pPr>
              <w:spacing w:before="100" w:beforeAutospacing="1" w:after="100" w:afterAutospacing="1"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Индивидуально </w:t>
            </w:r>
            <w:r w:rsidR="007742B7" w:rsidRPr="007742B7">
              <w:rPr>
                <w:rFonts w:ascii="Times New Roman" w:eastAsia="Calibri" w:hAnsi="Times New Roman" w:cs="Times New Roman"/>
                <w:b/>
                <w:sz w:val="28"/>
                <w:szCs w:val="28"/>
              </w:rPr>
              <w:t>в рабочих листах.</w:t>
            </w:r>
          </w:p>
          <w:p w:rsidR="00B201CE" w:rsidRPr="00BE4408" w:rsidRDefault="00B201CE"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p>
          <w:p w:rsidR="00B80381" w:rsidRPr="00BE4408" w:rsidRDefault="00B80381"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BE4408">
              <w:rPr>
                <w:rFonts w:ascii="Times New Roman" w:eastAsia="Times New Roman" w:hAnsi="Times New Roman" w:cs="Times New Roman"/>
                <w:b/>
                <w:color w:val="000000"/>
                <w:sz w:val="28"/>
                <w:szCs w:val="28"/>
                <w:lang w:eastAsia="ru-RU"/>
              </w:rPr>
              <w:lastRenderedPageBreak/>
              <w:t>Коллективная работа</w:t>
            </w:r>
          </w:p>
          <w:p w:rsidR="00B80381" w:rsidRDefault="00B80381"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80381" w:rsidRDefault="00B80381"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80381" w:rsidRDefault="00B80381"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80381" w:rsidRDefault="00B80381"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201CE" w:rsidRDefault="00B201CE"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624B4" w:rsidRDefault="005624B4" w:rsidP="009C2B2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A2791A" w:rsidRDefault="00A2791A"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p>
          <w:p w:rsidR="00A2791A" w:rsidRDefault="005624B4"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5624B4">
              <w:rPr>
                <w:rFonts w:ascii="Times New Roman" w:eastAsia="Times New Roman" w:hAnsi="Times New Roman" w:cs="Times New Roman"/>
                <w:b/>
                <w:color w:val="000000"/>
                <w:sz w:val="28"/>
                <w:szCs w:val="28"/>
                <w:lang w:eastAsia="ru-RU"/>
              </w:rPr>
              <w:t>Коллективная работа</w:t>
            </w:r>
            <w:r w:rsidR="00A2791A">
              <w:rPr>
                <w:rFonts w:ascii="Times New Roman" w:eastAsia="Times New Roman" w:hAnsi="Times New Roman" w:cs="Times New Roman"/>
                <w:b/>
                <w:color w:val="000000"/>
                <w:sz w:val="28"/>
                <w:szCs w:val="28"/>
                <w:lang w:eastAsia="ru-RU"/>
              </w:rPr>
              <w:t xml:space="preserve"> </w:t>
            </w:r>
          </w:p>
          <w:p w:rsidR="00B80381" w:rsidRPr="00BE4408" w:rsidRDefault="00B80381"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BE4408">
              <w:rPr>
                <w:rFonts w:ascii="Times New Roman" w:eastAsia="Times New Roman" w:hAnsi="Times New Roman" w:cs="Times New Roman"/>
                <w:b/>
                <w:color w:val="000000"/>
                <w:sz w:val="28"/>
                <w:szCs w:val="28"/>
                <w:lang w:eastAsia="ru-RU"/>
              </w:rPr>
              <w:t>Самостоятельная работа</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9C2B24">
            <w:pPr>
              <w:spacing w:after="0" w:line="0" w:lineRule="atLeast"/>
              <w:rPr>
                <w:rFonts w:ascii="Times New Roman" w:eastAsia="Times New Roman" w:hAnsi="Times New Roman" w:cs="Times New Roman"/>
                <w:color w:val="000000"/>
                <w:sz w:val="28"/>
                <w:szCs w:val="28"/>
                <w:lang w:eastAsia="ru-RU"/>
              </w:rPr>
            </w:pPr>
          </w:p>
          <w:p w:rsidR="00A2791A" w:rsidRDefault="00A2791A" w:rsidP="00A2791A">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5624B4">
              <w:rPr>
                <w:rFonts w:ascii="Times New Roman" w:eastAsia="Times New Roman" w:hAnsi="Times New Roman" w:cs="Times New Roman"/>
                <w:b/>
                <w:color w:val="000000"/>
                <w:sz w:val="28"/>
                <w:szCs w:val="28"/>
                <w:lang w:eastAsia="ru-RU"/>
              </w:rPr>
              <w:t>Коллективная работа</w:t>
            </w:r>
            <w:r>
              <w:rPr>
                <w:rFonts w:ascii="Times New Roman" w:eastAsia="Times New Roman" w:hAnsi="Times New Roman" w:cs="Times New Roman"/>
                <w:b/>
                <w:color w:val="000000"/>
                <w:sz w:val="28"/>
                <w:szCs w:val="28"/>
                <w:lang w:eastAsia="ru-RU"/>
              </w:rPr>
              <w:t xml:space="preserve"> </w:t>
            </w:r>
          </w:p>
          <w:p w:rsidR="00A2791A" w:rsidRPr="00FA3C8E" w:rsidRDefault="00A2791A" w:rsidP="009C2B24">
            <w:pPr>
              <w:spacing w:after="0" w:line="0" w:lineRule="atLeast"/>
              <w:rPr>
                <w:rFonts w:ascii="Times New Roman" w:eastAsia="Times New Roman" w:hAnsi="Times New Roman" w:cs="Times New Roman"/>
                <w:color w:val="000000"/>
                <w:sz w:val="28"/>
                <w:szCs w:val="28"/>
                <w:lang w:eastAsia="ru-RU"/>
              </w:rPr>
            </w:pP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lastRenderedPageBreak/>
              <w:t>10</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201CE" w:rsidRDefault="007742B7" w:rsidP="007742B7">
            <w:pPr>
              <w:pStyle w:val="a8"/>
              <w:shd w:val="clear" w:color="auto" w:fill="FFFFFF"/>
              <w:spacing w:before="0" w:beforeAutospacing="0" w:after="101" w:afterAutospacing="0"/>
              <w:rPr>
                <w:rFonts w:eastAsia="Calibri"/>
                <w:b/>
                <w:sz w:val="28"/>
                <w:szCs w:val="28"/>
              </w:rPr>
            </w:pPr>
            <w:r>
              <w:rPr>
                <w:rFonts w:eastAsia="Calibri"/>
                <w:b/>
                <w:sz w:val="28"/>
                <w:szCs w:val="28"/>
              </w:rPr>
              <w:t>Самостоятельно в рабочих листах.</w:t>
            </w:r>
            <w:r>
              <w:rPr>
                <w:b/>
                <w:color w:val="333333"/>
                <w:sz w:val="28"/>
                <w:szCs w:val="28"/>
              </w:rPr>
              <w:t xml:space="preserve"> </w:t>
            </w:r>
            <w:r w:rsidRPr="007A5424">
              <w:rPr>
                <w:rFonts w:eastAsia="Calibri"/>
                <w:b/>
                <w:sz w:val="28"/>
                <w:szCs w:val="28"/>
              </w:rPr>
              <w:t>Установление последовательности предметных картинок для последующего пересказа.</w:t>
            </w:r>
            <w:r>
              <w:rPr>
                <w:rFonts w:eastAsia="Calibri"/>
                <w:b/>
                <w:sz w:val="28"/>
                <w:szCs w:val="28"/>
              </w:rPr>
              <w:t xml:space="preserve">  </w:t>
            </w:r>
            <w:r w:rsidR="003C74A0">
              <w:rPr>
                <w:rFonts w:eastAsia="Calibri"/>
                <w:b/>
                <w:sz w:val="28"/>
                <w:szCs w:val="28"/>
              </w:rPr>
              <w:t xml:space="preserve">                             </w:t>
            </w:r>
          </w:p>
          <w:p w:rsidR="003C74A0" w:rsidRDefault="003C74A0" w:rsidP="003C74A0">
            <w:pPr>
              <w:widowControl w:val="0"/>
              <w:suppressAutoHyphens/>
              <w:spacing w:after="0" w:line="240" w:lineRule="auto"/>
              <w:rPr>
                <w:rFonts w:ascii="Times New Roman" w:eastAsia="Calibri" w:hAnsi="Times New Roman" w:cs="Times New Roman"/>
                <w:b/>
                <w:sz w:val="28"/>
                <w:szCs w:val="28"/>
              </w:rPr>
            </w:pPr>
            <w:r w:rsidRPr="007A5424">
              <w:rPr>
                <w:rFonts w:ascii="Times New Roman" w:eastAsia="Calibri" w:hAnsi="Times New Roman" w:cs="Times New Roman"/>
                <w:b/>
                <w:sz w:val="28"/>
                <w:szCs w:val="28"/>
              </w:rPr>
              <w:t>Выяснение причинно-следственных связей.</w:t>
            </w:r>
          </w:p>
          <w:p w:rsidR="007742B7" w:rsidRDefault="007742B7" w:rsidP="007742B7">
            <w:pPr>
              <w:pStyle w:val="a8"/>
              <w:shd w:val="clear" w:color="auto" w:fill="FFFFFF"/>
              <w:spacing w:before="0" w:beforeAutospacing="0" w:after="101" w:afterAutospacing="0"/>
              <w:rPr>
                <w:rFonts w:eastAsia="Calibri"/>
                <w:b/>
                <w:sz w:val="28"/>
                <w:szCs w:val="28"/>
              </w:rPr>
            </w:pPr>
            <w:r>
              <w:rPr>
                <w:rFonts w:eastAsia="Calibri"/>
                <w:b/>
                <w:sz w:val="28"/>
                <w:szCs w:val="28"/>
              </w:rPr>
              <w:t>Аналогичную работу сделаем на доске.</w:t>
            </w:r>
          </w:p>
          <w:p w:rsidR="007742B7" w:rsidRPr="007A5424" w:rsidRDefault="007742B7" w:rsidP="007742B7">
            <w:pPr>
              <w:pStyle w:val="a8"/>
              <w:shd w:val="clear" w:color="auto" w:fill="FFFFFF"/>
              <w:spacing w:before="0" w:beforeAutospacing="0" w:after="101" w:afterAutospacing="0"/>
              <w:rPr>
                <w:b/>
                <w:color w:val="333333"/>
                <w:sz w:val="28"/>
                <w:szCs w:val="28"/>
              </w:rPr>
            </w:pPr>
            <w:r w:rsidRPr="007A5424">
              <w:rPr>
                <w:rFonts w:eastAsia="Calibri"/>
                <w:b/>
                <w:sz w:val="28"/>
                <w:szCs w:val="28"/>
              </w:rPr>
              <w:lastRenderedPageBreak/>
              <w:t xml:space="preserve"> На доске картинки в беспорядке.</w:t>
            </w:r>
          </w:p>
          <w:p w:rsidR="00B80381" w:rsidRDefault="00B80381" w:rsidP="009C2B24">
            <w:pPr>
              <w:spacing w:after="0" w:line="240" w:lineRule="auto"/>
              <w:ind w:left="76" w:hanging="76"/>
              <w:rPr>
                <w:rFonts w:ascii="Times New Roman" w:eastAsia="Times New Roman" w:hAnsi="Times New Roman" w:cs="Times New Roman"/>
                <w:color w:val="000000"/>
                <w:sz w:val="28"/>
                <w:szCs w:val="28"/>
                <w:lang w:eastAsia="ru-RU"/>
              </w:rPr>
            </w:pPr>
          </w:p>
          <w:p w:rsidR="007742B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С чего началась история? </w:t>
            </w:r>
          </w:p>
          <w:p w:rsidR="007742B7" w:rsidRDefault="007742B7" w:rsidP="007742B7">
            <w:pPr>
              <w:rPr>
                <w:rFonts w:ascii="Times New Roman" w:eastAsia="Calibri" w:hAnsi="Times New Roman" w:cs="Times New Roman"/>
                <w:sz w:val="28"/>
                <w:szCs w:val="28"/>
              </w:rPr>
            </w:pPr>
          </w:p>
          <w:p w:rsidR="007742B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произошло дальше?</w:t>
            </w:r>
          </w:p>
          <w:p w:rsidR="007742B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 </w:t>
            </w:r>
          </w:p>
          <w:p w:rsidR="007742B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Кого испугал хруст ветки? </w:t>
            </w:r>
          </w:p>
          <w:p w:rsidR="007742B7" w:rsidRDefault="007742B7" w:rsidP="007742B7">
            <w:pPr>
              <w:rPr>
                <w:rFonts w:ascii="Times New Roman" w:eastAsia="Calibri" w:hAnsi="Times New Roman" w:cs="Times New Roman"/>
                <w:sz w:val="28"/>
                <w:szCs w:val="28"/>
              </w:rPr>
            </w:pPr>
          </w:p>
          <w:p w:rsidR="00B201CE"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сделала белка? </w:t>
            </w:r>
          </w:p>
          <w:p w:rsidR="00B201CE"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Куда угодила шишка?  </w:t>
            </w:r>
          </w:p>
          <w:p w:rsidR="00B201CE" w:rsidRDefault="00B201CE" w:rsidP="007742B7">
            <w:pPr>
              <w:rPr>
                <w:rFonts w:ascii="Times New Roman" w:eastAsia="Calibri" w:hAnsi="Times New Roman" w:cs="Times New Roman"/>
                <w:sz w:val="28"/>
                <w:szCs w:val="28"/>
              </w:rPr>
            </w:pPr>
          </w:p>
          <w:p w:rsidR="007742B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сделал заяц? </w:t>
            </w:r>
          </w:p>
          <w:p w:rsidR="00B201CE" w:rsidRPr="00B52DC7"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сделали сороки? </w:t>
            </w:r>
          </w:p>
          <w:p w:rsidR="00B201CE" w:rsidRDefault="00B201CE" w:rsidP="007742B7">
            <w:pPr>
              <w:rPr>
                <w:rFonts w:ascii="Times New Roman" w:eastAsia="Calibri" w:hAnsi="Times New Roman" w:cs="Times New Roman"/>
                <w:sz w:val="28"/>
                <w:szCs w:val="28"/>
              </w:rPr>
            </w:pPr>
          </w:p>
          <w:p w:rsidR="00B201CE"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Кто услышал сороку</w:t>
            </w:r>
            <w:r w:rsidR="00B201CE">
              <w:rPr>
                <w:rFonts w:ascii="Times New Roman" w:eastAsia="Calibri" w:hAnsi="Times New Roman" w:cs="Times New Roman"/>
                <w:sz w:val="28"/>
                <w:szCs w:val="28"/>
              </w:rPr>
              <w:t>?</w:t>
            </w:r>
          </w:p>
          <w:p w:rsidR="00B201CE" w:rsidRDefault="00B201CE" w:rsidP="007742B7">
            <w:pPr>
              <w:rPr>
                <w:rFonts w:ascii="Times New Roman" w:eastAsia="Calibri" w:hAnsi="Times New Roman" w:cs="Times New Roman"/>
                <w:sz w:val="28"/>
                <w:szCs w:val="28"/>
              </w:rPr>
            </w:pPr>
          </w:p>
          <w:p w:rsidR="00B201CE"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Что сделали лоси? </w:t>
            </w:r>
          </w:p>
          <w:p w:rsidR="00B201CE"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услышал медведь</w:t>
            </w:r>
            <w:r w:rsidR="00B201CE">
              <w:rPr>
                <w:rFonts w:ascii="Times New Roman" w:eastAsia="Calibri" w:hAnsi="Times New Roman" w:cs="Times New Roman"/>
                <w:sz w:val="28"/>
                <w:szCs w:val="28"/>
              </w:rPr>
              <w:t>?</w:t>
            </w:r>
          </w:p>
          <w:p w:rsidR="00B201CE" w:rsidRDefault="00B201CE" w:rsidP="007742B7">
            <w:pPr>
              <w:rPr>
                <w:rFonts w:ascii="Times New Roman" w:eastAsia="Calibri" w:hAnsi="Times New Roman" w:cs="Times New Roman"/>
                <w:sz w:val="28"/>
                <w:szCs w:val="28"/>
              </w:rPr>
            </w:pPr>
          </w:p>
          <w:p w:rsidR="00B201CE" w:rsidRDefault="00B201CE" w:rsidP="007742B7">
            <w:pPr>
              <w:rPr>
                <w:rFonts w:ascii="Times New Roman" w:eastAsia="Calibri" w:hAnsi="Times New Roman" w:cs="Times New Roman"/>
                <w:sz w:val="28"/>
                <w:szCs w:val="28"/>
              </w:rPr>
            </w:pPr>
          </w:p>
          <w:p w:rsidR="00B201CE" w:rsidRDefault="00B201CE" w:rsidP="007742B7">
            <w:pPr>
              <w:rPr>
                <w:rFonts w:ascii="Times New Roman" w:eastAsia="Calibri" w:hAnsi="Times New Roman" w:cs="Times New Roman"/>
                <w:sz w:val="28"/>
                <w:szCs w:val="28"/>
              </w:rPr>
            </w:pPr>
          </w:p>
          <w:p w:rsidR="00B201CE"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Что подумал медведь</w:t>
            </w:r>
            <w:r w:rsidR="00B201CE">
              <w:rPr>
                <w:rFonts w:ascii="Times New Roman" w:eastAsia="Calibri" w:hAnsi="Times New Roman" w:cs="Times New Roman"/>
                <w:sz w:val="28"/>
                <w:szCs w:val="28"/>
              </w:rPr>
              <w:t>?</w:t>
            </w:r>
          </w:p>
          <w:p w:rsidR="00B201CE" w:rsidRDefault="00B201CE" w:rsidP="007742B7">
            <w:pPr>
              <w:rPr>
                <w:rFonts w:ascii="Times New Roman" w:eastAsia="Calibri" w:hAnsi="Times New Roman" w:cs="Times New Roman"/>
                <w:sz w:val="28"/>
                <w:szCs w:val="28"/>
              </w:rPr>
            </w:pPr>
          </w:p>
          <w:p w:rsidR="007742B7" w:rsidRPr="00B52DC7" w:rsidRDefault="00B201CE" w:rsidP="007742B7">
            <w:pPr>
              <w:rPr>
                <w:rFonts w:ascii="Times New Roman" w:eastAsia="Calibri" w:hAnsi="Times New Roman" w:cs="Times New Roman"/>
                <w:sz w:val="28"/>
                <w:szCs w:val="28"/>
              </w:rPr>
            </w:pPr>
            <w:r>
              <w:rPr>
                <w:rFonts w:ascii="Times New Roman" w:eastAsia="Calibri" w:hAnsi="Times New Roman" w:cs="Times New Roman"/>
                <w:sz w:val="28"/>
                <w:szCs w:val="28"/>
              </w:rPr>
              <w:t xml:space="preserve">Что сделал медведь? </w:t>
            </w:r>
            <w:r w:rsidR="007742B7" w:rsidRPr="00B52DC7">
              <w:rPr>
                <w:rFonts w:ascii="Times New Roman" w:eastAsia="Calibri" w:hAnsi="Times New Roman" w:cs="Times New Roman"/>
                <w:sz w:val="28"/>
                <w:szCs w:val="28"/>
              </w:rPr>
              <w:t xml:space="preserve"> </w:t>
            </w:r>
          </w:p>
          <w:p w:rsidR="00B80381" w:rsidRDefault="00B80381" w:rsidP="009C2B24">
            <w:pPr>
              <w:spacing w:after="0" w:line="240" w:lineRule="auto"/>
              <w:ind w:left="76" w:hanging="76"/>
              <w:rPr>
                <w:rFonts w:ascii="Times New Roman" w:eastAsia="Times New Roman" w:hAnsi="Times New Roman" w:cs="Times New Roman"/>
                <w:color w:val="000000"/>
                <w:sz w:val="28"/>
                <w:szCs w:val="28"/>
                <w:lang w:eastAsia="ru-RU"/>
              </w:rPr>
            </w:pPr>
          </w:p>
          <w:p w:rsidR="00B80381" w:rsidRDefault="00B80381" w:rsidP="009C2B24">
            <w:pPr>
              <w:spacing w:after="0" w:line="240" w:lineRule="auto"/>
              <w:ind w:left="76" w:hanging="76"/>
              <w:rPr>
                <w:rFonts w:ascii="Times New Roman" w:eastAsia="Times New Roman" w:hAnsi="Times New Roman" w:cs="Times New Roman"/>
                <w:color w:val="000000"/>
                <w:sz w:val="28"/>
                <w:szCs w:val="28"/>
                <w:lang w:eastAsia="ru-RU"/>
              </w:rPr>
            </w:pPr>
          </w:p>
          <w:p w:rsidR="005624B4" w:rsidRDefault="005624B4" w:rsidP="00E063F4">
            <w:pPr>
              <w:pStyle w:val="a8"/>
              <w:shd w:val="clear" w:color="auto" w:fill="FFFFFF"/>
              <w:spacing w:before="0" w:beforeAutospacing="0" w:after="101" w:afterAutospacing="0"/>
              <w:rPr>
                <w:color w:val="333333"/>
                <w:sz w:val="28"/>
                <w:szCs w:val="28"/>
              </w:rPr>
            </w:pPr>
          </w:p>
          <w:p w:rsidR="005624B4" w:rsidRDefault="005624B4" w:rsidP="00E063F4">
            <w:pPr>
              <w:pStyle w:val="a8"/>
              <w:shd w:val="clear" w:color="auto" w:fill="FFFFFF"/>
              <w:spacing w:before="0" w:beforeAutospacing="0" w:after="101" w:afterAutospacing="0"/>
              <w:rPr>
                <w:color w:val="333333"/>
                <w:sz w:val="28"/>
                <w:szCs w:val="28"/>
              </w:rPr>
            </w:pPr>
          </w:p>
          <w:p w:rsidR="00A2791A" w:rsidRDefault="00E063F4" w:rsidP="00E063F4">
            <w:pPr>
              <w:pStyle w:val="a8"/>
              <w:shd w:val="clear" w:color="auto" w:fill="FFFFFF"/>
              <w:spacing w:before="0" w:beforeAutospacing="0" w:after="101" w:afterAutospacing="0"/>
              <w:rPr>
                <w:color w:val="333333"/>
                <w:sz w:val="28"/>
                <w:szCs w:val="28"/>
              </w:rPr>
            </w:pPr>
            <w:r w:rsidRPr="00B52DC7">
              <w:rPr>
                <w:color w:val="333333"/>
                <w:sz w:val="28"/>
                <w:szCs w:val="28"/>
              </w:rPr>
              <w:t xml:space="preserve"> </w:t>
            </w:r>
          </w:p>
          <w:p w:rsidR="00A2791A" w:rsidRDefault="00A2791A" w:rsidP="00E063F4">
            <w:pPr>
              <w:pStyle w:val="a8"/>
              <w:shd w:val="clear" w:color="auto" w:fill="FFFFFF"/>
              <w:spacing w:before="0" w:beforeAutospacing="0" w:after="101" w:afterAutospacing="0"/>
              <w:rPr>
                <w:color w:val="333333"/>
                <w:sz w:val="28"/>
                <w:szCs w:val="28"/>
              </w:rPr>
            </w:pPr>
          </w:p>
          <w:p w:rsidR="00EC1EA0" w:rsidRDefault="00EC1EA0" w:rsidP="00E063F4">
            <w:pPr>
              <w:pStyle w:val="a8"/>
              <w:shd w:val="clear" w:color="auto" w:fill="FFFFFF"/>
              <w:spacing w:before="0" w:beforeAutospacing="0" w:after="101" w:afterAutospacing="0"/>
              <w:rPr>
                <w:color w:val="333333"/>
                <w:sz w:val="28"/>
                <w:szCs w:val="28"/>
              </w:rPr>
            </w:pPr>
          </w:p>
          <w:p w:rsidR="00EC1EA0" w:rsidRDefault="00EC1EA0" w:rsidP="00E063F4">
            <w:pPr>
              <w:pStyle w:val="a8"/>
              <w:shd w:val="clear" w:color="auto" w:fill="FFFFFF"/>
              <w:spacing w:before="0" w:beforeAutospacing="0" w:after="101" w:afterAutospacing="0"/>
              <w:rPr>
                <w:color w:val="333333"/>
                <w:sz w:val="28"/>
                <w:szCs w:val="28"/>
              </w:rPr>
            </w:pPr>
          </w:p>
          <w:p w:rsidR="00EC1EA0" w:rsidRDefault="00EC1EA0" w:rsidP="00E063F4">
            <w:pPr>
              <w:pStyle w:val="a8"/>
              <w:shd w:val="clear" w:color="auto" w:fill="FFFFFF"/>
              <w:spacing w:before="0" w:beforeAutospacing="0" w:after="101" w:afterAutospacing="0"/>
              <w:rPr>
                <w:color w:val="333333"/>
                <w:sz w:val="28"/>
                <w:szCs w:val="28"/>
              </w:rPr>
            </w:pPr>
          </w:p>
          <w:p w:rsidR="00E063F4" w:rsidRDefault="005624B4" w:rsidP="00E063F4">
            <w:pPr>
              <w:pStyle w:val="a8"/>
              <w:shd w:val="clear" w:color="auto" w:fill="FFFFFF"/>
              <w:spacing w:before="0" w:beforeAutospacing="0" w:after="101" w:afterAutospacing="0"/>
              <w:rPr>
                <w:color w:val="333333"/>
                <w:sz w:val="28"/>
                <w:szCs w:val="28"/>
              </w:rPr>
            </w:pPr>
            <w:r>
              <w:rPr>
                <w:color w:val="333333"/>
                <w:sz w:val="28"/>
                <w:szCs w:val="28"/>
              </w:rPr>
              <w:t>-</w:t>
            </w:r>
            <w:r w:rsidR="00E063F4" w:rsidRPr="00B52DC7">
              <w:rPr>
                <w:color w:val="333333"/>
                <w:sz w:val="28"/>
                <w:szCs w:val="28"/>
              </w:rPr>
              <w:t xml:space="preserve"> Из-за ко</w:t>
            </w:r>
            <w:r>
              <w:rPr>
                <w:color w:val="333333"/>
                <w:sz w:val="28"/>
                <w:szCs w:val="28"/>
              </w:rPr>
              <w:t xml:space="preserve">го в лесу поднялся такой шум? </w:t>
            </w:r>
          </w:p>
          <w:p w:rsidR="005624B4" w:rsidRDefault="005624B4" w:rsidP="00E063F4">
            <w:pPr>
              <w:pStyle w:val="a8"/>
              <w:shd w:val="clear" w:color="auto" w:fill="FFFFFF"/>
              <w:spacing w:before="0" w:beforeAutospacing="0" w:after="101" w:afterAutospacing="0"/>
              <w:rPr>
                <w:color w:val="333333"/>
                <w:sz w:val="28"/>
                <w:szCs w:val="28"/>
              </w:rPr>
            </w:pPr>
          </w:p>
          <w:p w:rsidR="005624B4" w:rsidRPr="00B52DC7" w:rsidRDefault="005624B4" w:rsidP="00E063F4">
            <w:pPr>
              <w:pStyle w:val="a8"/>
              <w:shd w:val="clear" w:color="auto" w:fill="FFFFFF"/>
              <w:spacing w:before="0" w:beforeAutospacing="0" w:after="101" w:afterAutospacing="0"/>
              <w:rPr>
                <w:color w:val="333333"/>
                <w:sz w:val="28"/>
                <w:szCs w:val="28"/>
              </w:rPr>
            </w:pPr>
          </w:p>
          <w:p w:rsidR="005624B4" w:rsidRDefault="005624B4" w:rsidP="00E063F4">
            <w:pPr>
              <w:pStyle w:val="a8"/>
              <w:shd w:val="clear" w:color="auto" w:fill="FFFFFF"/>
              <w:spacing w:before="0" w:beforeAutospacing="0" w:after="101" w:afterAutospacing="0"/>
              <w:rPr>
                <w:color w:val="333333"/>
                <w:sz w:val="28"/>
                <w:szCs w:val="28"/>
              </w:rPr>
            </w:pPr>
            <w:r>
              <w:rPr>
                <w:color w:val="333333"/>
                <w:sz w:val="28"/>
                <w:szCs w:val="28"/>
              </w:rPr>
              <w:t>-</w:t>
            </w:r>
            <w:r w:rsidR="00E063F4" w:rsidRPr="00B52DC7">
              <w:rPr>
                <w:color w:val="333333"/>
                <w:sz w:val="28"/>
                <w:szCs w:val="28"/>
              </w:rPr>
              <w:t xml:space="preserve"> Получился бы рассказ, если бы не было </w:t>
            </w:r>
            <w:r w:rsidR="00E063F4" w:rsidRPr="00B52DC7">
              <w:rPr>
                <w:color w:val="333333"/>
                <w:sz w:val="28"/>
                <w:szCs w:val="28"/>
              </w:rPr>
              <w:lastRenderedPageBreak/>
              <w:t>ме</w:t>
            </w:r>
            <w:r>
              <w:rPr>
                <w:color w:val="333333"/>
                <w:sz w:val="28"/>
                <w:szCs w:val="28"/>
              </w:rPr>
              <w:t xml:space="preserve">дведя? </w:t>
            </w:r>
          </w:p>
          <w:p w:rsidR="00E063F4" w:rsidRPr="00B52DC7" w:rsidRDefault="005624B4" w:rsidP="00E063F4">
            <w:pPr>
              <w:pStyle w:val="a8"/>
              <w:shd w:val="clear" w:color="auto" w:fill="FFFFFF"/>
              <w:spacing w:before="0" w:beforeAutospacing="0" w:after="101" w:afterAutospacing="0"/>
              <w:rPr>
                <w:color w:val="333333"/>
                <w:sz w:val="28"/>
                <w:szCs w:val="28"/>
              </w:rPr>
            </w:pPr>
            <w:r>
              <w:rPr>
                <w:color w:val="333333"/>
                <w:sz w:val="28"/>
                <w:szCs w:val="28"/>
              </w:rPr>
              <w:t>-</w:t>
            </w:r>
            <w:r w:rsidR="00E063F4" w:rsidRPr="00B52DC7">
              <w:rPr>
                <w:color w:val="333333"/>
                <w:sz w:val="28"/>
                <w:szCs w:val="28"/>
              </w:rPr>
              <w:t>.</w:t>
            </w:r>
            <w:r w:rsidR="00E063F4">
              <w:rPr>
                <w:color w:val="333333"/>
                <w:sz w:val="28"/>
                <w:szCs w:val="28"/>
              </w:rPr>
              <w:t>Почему?</w:t>
            </w:r>
          </w:p>
          <w:p w:rsidR="005624B4" w:rsidRPr="007A5424" w:rsidRDefault="005624B4" w:rsidP="005624B4">
            <w:pPr>
              <w:widowControl w:val="0"/>
              <w:suppressAutoHyphens/>
              <w:spacing w:after="0" w:line="240" w:lineRule="auto"/>
              <w:rPr>
                <w:rFonts w:ascii="Times New Roman" w:eastAsia="Calibri" w:hAnsi="Times New Roman" w:cs="Times New Roman"/>
                <w:b/>
                <w:sz w:val="28"/>
                <w:szCs w:val="28"/>
              </w:rPr>
            </w:pPr>
            <w:r w:rsidRPr="007A5424">
              <w:rPr>
                <w:rFonts w:ascii="Times New Roman" w:eastAsia="Calibri" w:hAnsi="Times New Roman" w:cs="Times New Roman"/>
                <w:b/>
                <w:sz w:val="28"/>
                <w:szCs w:val="28"/>
              </w:rPr>
              <w:t>Выяснение логических связей.</w:t>
            </w:r>
          </w:p>
          <w:p w:rsidR="005624B4" w:rsidRPr="00933C75" w:rsidRDefault="005624B4" w:rsidP="005624B4">
            <w:pPr>
              <w:rPr>
                <w:rFonts w:ascii="Times New Roman" w:eastAsia="Calibri" w:hAnsi="Times New Roman" w:cs="Times New Roman"/>
                <w:sz w:val="28"/>
                <w:szCs w:val="28"/>
              </w:rPr>
            </w:pPr>
            <w:r w:rsidRPr="00B52DC7">
              <w:rPr>
                <w:rFonts w:ascii="Times New Roman" w:eastAsia="Calibri" w:hAnsi="Times New Roman" w:cs="Times New Roman"/>
                <w:sz w:val="28"/>
                <w:szCs w:val="28"/>
              </w:rPr>
              <w:t>Получился бы такой рассказ, если бы у белки в лапках не было шишки?</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Наш рассказ как </w:t>
            </w:r>
            <w:r w:rsidRPr="00933C75">
              <w:rPr>
                <w:rFonts w:ascii="Times New Roman" w:eastAsia="Calibri" w:hAnsi="Times New Roman" w:cs="Times New Roman"/>
                <w:b/>
                <w:sz w:val="28"/>
                <w:szCs w:val="28"/>
              </w:rPr>
              <w:t>цепочка</w:t>
            </w:r>
            <w:r w:rsidRPr="00B52DC7">
              <w:rPr>
                <w:rFonts w:ascii="Times New Roman" w:eastAsia="Calibri" w:hAnsi="Times New Roman" w:cs="Times New Roman"/>
                <w:sz w:val="28"/>
                <w:szCs w:val="28"/>
              </w:rPr>
              <w:t>, если одно звено пропустить, то рассказ прервется. Очень важно помнить всех, кто участвует в рассказе.</w:t>
            </w:r>
          </w:p>
          <w:p w:rsidR="005624B4" w:rsidRPr="00C02761" w:rsidRDefault="005624B4" w:rsidP="005624B4">
            <w:pPr>
              <w:pStyle w:val="a8"/>
              <w:shd w:val="clear" w:color="auto" w:fill="FFFFFF"/>
              <w:spacing w:before="0" w:beforeAutospacing="0" w:after="101" w:afterAutospacing="0"/>
              <w:rPr>
                <w:b/>
                <w:color w:val="333333"/>
                <w:sz w:val="28"/>
                <w:szCs w:val="28"/>
              </w:rPr>
            </w:pPr>
            <w:r w:rsidRPr="00C02761">
              <w:rPr>
                <w:b/>
                <w:color w:val="333333"/>
                <w:sz w:val="28"/>
                <w:szCs w:val="28"/>
              </w:rPr>
              <w:t xml:space="preserve"> Пересказ рассказа воспитанниками «по цепочке» (1-2 раза).</w:t>
            </w:r>
          </w:p>
          <w:p w:rsidR="006F5D7C" w:rsidRPr="006F5D7C" w:rsidRDefault="005624B4" w:rsidP="006F5D7C">
            <w:pPr>
              <w:pStyle w:val="a8"/>
              <w:shd w:val="clear" w:color="auto" w:fill="FFFFFF"/>
              <w:spacing w:before="0" w:beforeAutospacing="0" w:after="101" w:afterAutospacing="0"/>
              <w:rPr>
                <w:b/>
                <w:color w:val="333333"/>
                <w:sz w:val="28"/>
                <w:szCs w:val="28"/>
              </w:rPr>
            </w:pPr>
            <w:r w:rsidRPr="00C02761">
              <w:rPr>
                <w:b/>
                <w:color w:val="333333"/>
                <w:sz w:val="28"/>
                <w:szCs w:val="28"/>
              </w:rPr>
              <w:t xml:space="preserve">Пересказ текста целиком </w:t>
            </w:r>
            <w:proofErr w:type="gramStart"/>
            <w:r w:rsidRPr="00C02761">
              <w:rPr>
                <w:b/>
                <w:color w:val="333333"/>
                <w:sz w:val="28"/>
                <w:szCs w:val="28"/>
              </w:rPr>
              <w:t xml:space="preserve">( </w:t>
            </w:r>
            <w:proofErr w:type="gramEnd"/>
            <w:r w:rsidRPr="00C02761">
              <w:rPr>
                <w:b/>
                <w:color w:val="333333"/>
                <w:sz w:val="28"/>
                <w:szCs w:val="28"/>
              </w:rPr>
              <w:t>1 ребенок).</w:t>
            </w:r>
          </w:p>
          <w:p w:rsidR="00A2791A" w:rsidRDefault="00A2791A" w:rsidP="00A2791A">
            <w:pPr>
              <w:pStyle w:val="a8"/>
              <w:shd w:val="clear" w:color="auto" w:fill="FFFFFF"/>
              <w:spacing w:before="0" w:beforeAutospacing="0" w:after="101" w:afterAutospacing="0"/>
              <w:rPr>
                <w:color w:val="333333"/>
                <w:sz w:val="28"/>
                <w:szCs w:val="28"/>
              </w:rPr>
            </w:pPr>
            <w:r w:rsidRPr="00B52DC7">
              <w:rPr>
                <w:color w:val="333333"/>
                <w:sz w:val="28"/>
                <w:szCs w:val="28"/>
              </w:rPr>
              <w:t> </w:t>
            </w:r>
            <w:r>
              <w:rPr>
                <w:color w:val="333333"/>
                <w:sz w:val="28"/>
                <w:szCs w:val="28"/>
              </w:rPr>
              <w:t xml:space="preserve">Ребята, что такое </w:t>
            </w:r>
            <w:proofErr w:type="spellStart"/>
            <w:r>
              <w:rPr>
                <w:color w:val="333333"/>
                <w:sz w:val="28"/>
                <w:szCs w:val="28"/>
              </w:rPr>
              <w:t>звукоподражающие</w:t>
            </w:r>
            <w:proofErr w:type="spellEnd"/>
            <w:r>
              <w:rPr>
                <w:color w:val="333333"/>
                <w:sz w:val="28"/>
                <w:szCs w:val="28"/>
              </w:rPr>
              <w:t xml:space="preserve"> слова? Вдумайтесь в слово ЗВУКО-ПОДРАЖАЮЩИЕ (голосом делю слово на звук и подражание) Кто? Кому? Может подражать? Мы говорим - теленок и понимаем, какие он  издает звуки МУУУ, гуси – </w:t>
            </w:r>
            <w:proofErr w:type="spellStart"/>
            <w:proofErr w:type="gramStart"/>
            <w:r>
              <w:rPr>
                <w:color w:val="333333"/>
                <w:sz w:val="28"/>
                <w:szCs w:val="28"/>
              </w:rPr>
              <w:t>га-га</w:t>
            </w:r>
            <w:proofErr w:type="spellEnd"/>
            <w:proofErr w:type="gramEnd"/>
            <w:r>
              <w:rPr>
                <w:color w:val="333333"/>
                <w:sz w:val="28"/>
                <w:szCs w:val="28"/>
              </w:rPr>
              <w:t xml:space="preserve">! И т.д. Мы с вами знаем, что есть слова – предметы ( это вы знаете еще с </w:t>
            </w:r>
            <w:proofErr w:type="spellStart"/>
            <w:r>
              <w:rPr>
                <w:color w:val="333333"/>
                <w:sz w:val="28"/>
                <w:szCs w:val="28"/>
              </w:rPr>
              <w:t>д</w:t>
            </w:r>
            <w:proofErr w:type="spellEnd"/>
            <w:r>
              <w:rPr>
                <w:color w:val="333333"/>
                <w:sz w:val="28"/>
                <w:szCs w:val="28"/>
              </w:rPr>
              <w:t xml:space="preserve">/с), есть слова – действия ( мы говорили об этом на уроке </w:t>
            </w:r>
            <w:proofErr w:type="spellStart"/>
            <w:r>
              <w:rPr>
                <w:color w:val="333333"/>
                <w:sz w:val="28"/>
                <w:szCs w:val="28"/>
              </w:rPr>
              <w:t>лит</w:t>
            </w:r>
            <w:proofErr w:type="gramStart"/>
            <w:r>
              <w:rPr>
                <w:color w:val="333333"/>
                <w:sz w:val="28"/>
                <w:szCs w:val="28"/>
              </w:rPr>
              <w:t>.ч</w:t>
            </w:r>
            <w:proofErr w:type="gramEnd"/>
            <w:r>
              <w:rPr>
                <w:color w:val="333333"/>
                <w:sz w:val="28"/>
                <w:szCs w:val="28"/>
              </w:rPr>
              <w:t>т</w:t>
            </w:r>
            <w:proofErr w:type="spellEnd"/>
            <w:r>
              <w:rPr>
                <w:color w:val="333333"/>
                <w:sz w:val="28"/>
                <w:szCs w:val="28"/>
              </w:rPr>
              <w:t xml:space="preserve">). Читаю первое предложение «Вошел медведь в лес…» слово – предмет МЕДВЕДЬ, слово-действие вошел. Попробуйте заменить слово-действие </w:t>
            </w:r>
            <w:proofErr w:type="spellStart"/>
            <w:r>
              <w:rPr>
                <w:color w:val="333333"/>
                <w:sz w:val="28"/>
                <w:szCs w:val="28"/>
              </w:rPr>
              <w:t>звукоподражающим</w:t>
            </w:r>
            <w:proofErr w:type="spellEnd"/>
            <w:r>
              <w:rPr>
                <w:color w:val="333333"/>
                <w:sz w:val="28"/>
                <w:szCs w:val="28"/>
              </w:rPr>
              <w:t xml:space="preserve"> словом ТОП-ТОП, далее по тексту</w:t>
            </w:r>
          </w:p>
          <w:p w:rsidR="00A2791A" w:rsidRDefault="00A2791A" w:rsidP="00A2791A">
            <w:pPr>
              <w:pStyle w:val="a8"/>
              <w:shd w:val="clear" w:color="auto" w:fill="FFFFFF"/>
              <w:spacing w:before="0" w:beforeAutospacing="0" w:after="101" w:afterAutospacing="0"/>
              <w:rPr>
                <w:color w:val="333333"/>
                <w:sz w:val="28"/>
                <w:szCs w:val="28"/>
              </w:rPr>
            </w:pPr>
            <w:r>
              <w:rPr>
                <w:color w:val="333333"/>
                <w:sz w:val="28"/>
                <w:szCs w:val="28"/>
              </w:rPr>
              <w:t xml:space="preserve">А теперь представьте себе, что вы мультипликаторы. И мы с вами будем снимать мультфильм для самых маленьких. Но прежде чем снять </w:t>
            </w:r>
            <w:r>
              <w:rPr>
                <w:color w:val="333333"/>
                <w:sz w:val="28"/>
                <w:szCs w:val="28"/>
              </w:rPr>
              <w:lastRenderedPageBreak/>
              <w:t>мультфильм, надо сделать наброски, подумать над сюжетом. Маленьким деткам нужен веселый мультфильм. Поэтому мы сейчас работаем над КАДРАМИ нашего мультфильма и</w:t>
            </w:r>
            <w:proofErr w:type="gramStart"/>
            <w:r>
              <w:rPr>
                <w:color w:val="333333"/>
                <w:sz w:val="28"/>
                <w:szCs w:val="28"/>
              </w:rPr>
              <w:t xml:space="preserve"> ,</w:t>
            </w:r>
            <w:proofErr w:type="gramEnd"/>
            <w:r>
              <w:rPr>
                <w:color w:val="333333"/>
                <w:sz w:val="28"/>
                <w:szCs w:val="28"/>
              </w:rPr>
              <w:t>конечно же по рассказу Сладкова Н.И. «Как медведь сам себя напугал»</w:t>
            </w:r>
          </w:p>
          <w:p w:rsidR="00A2791A" w:rsidRPr="00E73026" w:rsidRDefault="00A2791A" w:rsidP="00A2791A">
            <w:pPr>
              <w:pStyle w:val="a8"/>
              <w:shd w:val="clear" w:color="auto" w:fill="FFFFFF"/>
              <w:spacing w:before="0" w:beforeAutospacing="0" w:after="101" w:afterAutospacing="0"/>
              <w:rPr>
                <w:b/>
                <w:color w:val="333333"/>
                <w:sz w:val="28"/>
                <w:szCs w:val="28"/>
              </w:rPr>
            </w:pPr>
            <w:r>
              <w:rPr>
                <w:color w:val="333333"/>
                <w:sz w:val="28"/>
                <w:szCs w:val="28"/>
              </w:rPr>
              <w:t xml:space="preserve">Работаем над кадрами. Демонстрация </w:t>
            </w:r>
            <w:r w:rsidRPr="00E73026">
              <w:rPr>
                <w:b/>
                <w:color w:val="333333"/>
                <w:sz w:val="28"/>
                <w:szCs w:val="28"/>
              </w:rPr>
              <w:t>слайдов. 13-24</w:t>
            </w:r>
          </w:p>
          <w:p w:rsidR="00E063F4" w:rsidRPr="00D53EF1" w:rsidRDefault="00E063F4" w:rsidP="006F5D7C">
            <w:pPr>
              <w:widowControl w:val="0"/>
              <w:suppressAutoHyphens/>
              <w:spacing w:after="0" w:line="240" w:lineRule="auto"/>
              <w:rPr>
                <w:rFonts w:ascii="Times New Roman" w:eastAsia="Times New Roman" w:hAnsi="Times New Roman" w:cs="Times New Roman"/>
                <w:color w:val="000000"/>
                <w:sz w:val="28"/>
                <w:szCs w:val="28"/>
                <w:lang w:eastAsia="ru-RU"/>
              </w:rPr>
            </w:pP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lastRenderedPageBreak/>
              <w:br/>
              <w:t>Отвечать на вопросы</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Размышлять н</w:t>
            </w:r>
            <w:r>
              <w:rPr>
                <w:rFonts w:ascii="Times New Roman" w:eastAsia="Times New Roman" w:hAnsi="Times New Roman" w:cs="Times New Roman"/>
                <w:color w:val="000000"/>
                <w:sz w:val="28"/>
                <w:szCs w:val="28"/>
                <w:lang w:eastAsia="ru-RU"/>
              </w:rPr>
              <w:t>ад творческим походом к заданию.</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EC1EA0" w:rsidRDefault="00EC1EA0" w:rsidP="007742B7">
            <w:pPr>
              <w:rPr>
                <w:rFonts w:ascii="Times New Roman" w:eastAsia="Calibri" w:hAnsi="Times New Roman" w:cs="Times New Roman"/>
                <w:sz w:val="28"/>
                <w:szCs w:val="28"/>
              </w:rPr>
            </w:pPr>
          </w:p>
          <w:p w:rsidR="00EC1EA0" w:rsidRDefault="00EC1EA0" w:rsidP="007742B7">
            <w:pPr>
              <w:rPr>
                <w:rFonts w:ascii="Times New Roman" w:eastAsia="Calibri" w:hAnsi="Times New Roman" w:cs="Times New Roman"/>
                <w:sz w:val="28"/>
                <w:szCs w:val="28"/>
              </w:rPr>
            </w:pPr>
          </w:p>
          <w:p w:rsidR="007742B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(Вошел </w:t>
            </w:r>
            <w:r>
              <w:rPr>
                <w:rFonts w:ascii="Times New Roman" w:eastAsia="Calibri" w:hAnsi="Times New Roman" w:cs="Times New Roman"/>
                <w:sz w:val="28"/>
                <w:szCs w:val="28"/>
              </w:rPr>
              <w:t xml:space="preserve">медведь в лес).                                </w:t>
            </w:r>
            <w:r w:rsidRPr="00B52DC7">
              <w:rPr>
                <w:rFonts w:ascii="Times New Roman" w:eastAsia="Calibri" w:hAnsi="Times New Roman" w:cs="Times New Roman"/>
                <w:sz w:val="28"/>
                <w:szCs w:val="28"/>
              </w:rPr>
              <w:t>МЕДВЕДЬ</w:t>
            </w:r>
          </w:p>
          <w:p w:rsidR="007742B7" w:rsidRPr="00B52DC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 (Под лапой медведя хрустнула ветка).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ВЕТКА</w:t>
            </w:r>
          </w:p>
          <w:p w:rsidR="007742B7" w:rsidRPr="00B52DC7" w:rsidRDefault="007742B7" w:rsidP="007742B7">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(Хруст ветки напугал белку).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БЕЛКА</w:t>
            </w:r>
          </w:p>
          <w:p w:rsidR="00B201CE" w:rsidRDefault="007742B7" w:rsidP="00B201CE">
            <w:pPr>
              <w:rPr>
                <w:rFonts w:ascii="Times New Roman" w:eastAsia="Calibri" w:hAnsi="Times New Roman" w:cs="Times New Roman"/>
                <w:sz w:val="28"/>
                <w:szCs w:val="28"/>
              </w:rPr>
            </w:pPr>
            <w:proofErr w:type="gramStart"/>
            <w:r w:rsidRPr="00B52DC7">
              <w:rPr>
                <w:rFonts w:ascii="Times New Roman" w:eastAsia="Calibri" w:hAnsi="Times New Roman" w:cs="Times New Roman"/>
                <w:sz w:val="28"/>
                <w:szCs w:val="28"/>
              </w:rPr>
              <w:t>Белка выронила из лапок шишку).</w:t>
            </w:r>
            <w:proofErr w:type="gramEnd"/>
            <w:r w:rsidRPr="00B52DC7">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ШИШКА</w:t>
            </w:r>
          </w:p>
          <w:p w:rsidR="00B201CE" w:rsidRPr="00B52DC7" w:rsidRDefault="00B201CE" w:rsidP="00B201CE">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(Шишка угодила зайцу в лоб).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 ЗАЯЦ</w:t>
            </w:r>
          </w:p>
          <w:p w:rsidR="00B80381" w:rsidRDefault="00B201CE" w:rsidP="009C2B24">
            <w:pPr>
              <w:spacing w:after="0" w:line="0" w:lineRule="atLeast"/>
              <w:rPr>
                <w:rFonts w:ascii="Times New Roman" w:eastAsia="Times New Roman" w:hAnsi="Times New Roman" w:cs="Times New Roman"/>
                <w:color w:val="000000"/>
                <w:sz w:val="28"/>
                <w:szCs w:val="28"/>
                <w:lang w:eastAsia="ru-RU"/>
              </w:rPr>
            </w:pPr>
            <w:r w:rsidRPr="00B52DC7">
              <w:rPr>
                <w:rFonts w:ascii="Times New Roman" w:eastAsia="Calibri" w:hAnsi="Times New Roman" w:cs="Times New Roman"/>
                <w:sz w:val="28"/>
                <w:szCs w:val="28"/>
              </w:rPr>
              <w:t xml:space="preserve"> (Заяц вскочил, помчался в гущу леса, наскочил на сороку).  </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201CE" w:rsidRPr="00B52DC7" w:rsidRDefault="00B201CE" w:rsidP="00B201CE">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(Сорока подняла крик на весь лес).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 СОРОКА</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201CE" w:rsidRPr="00B52DC7" w:rsidRDefault="00B201CE" w:rsidP="00B201CE">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(Сороку услышали лоси).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lastRenderedPageBreak/>
              <w:t>ЛОСИ</w:t>
            </w: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p>
          <w:p w:rsidR="00B201CE" w:rsidRPr="00B52DC7" w:rsidRDefault="00B201CE" w:rsidP="00B201CE">
            <w:pPr>
              <w:rPr>
                <w:rFonts w:ascii="Times New Roman" w:eastAsia="Calibri" w:hAnsi="Times New Roman" w:cs="Times New Roman"/>
                <w:sz w:val="28"/>
                <w:szCs w:val="28"/>
              </w:rPr>
            </w:pPr>
            <w:r w:rsidRPr="00B52DC7">
              <w:rPr>
                <w:rFonts w:ascii="Times New Roman" w:eastAsia="Calibri" w:hAnsi="Times New Roman" w:cs="Times New Roman"/>
                <w:sz w:val="28"/>
                <w:szCs w:val="28"/>
              </w:rPr>
              <w:t>(Лоси пошли по лесу  кусты ломать).</w:t>
            </w:r>
          </w:p>
          <w:p w:rsidR="00B201CE" w:rsidRDefault="00B201CE" w:rsidP="009C2B24">
            <w:pPr>
              <w:spacing w:after="0" w:line="0" w:lineRule="atLeast"/>
              <w:rPr>
                <w:rFonts w:ascii="Times New Roman" w:eastAsia="Times New Roman" w:hAnsi="Times New Roman" w:cs="Times New Roman"/>
                <w:color w:val="000000"/>
                <w:sz w:val="28"/>
                <w:szCs w:val="28"/>
                <w:lang w:eastAsia="ru-RU"/>
              </w:rPr>
            </w:pPr>
          </w:p>
          <w:p w:rsidR="00B201CE" w:rsidRPr="00B52DC7" w:rsidRDefault="00B201CE" w:rsidP="00B201CE">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(Медведь услышал, что белка лопочет, что сорока </w:t>
            </w:r>
            <w:r>
              <w:rPr>
                <w:rFonts w:ascii="Times New Roman" w:eastAsia="Calibri" w:hAnsi="Times New Roman" w:cs="Times New Roman"/>
                <w:sz w:val="28"/>
                <w:szCs w:val="28"/>
              </w:rPr>
              <w:t>кричит, лоси кусты ломают</w:t>
            </w:r>
            <w:r w:rsidRPr="00B52DC7">
              <w:rPr>
                <w:rFonts w:ascii="Times New Roman" w:eastAsia="Calibri" w:hAnsi="Times New Roman" w:cs="Times New Roman"/>
                <w:sz w:val="28"/>
                <w:szCs w:val="28"/>
              </w:rPr>
              <w:t>).</w:t>
            </w:r>
          </w:p>
          <w:p w:rsidR="00B201CE" w:rsidRDefault="00B201CE" w:rsidP="009C2B24">
            <w:pPr>
              <w:spacing w:after="0" w:line="0" w:lineRule="atLeast"/>
              <w:rPr>
                <w:rFonts w:ascii="Times New Roman" w:eastAsia="Times New Roman" w:hAnsi="Times New Roman" w:cs="Times New Roman"/>
                <w:color w:val="000000"/>
                <w:sz w:val="28"/>
                <w:szCs w:val="28"/>
                <w:lang w:eastAsia="ru-RU"/>
              </w:rPr>
            </w:pPr>
          </w:p>
          <w:p w:rsidR="00B201CE" w:rsidRPr="00B52DC7" w:rsidRDefault="00B201CE" w:rsidP="00B201CE">
            <w:pPr>
              <w:rPr>
                <w:rFonts w:ascii="Times New Roman" w:eastAsia="Calibri" w:hAnsi="Times New Roman" w:cs="Times New Roman"/>
                <w:sz w:val="28"/>
                <w:szCs w:val="28"/>
              </w:rPr>
            </w:pPr>
            <w:proofErr w:type="gramStart"/>
            <w:r w:rsidRPr="00B52DC7">
              <w:rPr>
                <w:rFonts w:ascii="Times New Roman" w:eastAsia="Calibri" w:hAnsi="Times New Roman" w:cs="Times New Roman"/>
                <w:sz w:val="28"/>
                <w:szCs w:val="28"/>
              </w:rPr>
              <w:t>(Медведь подумал,</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 не уйти ли лучше?»</w:t>
            </w:r>
            <w:proofErr w:type="gramEnd"/>
          </w:p>
          <w:p w:rsidR="00B201CE" w:rsidRDefault="00B201CE" w:rsidP="009C2B24">
            <w:pPr>
              <w:spacing w:after="0" w:line="0" w:lineRule="atLeast"/>
              <w:rPr>
                <w:rFonts w:ascii="Times New Roman" w:eastAsia="Times New Roman" w:hAnsi="Times New Roman" w:cs="Times New Roman"/>
                <w:color w:val="000000"/>
                <w:sz w:val="28"/>
                <w:szCs w:val="28"/>
                <w:lang w:eastAsia="ru-RU"/>
              </w:rPr>
            </w:pPr>
          </w:p>
          <w:p w:rsidR="00B201CE" w:rsidRPr="00B52DC7" w:rsidRDefault="00B201CE" w:rsidP="00B201CE">
            <w:pPr>
              <w:rPr>
                <w:rFonts w:ascii="Times New Roman" w:eastAsia="Calibri" w:hAnsi="Times New Roman" w:cs="Times New Roman"/>
                <w:sz w:val="28"/>
                <w:szCs w:val="28"/>
              </w:rPr>
            </w:pPr>
            <w:r w:rsidRPr="00B52DC7">
              <w:rPr>
                <w:rFonts w:ascii="Times New Roman" w:eastAsia="Calibri" w:hAnsi="Times New Roman" w:cs="Times New Roman"/>
                <w:sz w:val="28"/>
                <w:szCs w:val="28"/>
              </w:rPr>
              <w:t xml:space="preserve">(Медведь убежал, дал стрекоча).                      </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 xml:space="preserve">МЕДВЕДЬ          </w:t>
            </w:r>
          </w:p>
          <w:p w:rsidR="00EC1EA0" w:rsidRDefault="00EC1EA0" w:rsidP="009C2B24">
            <w:pPr>
              <w:spacing w:after="0" w:line="0" w:lineRule="atLeast"/>
              <w:rPr>
                <w:rFonts w:ascii="Times New Roman" w:eastAsia="Times New Roman" w:hAnsi="Times New Roman" w:cs="Times New Roman"/>
                <w:color w:val="000000"/>
                <w:sz w:val="28"/>
                <w:szCs w:val="28"/>
                <w:lang w:eastAsia="ru-RU"/>
              </w:rPr>
            </w:pPr>
          </w:p>
          <w:p w:rsidR="00B80381" w:rsidRDefault="00B80381" w:rsidP="009C2B24">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Выполняют самостоятельно и обсуждение коллективно.</w:t>
            </w:r>
          </w:p>
          <w:p w:rsidR="00E063F4" w:rsidRPr="00E063F4" w:rsidRDefault="00E063F4" w:rsidP="00E063F4">
            <w:pPr>
              <w:pStyle w:val="a8"/>
              <w:shd w:val="clear" w:color="auto" w:fill="FFFFFF"/>
              <w:spacing w:before="0" w:beforeAutospacing="0" w:after="101" w:afterAutospacing="0"/>
              <w:rPr>
                <w:color w:val="333333"/>
                <w:sz w:val="28"/>
                <w:szCs w:val="28"/>
              </w:rPr>
            </w:pPr>
            <w:r>
              <w:rPr>
                <w:color w:val="333333"/>
                <w:sz w:val="28"/>
                <w:szCs w:val="28"/>
              </w:rPr>
              <w:t>(дети отвечают</w:t>
            </w:r>
            <w:r w:rsidRPr="00B52DC7">
              <w:rPr>
                <w:color w:val="333333"/>
                <w:sz w:val="28"/>
                <w:szCs w:val="28"/>
              </w:rPr>
              <w:t xml:space="preserve"> </w:t>
            </w:r>
            <w:r w:rsidRPr="00E063F4">
              <w:rPr>
                <w:color w:val="333333"/>
                <w:sz w:val="28"/>
                <w:szCs w:val="28"/>
              </w:rPr>
              <w:t>полными предложениями)</w:t>
            </w:r>
          </w:p>
          <w:p w:rsidR="005624B4" w:rsidRPr="00A2791A" w:rsidRDefault="005624B4" w:rsidP="00A2791A">
            <w:pPr>
              <w:pStyle w:val="a8"/>
              <w:shd w:val="clear" w:color="auto" w:fill="FFFFFF"/>
              <w:spacing w:before="0" w:beforeAutospacing="0" w:after="101" w:afterAutospacing="0"/>
              <w:rPr>
                <w:color w:val="333333"/>
                <w:sz w:val="28"/>
                <w:szCs w:val="28"/>
              </w:rPr>
            </w:pPr>
            <w:r w:rsidRPr="00B52DC7">
              <w:rPr>
                <w:color w:val="333333"/>
                <w:sz w:val="28"/>
                <w:szCs w:val="28"/>
              </w:rPr>
              <w:t>.</w:t>
            </w:r>
            <w:r w:rsidRPr="005624B4">
              <w:rPr>
                <w:color w:val="333333"/>
                <w:sz w:val="28"/>
                <w:szCs w:val="28"/>
              </w:rPr>
              <w:t>Шум поднялся из-за самого медведя</w:t>
            </w:r>
          </w:p>
          <w:p w:rsidR="005624B4" w:rsidRDefault="005624B4" w:rsidP="009C2B24">
            <w:pPr>
              <w:spacing w:after="0" w:line="0" w:lineRule="atLeast"/>
              <w:rPr>
                <w:rFonts w:ascii="Times New Roman" w:eastAsia="Times New Roman" w:hAnsi="Times New Roman" w:cs="Times New Roman"/>
                <w:color w:val="000000"/>
                <w:sz w:val="28"/>
                <w:szCs w:val="28"/>
                <w:lang w:eastAsia="ru-RU"/>
              </w:rPr>
            </w:pPr>
          </w:p>
          <w:p w:rsidR="005624B4" w:rsidRDefault="005624B4" w:rsidP="009C2B24">
            <w:pPr>
              <w:spacing w:after="0" w:line="0" w:lineRule="atLeast"/>
              <w:rPr>
                <w:rFonts w:ascii="Times New Roman" w:eastAsia="Times New Roman" w:hAnsi="Times New Roman" w:cs="Times New Roman"/>
                <w:color w:val="000000"/>
                <w:sz w:val="28"/>
                <w:szCs w:val="28"/>
                <w:lang w:eastAsia="ru-RU"/>
              </w:rPr>
            </w:pPr>
          </w:p>
          <w:p w:rsidR="005624B4" w:rsidRDefault="005624B4" w:rsidP="005624B4">
            <w:pPr>
              <w:pStyle w:val="a8"/>
              <w:shd w:val="clear" w:color="auto" w:fill="FFFFFF"/>
              <w:spacing w:before="0" w:beforeAutospacing="0" w:after="101" w:afterAutospacing="0"/>
              <w:rPr>
                <w:color w:val="333333"/>
                <w:sz w:val="28"/>
                <w:szCs w:val="28"/>
              </w:rPr>
            </w:pPr>
            <w:r>
              <w:rPr>
                <w:color w:val="333333"/>
                <w:sz w:val="28"/>
                <w:szCs w:val="28"/>
              </w:rPr>
              <w:lastRenderedPageBreak/>
              <w:t>Рассказ бы не получился</w:t>
            </w:r>
          </w:p>
          <w:p w:rsidR="005624B4" w:rsidRDefault="005624B4" w:rsidP="005624B4">
            <w:pPr>
              <w:pStyle w:val="a8"/>
              <w:shd w:val="clear" w:color="auto" w:fill="FFFFFF"/>
              <w:spacing w:before="0" w:beforeAutospacing="0" w:after="101" w:afterAutospacing="0"/>
              <w:rPr>
                <w:color w:val="333333"/>
                <w:sz w:val="28"/>
                <w:szCs w:val="28"/>
              </w:rPr>
            </w:pPr>
          </w:p>
          <w:p w:rsidR="00B80381" w:rsidRDefault="00B80381" w:rsidP="005624B4">
            <w:pPr>
              <w:pStyle w:val="a8"/>
              <w:shd w:val="clear" w:color="auto" w:fill="FFFFFF"/>
              <w:spacing w:before="0" w:beforeAutospacing="0" w:after="101" w:afterAutospacing="0"/>
              <w:rPr>
                <w:color w:val="000000"/>
                <w:sz w:val="28"/>
                <w:szCs w:val="28"/>
              </w:rPr>
            </w:pPr>
            <w:r>
              <w:rPr>
                <w:color w:val="000000"/>
                <w:sz w:val="28"/>
                <w:szCs w:val="28"/>
              </w:rPr>
              <w:t>Учащиеся</w:t>
            </w:r>
            <w:r w:rsidR="005624B4">
              <w:rPr>
                <w:color w:val="000000"/>
                <w:sz w:val="28"/>
                <w:szCs w:val="28"/>
              </w:rPr>
              <w:t xml:space="preserve"> </w:t>
            </w:r>
            <w:r>
              <w:rPr>
                <w:color w:val="000000"/>
                <w:sz w:val="28"/>
                <w:szCs w:val="28"/>
              </w:rPr>
              <w:t xml:space="preserve"> обсуждают</w:t>
            </w:r>
          </w:p>
          <w:p w:rsidR="006F5D7C" w:rsidRDefault="006F5D7C" w:rsidP="005624B4">
            <w:pPr>
              <w:pStyle w:val="a8"/>
              <w:shd w:val="clear" w:color="auto" w:fill="FFFFFF"/>
              <w:spacing w:before="0" w:beforeAutospacing="0" w:after="101" w:afterAutospacing="0"/>
              <w:rPr>
                <w:color w:val="000000"/>
                <w:sz w:val="28"/>
                <w:szCs w:val="28"/>
              </w:rPr>
            </w:pPr>
          </w:p>
          <w:p w:rsidR="006F5D7C" w:rsidRDefault="006F5D7C" w:rsidP="005624B4">
            <w:pPr>
              <w:pStyle w:val="a8"/>
              <w:shd w:val="clear" w:color="auto" w:fill="FFFFFF"/>
              <w:spacing w:before="0" w:beforeAutospacing="0" w:after="101" w:afterAutospacing="0"/>
              <w:rPr>
                <w:color w:val="000000"/>
                <w:sz w:val="28"/>
                <w:szCs w:val="28"/>
              </w:rPr>
            </w:pPr>
          </w:p>
          <w:p w:rsidR="006F5D7C" w:rsidRDefault="006F5D7C" w:rsidP="005624B4">
            <w:pPr>
              <w:pStyle w:val="a8"/>
              <w:shd w:val="clear" w:color="auto" w:fill="FFFFFF"/>
              <w:spacing w:before="0" w:beforeAutospacing="0" w:after="101" w:afterAutospacing="0"/>
              <w:rPr>
                <w:color w:val="000000"/>
                <w:sz w:val="28"/>
                <w:szCs w:val="28"/>
              </w:rPr>
            </w:pPr>
          </w:p>
          <w:p w:rsidR="006F5D7C" w:rsidRDefault="006F5D7C" w:rsidP="005624B4">
            <w:pPr>
              <w:pStyle w:val="a8"/>
              <w:shd w:val="clear" w:color="auto" w:fill="FFFFFF"/>
              <w:spacing w:before="0" w:beforeAutospacing="0" w:after="101" w:afterAutospacing="0"/>
              <w:rPr>
                <w:color w:val="000000"/>
                <w:sz w:val="28"/>
                <w:szCs w:val="28"/>
              </w:rPr>
            </w:pPr>
          </w:p>
          <w:p w:rsidR="006F5D7C" w:rsidRDefault="006F5D7C" w:rsidP="005624B4">
            <w:pPr>
              <w:pStyle w:val="a8"/>
              <w:shd w:val="clear" w:color="auto" w:fill="FFFFFF"/>
              <w:spacing w:before="0" w:beforeAutospacing="0" w:after="101" w:afterAutospacing="0"/>
              <w:rPr>
                <w:color w:val="000000"/>
                <w:sz w:val="28"/>
                <w:szCs w:val="28"/>
              </w:rPr>
            </w:pPr>
          </w:p>
          <w:p w:rsidR="006F5D7C" w:rsidRDefault="006F5D7C" w:rsidP="005624B4">
            <w:pPr>
              <w:pStyle w:val="a8"/>
              <w:shd w:val="clear" w:color="auto" w:fill="FFFFFF"/>
              <w:spacing w:before="0" w:beforeAutospacing="0" w:after="101" w:afterAutospacing="0"/>
              <w:rPr>
                <w:color w:val="000000"/>
                <w:sz w:val="28"/>
                <w:szCs w:val="28"/>
              </w:rPr>
            </w:pPr>
          </w:p>
          <w:p w:rsidR="006F5D7C" w:rsidRDefault="006F5D7C" w:rsidP="005624B4">
            <w:pPr>
              <w:pStyle w:val="a8"/>
              <w:shd w:val="clear" w:color="auto" w:fill="FFFFFF"/>
              <w:spacing w:before="0" w:beforeAutospacing="0" w:after="101" w:afterAutospacing="0"/>
              <w:rPr>
                <w:color w:val="000000"/>
                <w:sz w:val="28"/>
                <w:szCs w:val="28"/>
              </w:rPr>
            </w:pPr>
            <w:r>
              <w:rPr>
                <w:color w:val="000000"/>
                <w:sz w:val="28"/>
                <w:szCs w:val="28"/>
              </w:rPr>
              <w:t>Желающие  учащиеся пробуют свои силы</w:t>
            </w: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r>
              <w:rPr>
                <w:color w:val="000000"/>
                <w:sz w:val="28"/>
                <w:szCs w:val="28"/>
              </w:rPr>
              <w:t>Слушают учителя</w:t>
            </w:r>
          </w:p>
          <w:p w:rsidR="00A2791A" w:rsidRDefault="00A2791A" w:rsidP="005624B4">
            <w:pPr>
              <w:pStyle w:val="a8"/>
              <w:shd w:val="clear" w:color="auto" w:fill="FFFFFF"/>
              <w:spacing w:before="0" w:beforeAutospacing="0" w:after="101" w:afterAutospacing="0"/>
              <w:rPr>
                <w:color w:val="000000"/>
                <w:sz w:val="28"/>
                <w:szCs w:val="28"/>
              </w:rPr>
            </w:pPr>
            <w:r>
              <w:rPr>
                <w:color w:val="000000"/>
                <w:sz w:val="28"/>
                <w:szCs w:val="28"/>
              </w:rPr>
              <w:t>Рассуждают</w:t>
            </w: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Default="00A2791A" w:rsidP="005624B4">
            <w:pPr>
              <w:pStyle w:val="a8"/>
              <w:shd w:val="clear" w:color="auto" w:fill="FFFFFF"/>
              <w:spacing w:before="0" w:beforeAutospacing="0" w:after="101" w:afterAutospacing="0"/>
              <w:rPr>
                <w:color w:val="000000"/>
                <w:sz w:val="28"/>
                <w:szCs w:val="28"/>
              </w:rPr>
            </w:pPr>
          </w:p>
          <w:p w:rsidR="00A2791A" w:rsidRPr="005624B4" w:rsidRDefault="00A2791A" w:rsidP="005624B4">
            <w:pPr>
              <w:pStyle w:val="a8"/>
              <w:shd w:val="clear" w:color="auto" w:fill="FFFFFF"/>
              <w:spacing w:before="0" w:beforeAutospacing="0" w:after="101" w:afterAutospacing="0"/>
              <w:rPr>
                <w:color w:val="333333"/>
                <w:sz w:val="28"/>
                <w:szCs w:val="28"/>
              </w:rPr>
            </w:pPr>
            <w:r>
              <w:rPr>
                <w:color w:val="000000"/>
                <w:sz w:val="28"/>
                <w:szCs w:val="28"/>
              </w:rPr>
              <w:t xml:space="preserve">Рассуждения, </w:t>
            </w:r>
            <w:proofErr w:type="spellStart"/>
            <w:r>
              <w:rPr>
                <w:color w:val="000000"/>
                <w:sz w:val="28"/>
                <w:szCs w:val="28"/>
              </w:rPr>
              <w:t>предполажения</w:t>
            </w:r>
            <w:proofErr w:type="spellEnd"/>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lastRenderedPageBreak/>
              <w:t>П</w:t>
            </w:r>
            <w:proofErr w:type="gramStart"/>
            <w:r w:rsidRPr="00FA3C8E">
              <w:rPr>
                <w:rFonts w:ascii="Times New Roman" w:eastAsia="Times New Roman" w:hAnsi="Times New Roman" w:cs="Times New Roman"/>
                <w:b/>
                <w:bCs/>
                <w:color w:val="000000"/>
                <w:sz w:val="28"/>
                <w:szCs w:val="28"/>
                <w:lang w:eastAsia="ru-RU"/>
              </w:rPr>
              <w:t>:</w:t>
            </w:r>
            <w:r w:rsidRPr="00FA3C8E">
              <w:rPr>
                <w:rFonts w:ascii="Times New Roman" w:eastAsia="Times New Roman" w:hAnsi="Times New Roman" w:cs="Times New Roman"/>
                <w:color w:val="000000"/>
                <w:sz w:val="28"/>
                <w:szCs w:val="28"/>
                <w:lang w:eastAsia="ru-RU"/>
              </w:rPr>
              <w:t>п</w:t>
            </w:r>
            <w:proofErr w:type="gramEnd"/>
            <w:r w:rsidRPr="00FA3C8E">
              <w:rPr>
                <w:rFonts w:ascii="Times New Roman" w:eastAsia="Times New Roman" w:hAnsi="Times New Roman" w:cs="Times New Roman"/>
                <w:color w:val="000000"/>
                <w:sz w:val="28"/>
                <w:szCs w:val="28"/>
                <w:lang w:eastAsia="ru-RU"/>
              </w:rPr>
              <w:t>роводить</w:t>
            </w:r>
            <w:r w:rsidRPr="00FA3C8E">
              <w:rPr>
                <w:rFonts w:ascii="Times New Roman" w:eastAsia="Times New Roman" w:hAnsi="Times New Roman" w:cs="Times New Roman"/>
                <w:color w:val="000000"/>
                <w:sz w:val="28"/>
                <w:szCs w:val="28"/>
                <w:lang w:eastAsia="ru-RU"/>
              </w:rPr>
              <w:br/>
              <w:t>сравнение,</w:t>
            </w:r>
            <w:r w:rsidRPr="00FA3C8E">
              <w:rPr>
                <w:rFonts w:ascii="Times New Roman" w:eastAsia="Times New Roman" w:hAnsi="Times New Roman" w:cs="Times New Roman"/>
                <w:color w:val="000000"/>
                <w:sz w:val="28"/>
                <w:szCs w:val="28"/>
                <w:lang w:eastAsia="ru-RU"/>
              </w:rPr>
              <w:br/>
              <w:t>классификацию</w:t>
            </w:r>
          </w:p>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proofErr w:type="gramStart"/>
            <w:r w:rsidRPr="00FA3C8E">
              <w:rPr>
                <w:rFonts w:ascii="Times New Roman" w:eastAsia="Times New Roman" w:hAnsi="Times New Roman" w:cs="Times New Roman"/>
                <w:b/>
                <w:bCs/>
                <w:color w:val="000000"/>
                <w:sz w:val="28"/>
                <w:szCs w:val="28"/>
                <w:lang w:eastAsia="ru-RU"/>
              </w:rPr>
              <w:t>К</w:t>
            </w:r>
            <w:proofErr w:type="gramEnd"/>
            <w:r w:rsidRPr="00FA3C8E">
              <w:rPr>
                <w:rFonts w:ascii="Times New Roman" w:eastAsia="Times New Roman" w:hAnsi="Times New Roman" w:cs="Times New Roman"/>
                <w:b/>
                <w:bCs/>
                <w:color w:val="000000"/>
                <w:sz w:val="28"/>
                <w:szCs w:val="28"/>
                <w:lang w:eastAsia="ru-RU"/>
              </w:rPr>
              <w:t>:</w:t>
            </w:r>
            <w:r w:rsidRPr="00FA3C8E">
              <w:rPr>
                <w:rFonts w:ascii="Times New Roman" w:eastAsia="Times New Roman" w:hAnsi="Times New Roman" w:cs="Times New Roman"/>
                <w:i/>
                <w:iCs/>
                <w:color w:val="000000"/>
                <w:sz w:val="28"/>
                <w:szCs w:val="28"/>
                <w:lang w:eastAsia="ru-RU"/>
              </w:rPr>
              <w:t> </w:t>
            </w:r>
            <w:r w:rsidRPr="00FA3C8E">
              <w:rPr>
                <w:rFonts w:ascii="Times New Roman" w:eastAsia="Times New Roman" w:hAnsi="Times New Roman" w:cs="Times New Roman"/>
                <w:color w:val="000000"/>
                <w:sz w:val="28"/>
                <w:szCs w:val="28"/>
                <w:lang w:eastAsia="ru-RU"/>
              </w:rPr>
              <w:t>строит суждения</w:t>
            </w:r>
          </w:p>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proofErr w:type="gramStart"/>
            <w:r w:rsidRPr="00FA3C8E">
              <w:rPr>
                <w:rFonts w:ascii="Times New Roman" w:eastAsia="Times New Roman" w:hAnsi="Times New Roman" w:cs="Times New Roman"/>
                <w:b/>
                <w:bCs/>
                <w:color w:val="000000"/>
                <w:sz w:val="28"/>
                <w:szCs w:val="28"/>
                <w:lang w:eastAsia="ru-RU"/>
              </w:rPr>
              <w:t>П</w:t>
            </w:r>
            <w:proofErr w:type="gramEnd"/>
            <w:r w:rsidRPr="00FA3C8E">
              <w:rPr>
                <w:rFonts w:ascii="Times New Roman" w:eastAsia="Times New Roman" w:hAnsi="Times New Roman" w:cs="Times New Roman"/>
                <w:b/>
                <w:bCs/>
                <w:color w:val="000000"/>
                <w:sz w:val="28"/>
                <w:szCs w:val="28"/>
                <w:lang w:eastAsia="ru-RU"/>
              </w:rPr>
              <w:t>: </w:t>
            </w:r>
            <w:r w:rsidRPr="00FA3C8E">
              <w:rPr>
                <w:rFonts w:ascii="Times New Roman" w:eastAsia="Times New Roman" w:hAnsi="Times New Roman" w:cs="Times New Roman"/>
                <w:color w:val="000000"/>
                <w:sz w:val="28"/>
                <w:szCs w:val="28"/>
                <w:lang w:eastAsia="ru-RU"/>
              </w:rPr>
              <w:t>Анализ объектов с целью выделения существенных признаков</w:t>
            </w:r>
          </w:p>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proofErr w:type="gramStart"/>
            <w:r w:rsidRPr="00FA3C8E">
              <w:rPr>
                <w:rFonts w:ascii="Times New Roman" w:eastAsia="Times New Roman" w:hAnsi="Times New Roman" w:cs="Times New Roman"/>
                <w:b/>
                <w:bCs/>
                <w:color w:val="000000"/>
                <w:sz w:val="28"/>
                <w:szCs w:val="28"/>
                <w:lang w:eastAsia="ru-RU"/>
              </w:rPr>
              <w:lastRenderedPageBreak/>
              <w:t>П</w:t>
            </w:r>
            <w:proofErr w:type="gramEnd"/>
            <w:r w:rsidRPr="00FA3C8E">
              <w:rPr>
                <w:rFonts w:ascii="Times New Roman" w:eastAsia="Times New Roman" w:hAnsi="Times New Roman" w:cs="Times New Roman"/>
                <w:b/>
                <w:bCs/>
                <w:color w:val="000000"/>
                <w:sz w:val="28"/>
                <w:szCs w:val="28"/>
                <w:lang w:eastAsia="ru-RU"/>
              </w:rPr>
              <w:t>:</w:t>
            </w:r>
            <w:r w:rsidRPr="00FA3C8E">
              <w:rPr>
                <w:rFonts w:ascii="Times New Roman" w:eastAsia="Times New Roman" w:hAnsi="Times New Roman" w:cs="Times New Roman"/>
                <w:color w:val="000000"/>
                <w:sz w:val="28"/>
                <w:szCs w:val="28"/>
                <w:lang w:eastAsia="ru-RU"/>
              </w:rPr>
              <w:t> поиск и выделение необходимой информации;</w:t>
            </w: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2791A" w:rsidRDefault="00B80381" w:rsidP="00A2791A">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BE4408">
              <w:rPr>
                <w:rFonts w:ascii="Times New Roman" w:eastAsia="Times New Roman" w:hAnsi="Times New Roman" w:cs="Times New Roman"/>
                <w:b/>
                <w:color w:val="000000"/>
                <w:sz w:val="28"/>
                <w:szCs w:val="28"/>
                <w:lang w:val="en-US" w:eastAsia="ru-RU"/>
              </w:rPr>
              <w:lastRenderedPageBreak/>
              <w:t>VI</w:t>
            </w:r>
            <w:r w:rsidRPr="00B80381">
              <w:rPr>
                <w:rFonts w:ascii="Times New Roman" w:eastAsia="Times New Roman" w:hAnsi="Times New Roman" w:cs="Times New Roman"/>
                <w:b/>
                <w:color w:val="000000"/>
                <w:sz w:val="28"/>
                <w:szCs w:val="28"/>
                <w:lang w:eastAsia="ru-RU"/>
              </w:rPr>
              <w:t>.</w:t>
            </w:r>
            <w:r w:rsidRPr="00BE4408">
              <w:rPr>
                <w:rFonts w:ascii="Times New Roman" w:eastAsia="Times New Roman" w:hAnsi="Times New Roman" w:cs="Times New Roman"/>
                <w:b/>
                <w:color w:val="000000"/>
                <w:sz w:val="28"/>
                <w:szCs w:val="28"/>
                <w:lang w:eastAsia="ru-RU"/>
              </w:rPr>
              <w:t>Рефлексивный</w:t>
            </w:r>
          </w:p>
          <w:p w:rsidR="00B80381" w:rsidRPr="00A2791A" w:rsidRDefault="00B80381" w:rsidP="00A2791A">
            <w:pPr>
              <w:spacing w:before="100" w:beforeAutospacing="1" w:after="100" w:afterAutospacing="1" w:line="240" w:lineRule="auto"/>
              <w:rPr>
                <w:rFonts w:ascii="Times New Roman" w:eastAsia="Times New Roman" w:hAnsi="Times New Roman" w:cs="Times New Roman"/>
                <w:b/>
                <w:color w:val="000000"/>
                <w:sz w:val="28"/>
                <w:szCs w:val="28"/>
                <w:lang w:eastAsia="ru-RU"/>
              </w:rPr>
            </w:pPr>
            <w:proofErr w:type="gramStart"/>
            <w:r w:rsidRPr="00FA3C8E">
              <w:rPr>
                <w:rFonts w:ascii="Times New Roman" w:eastAsia="Times New Roman" w:hAnsi="Times New Roman" w:cs="Times New Roman"/>
                <w:color w:val="000000"/>
                <w:sz w:val="28"/>
                <w:szCs w:val="28"/>
                <w:lang w:eastAsia="ru-RU"/>
              </w:rPr>
              <w:t>Словесный</w:t>
            </w:r>
            <w:proofErr w:type="gramEnd"/>
            <w:r w:rsidRPr="00FA3C8E">
              <w:rPr>
                <w:rFonts w:ascii="Times New Roman" w:eastAsia="Times New Roman" w:hAnsi="Times New Roman" w:cs="Times New Roman"/>
                <w:color w:val="000000"/>
                <w:sz w:val="28"/>
                <w:szCs w:val="28"/>
                <w:lang w:eastAsia="ru-RU"/>
              </w:rPr>
              <w:t>,</w:t>
            </w:r>
            <w:r w:rsidRPr="00FA3C8E">
              <w:rPr>
                <w:rFonts w:ascii="Times New Roman" w:eastAsia="Times New Roman" w:hAnsi="Times New Roman" w:cs="Times New Roman"/>
                <w:color w:val="000000"/>
                <w:sz w:val="28"/>
                <w:szCs w:val="28"/>
                <w:lang w:eastAsia="ru-RU"/>
              </w:rPr>
              <w:br/>
              <w:t>постановка</w:t>
            </w:r>
            <w:r w:rsidRPr="00FA3C8E">
              <w:rPr>
                <w:rFonts w:ascii="Times New Roman" w:eastAsia="Times New Roman" w:hAnsi="Times New Roman" w:cs="Times New Roman"/>
                <w:color w:val="000000"/>
                <w:sz w:val="28"/>
                <w:szCs w:val="28"/>
                <w:lang w:eastAsia="ru-RU"/>
              </w:rPr>
              <w:br/>
              <w:t>обобщающих</w:t>
            </w:r>
            <w:r w:rsidRPr="00FA3C8E">
              <w:rPr>
                <w:rFonts w:ascii="Times New Roman" w:eastAsia="Times New Roman" w:hAnsi="Times New Roman" w:cs="Times New Roman"/>
                <w:color w:val="000000"/>
                <w:sz w:val="28"/>
                <w:szCs w:val="28"/>
                <w:lang w:eastAsia="ru-RU"/>
              </w:rPr>
              <w:br/>
              <w:t>вопросов,</w:t>
            </w:r>
            <w:r w:rsidRPr="00FA3C8E">
              <w:rPr>
                <w:rFonts w:ascii="Times New Roman" w:eastAsia="Times New Roman" w:hAnsi="Times New Roman" w:cs="Times New Roman"/>
                <w:color w:val="000000"/>
                <w:sz w:val="28"/>
                <w:szCs w:val="28"/>
                <w:lang w:eastAsia="ru-RU"/>
              </w:rPr>
              <w:br/>
              <w:t>возвращение к цели</w:t>
            </w:r>
            <w:r w:rsidRPr="00FA3C8E">
              <w:rPr>
                <w:rFonts w:ascii="Times New Roman" w:eastAsia="Times New Roman" w:hAnsi="Times New Roman" w:cs="Times New Roman"/>
                <w:color w:val="000000"/>
                <w:sz w:val="28"/>
                <w:szCs w:val="28"/>
                <w:lang w:eastAsia="ru-RU"/>
              </w:rPr>
              <w:br/>
              <w:t>урока, обобщение</w:t>
            </w:r>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5 мин.</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F5D7C" w:rsidRPr="00933C75" w:rsidRDefault="006F5D7C" w:rsidP="006F5D7C">
            <w:pPr>
              <w:pStyle w:val="a8"/>
              <w:shd w:val="clear" w:color="auto" w:fill="FFFFFF"/>
              <w:spacing w:before="0" w:beforeAutospacing="0" w:after="101" w:afterAutospacing="0"/>
              <w:rPr>
                <w:b/>
                <w:color w:val="333333"/>
                <w:sz w:val="28"/>
                <w:szCs w:val="28"/>
              </w:rPr>
            </w:pPr>
            <w:r w:rsidRPr="00933C75">
              <w:rPr>
                <w:b/>
                <w:color w:val="333333"/>
                <w:sz w:val="28"/>
                <w:szCs w:val="28"/>
              </w:rPr>
              <w:t>Закрепление изученного материала.</w:t>
            </w:r>
          </w:p>
          <w:p w:rsidR="006F5D7C" w:rsidRPr="00B52DC7" w:rsidRDefault="006F5D7C" w:rsidP="006F5D7C">
            <w:pPr>
              <w:widowControl w:val="0"/>
              <w:suppressAutoHyphens/>
              <w:spacing w:after="0" w:line="240" w:lineRule="auto"/>
              <w:rPr>
                <w:rFonts w:ascii="Times New Roman" w:eastAsia="Calibri" w:hAnsi="Times New Roman" w:cs="Times New Roman"/>
                <w:sz w:val="28"/>
                <w:szCs w:val="28"/>
              </w:rPr>
            </w:pPr>
            <w:r w:rsidRPr="00B52DC7">
              <w:rPr>
                <w:rFonts w:ascii="Times New Roman" w:eastAsia="Calibri" w:hAnsi="Times New Roman" w:cs="Times New Roman"/>
                <w:sz w:val="28"/>
                <w:szCs w:val="28"/>
              </w:rPr>
              <w:t>Восстановление текста с опорой на предметные картинки и слова-действия. Рассказываем цепочкой, друг за другом. Внимательно слушайте товарища (глазками смотрим на того, кто говорит)</w:t>
            </w:r>
          </w:p>
          <w:p w:rsidR="006F5D7C" w:rsidRPr="00B52DC7" w:rsidRDefault="006F5D7C" w:rsidP="006F5D7C">
            <w:pPr>
              <w:rPr>
                <w:rFonts w:ascii="Times New Roman" w:eastAsia="Calibri" w:hAnsi="Times New Roman" w:cs="Times New Roman"/>
                <w:sz w:val="28"/>
                <w:szCs w:val="28"/>
              </w:rPr>
            </w:pPr>
            <w:r>
              <w:rPr>
                <w:rFonts w:ascii="Times New Roman" w:eastAsia="Calibri" w:hAnsi="Times New Roman" w:cs="Times New Roman"/>
                <w:sz w:val="28"/>
                <w:szCs w:val="28"/>
              </w:rPr>
              <w:t>Чему учились на уроке</w:t>
            </w:r>
            <w:r w:rsidRPr="00B52DC7">
              <w:rPr>
                <w:rFonts w:ascii="Times New Roman" w:eastAsia="Calibri" w:hAnsi="Times New Roman" w:cs="Times New Roman"/>
                <w:sz w:val="28"/>
                <w:szCs w:val="28"/>
              </w:rPr>
              <w:t>? Как называется рассказ, который вы учились пересказывать?</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Чем пользовались при пересказе текста?</w:t>
            </w:r>
            <w:r>
              <w:rPr>
                <w:rFonts w:ascii="Times New Roman" w:eastAsia="Calibri" w:hAnsi="Times New Roman" w:cs="Times New Roman"/>
                <w:sz w:val="28"/>
                <w:szCs w:val="28"/>
              </w:rPr>
              <w:t xml:space="preserve">                                                                                                                                                                       </w:t>
            </w:r>
            <w:r w:rsidRPr="00B52DC7">
              <w:rPr>
                <w:rFonts w:ascii="Times New Roman" w:eastAsia="Calibri" w:hAnsi="Times New Roman" w:cs="Times New Roman"/>
                <w:sz w:val="28"/>
                <w:szCs w:val="28"/>
              </w:rPr>
              <w:t>Какое задание было самым трудным?</w:t>
            </w:r>
          </w:p>
          <w:p w:rsidR="006F5D7C" w:rsidRPr="00933C75" w:rsidRDefault="006F5D7C" w:rsidP="006F5D7C">
            <w:pPr>
              <w:widowControl w:val="0"/>
              <w:suppressAutoHyphen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Оцените свою работу.  Кому понравился </w:t>
            </w:r>
            <w:proofErr w:type="gramStart"/>
            <w:r>
              <w:rPr>
                <w:rFonts w:ascii="Times New Roman" w:eastAsia="Calibri" w:hAnsi="Times New Roman" w:cs="Times New Roman"/>
                <w:sz w:val="28"/>
                <w:szCs w:val="28"/>
              </w:rPr>
              <w:t>урок</w:t>
            </w:r>
            <w:proofErr w:type="gramEnd"/>
            <w:r>
              <w:rPr>
                <w:rFonts w:ascii="Times New Roman" w:eastAsia="Calibri" w:hAnsi="Times New Roman" w:cs="Times New Roman"/>
                <w:sz w:val="28"/>
                <w:szCs w:val="28"/>
              </w:rPr>
              <w:t xml:space="preserve"> и было легко – поднимите руки вверх и поставьте отлично. У кого были трудности – поднимите ладошки</w:t>
            </w:r>
          </w:p>
          <w:p w:rsidR="00B80381" w:rsidRPr="00EC1EA0" w:rsidRDefault="006F5D7C" w:rsidP="00EC1EA0">
            <w:pPr>
              <w:pStyle w:val="a8"/>
              <w:shd w:val="clear" w:color="auto" w:fill="FFFFFF"/>
              <w:spacing w:before="0" w:beforeAutospacing="0" w:after="101" w:afterAutospacing="0"/>
              <w:rPr>
                <w:color w:val="333333"/>
                <w:sz w:val="28"/>
                <w:szCs w:val="28"/>
              </w:rPr>
            </w:pPr>
            <w:r w:rsidRPr="00B52DC7">
              <w:rPr>
                <w:color w:val="333333"/>
                <w:sz w:val="28"/>
                <w:szCs w:val="28"/>
              </w:rPr>
              <w:t>- Все ребята занимались хорошо. Молодцы!</w:t>
            </w:r>
            <w:r w:rsidR="00A2791A">
              <w:rPr>
                <w:color w:val="333333"/>
                <w:sz w:val="28"/>
                <w:szCs w:val="28"/>
              </w:rPr>
              <w:t xml:space="preserve"> Спасибо за работу.</w:t>
            </w:r>
            <w:r w:rsidR="00EC1EA0">
              <w:rPr>
                <w:color w:val="333333"/>
                <w:sz w:val="28"/>
                <w:szCs w:val="28"/>
              </w:rPr>
              <w:t xml:space="preserve"> </w:t>
            </w:r>
            <w:r w:rsidR="00EC1EA0" w:rsidRPr="00EC1EA0">
              <w:rPr>
                <w:b/>
                <w:color w:val="333333"/>
                <w:sz w:val="28"/>
                <w:szCs w:val="28"/>
              </w:rPr>
              <w:t>Слайд 25</w:t>
            </w: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color w:val="000000"/>
                <w:sz w:val="28"/>
                <w:szCs w:val="28"/>
                <w:lang w:eastAsia="ru-RU"/>
              </w:rPr>
              <w:t>Учащиеся делятся впечатлениями,</w:t>
            </w:r>
            <w:r w:rsidRPr="00FA3C8E">
              <w:rPr>
                <w:rFonts w:ascii="Times New Roman" w:eastAsia="Times New Roman" w:hAnsi="Times New Roman" w:cs="Times New Roman"/>
                <w:color w:val="000000"/>
                <w:sz w:val="28"/>
                <w:szCs w:val="28"/>
                <w:lang w:eastAsia="ru-RU"/>
              </w:rPr>
              <w:br/>
              <w:t>обобщают свои</w:t>
            </w:r>
            <w:r w:rsidRPr="00FA3C8E">
              <w:rPr>
                <w:rFonts w:ascii="Times New Roman" w:eastAsia="Times New Roman" w:hAnsi="Times New Roman" w:cs="Times New Roman"/>
                <w:color w:val="000000"/>
                <w:sz w:val="28"/>
                <w:szCs w:val="28"/>
                <w:lang w:eastAsia="ru-RU"/>
              </w:rPr>
              <w:br/>
              <w:t>наблюдения, учатся делать</w:t>
            </w:r>
            <w:r w:rsidRPr="00FA3C8E">
              <w:rPr>
                <w:rFonts w:ascii="Times New Roman" w:eastAsia="Times New Roman" w:hAnsi="Times New Roman" w:cs="Times New Roman"/>
                <w:color w:val="000000"/>
                <w:sz w:val="28"/>
                <w:szCs w:val="28"/>
                <w:lang w:eastAsia="ru-RU"/>
              </w:rPr>
              <w:br/>
              <w:t>выводы с опорой на</w:t>
            </w:r>
            <w:r w:rsidRPr="00FA3C8E">
              <w:rPr>
                <w:rFonts w:ascii="Times New Roman" w:eastAsia="Times New Roman" w:hAnsi="Times New Roman" w:cs="Times New Roman"/>
                <w:color w:val="000000"/>
                <w:sz w:val="28"/>
                <w:szCs w:val="28"/>
                <w:lang w:eastAsia="ru-RU"/>
              </w:rPr>
              <w:br/>
              <w:t>поставленную цель,</w:t>
            </w:r>
            <w:r w:rsidRPr="00FA3C8E">
              <w:rPr>
                <w:rFonts w:ascii="Times New Roman" w:eastAsia="Times New Roman" w:hAnsi="Times New Roman" w:cs="Times New Roman"/>
                <w:color w:val="000000"/>
                <w:sz w:val="28"/>
                <w:szCs w:val="28"/>
                <w:lang w:eastAsia="ru-RU"/>
              </w:rPr>
              <w:br/>
              <w:t>учебную задачу урока,</w:t>
            </w:r>
            <w:r w:rsidRPr="00FA3C8E">
              <w:rPr>
                <w:rFonts w:ascii="Times New Roman" w:eastAsia="Times New Roman" w:hAnsi="Times New Roman" w:cs="Times New Roman"/>
                <w:color w:val="000000"/>
                <w:sz w:val="28"/>
                <w:szCs w:val="28"/>
                <w:lang w:eastAsia="ru-RU"/>
              </w:rPr>
              <w:br/>
              <w:t>темы.</w:t>
            </w: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80381" w:rsidRPr="00FA3C8E" w:rsidRDefault="00B80381" w:rsidP="009C2B24">
            <w:pPr>
              <w:spacing w:after="0" w:line="240" w:lineRule="auto"/>
              <w:rPr>
                <w:rFonts w:ascii="Times New Roman" w:eastAsia="Times New Roman" w:hAnsi="Times New Roman" w:cs="Times New Roman"/>
                <w:color w:val="000000"/>
                <w:sz w:val="28"/>
                <w:szCs w:val="28"/>
                <w:lang w:eastAsia="ru-RU"/>
              </w:rPr>
            </w:pPr>
            <w:r w:rsidRPr="00FA3C8E">
              <w:rPr>
                <w:rFonts w:ascii="Times New Roman" w:eastAsia="Times New Roman" w:hAnsi="Times New Roman" w:cs="Times New Roman"/>
                <w:b/>
                <w:bCs/>
                <w:color w:val="000000"/>
                <w:sz w:val="28"/>
                <w:szCs w:val="28"/>
                <w:lang w:eastAsia="ru-RU"/>
              </w:rPr>
              <w:t>П.:</w:t>
            </w:r>
            <w:r w:rsidRPr="00FA3C8E">
              <w:rPr>
                <w:rFonts w:ascii="Times New Roman" w:eastAsia="Times New Roman" w:hAnsi="Times New Roman" w:cs="Times New Roman"/>
                <w:color w:val="000000"/>
                <w:sz w:val="28"/>
                <w:szCs w:val="28"/>
                <w:lang w:eastAsia="ru-RU"/>
              </w:rPr>
              <w:t> осуществлять анализ.</w:t>
            </w:r>
          </w:p>
          <w:p w:rsidR="00B80381" w:rsidRDefault="00B80381" w:rsidP="009C2B24">
            <w:pPr>
              <w:spacing w:after="0" w:line="0" w:lineRule="atLeast"/>
              <w:rPr>
                <w:rFonts w:ascii="Times New Roman" w:hAnsi="Times New Roman" w:cs="Times New Roman"/>
                <w:sz w:val="28"/>
                <w:szCs w:val="28"/>
              </w:rPr>
            </w:pPr>
            <w:r w:rsidRPr="00FA3C8E">
              <w:rPr>
                <w:rFonts w:ascii="Times New Roman" w:eastAsia="Times New Roman" w:hAnsi="Times New Roman" w:cs="Times New Roman"/>
                <w:b/>
                <w:bCs/>
                <w:color w:val="000000"/>
                <w:sz w:val="28"/>
                <w:szCs w:val="28"/>
                <w:lang w:eastAsia="ru-RU"/>
              </w:rPr>
              <w:t>К.:</w:t>
            </w:r>
            <w:r w:rsidRPr="00FA3C8E">
              <w:rPr>
                <w:rFonts w:ascii="Times New Roman" w:eastAsia="Times New Roman" w:hAnsi="Times New Roman" w:cs="Times New Roman"/>
                <w:color w:val="000000"/>
                <w:sz w:val="28"/>
                <w:szCs w:val="28"/>
                <w:lang w:eastAsia="ru-RU"/>
              </w:rPr>
              <w:t> </w:t>
            </w:r>
            <w:r w:rsidRPr="0074623D">
              <w:rPr>
                <w:rFonts w:ascii="Times New Roman" w:hAnsi="Times New Roman" w:cs="Times New Roman"/>
                <w:sz w:val="28"/>
                <w:szCs w:val="28"/>
              </w:rPr>
              <w:t>учатся устанавливать соответствие полученного результата поставленной цели.</w:t>
            </w:r>
          </w:p>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p>
        </w:tc>
      </w:tr>
      <w:tr w:rsidR="00B80381" w:rsidRPr="00FA3C8E" w:rsidTr="009C2B24">
        <w:tc>
          <w:tcPr>
            <w:tcW w:w="3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0381" w:rsidRPr="00BE4408" w:rsidRDefault="00B80381" w:rsidP="009C2B24">
            <w:pPr>
              <w:spacing w:before="100" w:beforeAutospacing="1" w:after="100" w:afterAutospacing="1" w:line="240" w:lineRule="auto"/>
              <w:rPr>
                <w:rFonts w:ascii="Times New Roman" w:eastAsia="Times New Roman" w:hAnsi="Times New Roman" w:cs="Times New Roman"/>
                <w:b/>
                <w:color w:val="000000"/>
                <w:sz w:val="28"/>
                <w:szCs w:val="28"/>
                <w:lang w:eastAsia="ru-RU"/>
              </w:rPr>
            </w:pPr>
            <w:proofErr w:type="spellStart"/>
            <w:r w:rsidRPr="00BE4408">
              <w:rPr>
                <w:rFonts w:ascii="Times New Roman" w:eastAsia="Times New Roman" w:hAnsi="Times New Roman" w:cs="Times New Roman"/>
                <w:b/>
                <w:color w:val="000000"/>
                <w:sz w:val="28"/>
                <w:szCs w:val="28"/>
                <w:lang w:val="en-US" w:eastAsia="ru-RU"/>
              </w:rPr>
              <w:t>VII.Д.з</w:t>
            </w:r>
            <w:proofErr w:type="spellEnd"/>
          </w:p>
        </w:tc>
        <w:tc>
          <w:tcPr>
            <w:tcW w:w="10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 мин.</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0381" w:rsidRPr="00FA3C8E" w:rsidRDefault="00A2791A" w:rsidP="009C2B2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тетради</w:t>
            </w:r>
            <w:proofErr w:type="gramStart"/>
            <w:r>
              <w:rPr>
                <w:rFonts w:ascii="Times New Roman" w:eastAsia="Times New Roman" w:hAnsi="Times New Roman" w:cs="Times New Roman"/>
                <w:color w:val="000000"/>
                <w:sz w:val="28"/>
                <w:szCs w:val="28"/>
                <w:lang w:eastAsia="ru-RU"/>
              </w:rPr>
              <w:t xml:space="preserve"> .</w:t>
            </w:r>
            <w:proofErr w:type="spellStart"/>
            <w:proofErr w:type="gramEnd"/>
            <w:r>
              <w:rPr>
                <w:rFonts w:ascii="Times New Roman" w:eastAsia="Times New Roman" w:hAnsi="Times New Roman" w:cs="Times New Roman"/>
                <w:color w:val="000000"/>
                <w:sz w:val="28"/>
                <w:szCs w:val="28"/>
                <w:lang w:eastAsia="ru-RU"/>
              </w:rPr>
              <w:t>лит.чт</w:t>
            </w:r>
            <w:proofErr w:type="spellEnd"/>
            <w:r>
              <w:rPr>
                <w:rFonts w:ascii="Times New Roman" w:eastAsia="Times New Roman" w:hAnsi="Times New Roman" w:cs="Times New Roman"/>
                <w:color w:val="000000"/>
                <w:sz w:val="28"/>
                <w:szCs w:val="28"/>
                <w:lang w:eastAsia="ru-RU"/>
              </w:rPr>
              <w:t xml:space="preserve"> нарисовать кадры к мультфильму по рассказу Н.И.Сладкова</w:t>
            </w:r>
          </w:p>
        </w:tc>
        <w:tc>
          <w:tcPr>
            <w:tcW w:w="29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0381" w:rsidRPr="00FA3C8E" w:rsidRDefault="00B80381" w:rsidP="009C2B24">
            <w:pPr>
              <w:spacing w:after="0" w:line="0" w:lineRule="atLeast"/>
              <w:rPr>
                <w:rFonts w:ascii="Times New Roman" w:eastAsia="Times New Roman" w:hAnsi="Times New Roman" w:cs="Times New Roman"/>
                <w:color w:val="000000"/>
                <w:sz w:val="28"/>
                <w:szCs w:val="28"/>
                <w:lang w:eastAsia="ru-RU"/>
              </w:rPr>
            </w:pPr>
          </w:p>
        </w:tc>
        <w:tc>
          <w:tcPr>
            <w:tcW w:w="26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B80381" w:rsidRPr="00FA3C8E" w:rsidRDefault="00B80381" w:rsidP="009C2B24">
            <w:pPr>
              <w:spacing w:after="0" w:line="240" w:lineRule="auto"/>
              <w:rPr>
                <w:rFonts w:ascii="Times New Roman" w:eastAsia="Times New Roman" w:hAnsi="Times New Roman" w:cs="Times New Roman"/>
                <w:b/>
                <w:bCs/>
                <w:color w:val="000000"/>
                <w:sz w:val="28"/>
                <w:szCs w:val="28"/>
                <w:lang w:eastAsia="ru-RU"/>
              </w:rPr>
            </w:pPr>
          </w:p>
        </w:tc>
      </w:tr>
    </w:tbl>
    <w:p w:rsidR="00B80381" w:rsidRDefault="00B80381" w:rsidP="00B80381">
      <w:pPr>
        <w:pStyle w:val="a8"/>
        <w:shd w:val="clear" w:color="auto" w:fill="FFFFFF"/>
        <w:spacing w:before="0" w:beforeAutospacing="0" w:after="0" w:afterAutospacing="0"/>
        <w:ind w:left="-851"/>
        <w:jc w:val="both"/>
        <w:rPr>
          <w:color w:val="000000"/>
          <w:sz w:val="28"/>
          <w:szCs w:val="28"/>
        </w:rPr>
      </w:pPr>
    </w:p>
    <w:p w:rsidR="00B80381" w:rsidRDefault="00B80381" w:rsidP="00B80381">
      <w:pPr>
        <w:pStyle w:val="a8"/>
        <w:shd w:val="clear" w:color="auto" w:fill="FFFFFF"/>
        <w:spacing w:before="0" w:beforeAutospacing="0" w:after="0" w:afterAutospacing="0"/>
        <w:ind w:left="-851"/>
        <w:jc w:val="both"/>
        <w:rPr>
          <w:color w:val="000000"/>
          <w:sz w:val="28"/>
          <w:szCs w:val="28"/>
        </w:rPr>
      </w:pPr>
    </w:p>
    <w:sectPr w:rsidR="00B80381" w:rsidSect="00B52DC7">
      <w:pgSz w:w="16838" w:h="11906" w:orient="landscape"/>
      <w:pgMar w:top="851" w:right="1134" w:bottom="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4"/>
    <w:multiLevelType w:val="multilevel"/>
    <w:tmpl w:val="00000004"/>
    <w:name w:val="WW8Num4"/>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
    <w:nsid w:val="00000005"/>
    <w:multiLevelType w:val="multilevel"/>
    <w:tmpl w:val="00000005"/>
    <w:name w:val="WW8Num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AB67DF7"/>
    <w:multiLevelType w:val="multilevel"/>
    <w:tmpl w:val="5D424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29122F"/>
    <w:multiLevelType w:val="multilevel"/>
    <w:tmpl w:val="726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0C4060"/>
    <w:multiLevelType w:val="multilevel"/>
    <w:tmpl w:val="C60E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0D038E"/>
    <w:multiLevelType w:val="multilevel"/>
    <w:tmpl w:val="2B58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A364047"/>
    <w:multiLevelType w:val="multilevel"/>
    <w:tmpl w:val="3E023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2F53D54"/>
    <w:multiLevelType w:val="multilevel"/>
    <w:tmpl w:val="06B6E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B6D2376"/>
    <w:multiLevelType w:val="multilevel"/>
    <w:tmpl w:val="2690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6C0B78"/>
    <w:multiLevelType w:val="hybridMultilevel"/>
    <w:tmpl w:val="75B080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E60301"/>
    <w:multiLevelType w:val="multilevel"/>
    <w:tmpl w:val="D82A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8"/>
  </w:num>
  <w:num w:numId="4">
    <w:abstractNumId w:val="6"/>
  </w:num>
  <w:num w:numId="5">
    <w:abstractNumId w:val="5"/>
  </w:num>
  <w:num w:numId="6">
    <w:abstractNumId w:val="7"/>
  </w:num>
  <w:num w:numId="7">
    <w:abstractNumId w:val="12"/>
  </w:num>
  <w:num w:numId="8">
    <w:abstractNumId w:val="10"/>
  </w:num>
  <w:num w:numId="9">
    <w:abstractNumId w:val="0"/>
  </w:num>
  <w:num w:numId="10">
    <w:abstractNumId w:val="1"/>
  </w:num>
  <w:num w:numId="11">
    <w:abstractNumId w:val="2"/>
  </w:num>
  <w:num w:numId="12">
    <w:abstractNumId w:val="3"/>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10"/>
  <w:displayHorizontalDrawingGridEvery w:val="2"/>
  <w:characterSpacingControl w:val="doNotCompress"/>
  <w:compat/>
  <w:rsids>
    <w:rsidRoot w:val="00561C01"/>
    <w:rsid w:val="00007236"/>
    <w:rsid w:val="000215DB"/>
    <w:rsid w:val="000C3F4C"/>
    <w:rsid w:val="00144910"/>
    <w:rsid w:val="00151EC4"/>
    <w:rsid w:val="00190E38"/>
    <w:rsid w:val="001B4C3B"/>
    <w:rsid w:val="001D53BC"/>
    <w:rsid w:val="00262BD8"/>
    <w:rsid w:val="00383F92"/>
    <w:rsid w:val="00394A54"/>
    <w:rsid w:val="003C74A0"/>
    <w:rsid w:val="003D591D"/>
    <w:rsid w:val="003F21C5"/>
    <w:rsid w:val="003F5B34"/>
    <w:rsid w:val="0042231E"/>
    <w:rsid w:val="004C75A9"/>
    <w:rsid w:val="004E4627"/>
    <w:rsid w:val="004F28F0"/>
    <w:rsid w:val="005300E3"/>
    <w:rsid w:val="00561C01"/>
    <w:rsid w:val="005624B4"/>
    <w:rsid w:val="00584093"/>
    <w:rsid w:val="005B7923"/>
    <w:rsid w:val="005C1377"/>
    <w:rsid w:val="006468C3"/>
    <w:rsid w:val="00694843"/>
    <w:rsid w:val="006F5D7C"/>
    <w:rsid w:val="0073650B"/>
    <w:rsid w:val="007742B7"/>
    <w:rsid w:val="007A5424"/>
    <w:rsid w:val="00876293"/>
    <w:rsid w:val="009014B0"/>
    <w:rsid w:val="00905BA8"/>
    <w:rsid w:val="009228FC"/>
    <w:rsid w:val="00933C75"/>
    <w:rsid w:val="00941C43"/>
    <w:rsid w:val="009F131C"/>
    <w:rsid w:val="00A2791A"/>
    <w:rsid w:val="00A34427"/>
    <w:rsid w:val="00A36C23"/>
    <w:rsid w:val="00A41CE4"/>
    <w:rsid w:val="00A543F6"/>
    <w:rsid w:val="00A73EBA"/>
    <w:rsid w:val="00AA12C2"/>
    <w:rsid w:val="00B04088"/>
    <w:rsid w:val="00B201CE"/>
    <w:rsid w:val="00B23BDF"/>
    <w:rsid w:val="00B52DC7"/>
    <w:rsid w:val="00B5630C"/>
    <w:rsid w:val="00B56BBC"/>
    <w:rsid w:val="00B80381"/>
    <w:rsid w:val="00BB2568"/>
    <w:rsid w:val="00BD56BF"/>
    <w:rsid w:val="00C02761"/>
    <w:rsid w:val="00C05F1B"/>
    <w:rsid w:val="00C76CE2"/>
    <w:rsid w:val="00C83B82"/>
    <w:rsid w:val="00C91896"/>
    <w:rsid w:val="00CA5ACC"/>
    <w:rsid w:val="00CF70F1"/>
    <w:rsid w:val="00D40141"/>
    <w:rsid w:val="00D900BC"/>
    <w:rsid w:val="00DC6EB6"/>
    <w:rsid w:val="00E022EB"/>
    <w:rsid w:val="00E063F4"/>
    <w:rsid w:val="00E73026"/>
    <w:rsid w:val="00E77F1D"/>
    <w:rsid w:val="00E96C88"/>
    <w:rsid w:val="00EC1EA0"/>
    <w:rsid w:val="00F707ED"/>
    <w:rsid w:val="00FE52F1"/>
    <w:rsid w:val="00FE79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E38"/>
  </w:style>
  <w:style w:type="paragraph" w:styleId="1">
    <w:name w:val="heading 1"/>
    <w:basedOn w:val="a"/>
    <w:link w:val="10"/>
    <w:uiPriority w:val="9"/>
    <w:qFormat/>
    <w:rsid w:val="00561C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61C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61C0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1C01"/>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561C01"/>
    <w:rPr>
      <w:color w:val="0000FF"/>
      <w:u w:val="single"/>
    </w:rPr>
  </w:style>
  <w:style w:type="paragraph" w:customStyle="1" w:styleId="pc-coursestext">
    <w:name w:val="pc-courses__text"/>
    <w:basedOn w:val="a"/>
    <w:rsid w:val="00561C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561C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61C01"/>
    <w:rPr>
      <w:i/>
      <w:iCs/>
    </w:rPr>
  </w:style>
  <w:style w:type="character" w:styleId="a6">
    <w:name w:val="Strong"/>
    <w:basedOn w:val="a0"/>
    <w:uiPriority w:val="22"/>
    <w:qFormat/>
    <w:rsid w:val="00561C01"/>
    <w:rPr>
      <w:b/>
      <w:bCs/>
    </w:rPr>
  </w:style>
  <w:style w:type="paragraph" w:styleId="a7">
    <w:name w:val="No Spacing"/>
    <w:basedOn w:val="a"/>
    <w:uiPriority w:val="1"/>
    <w:qFormat/>
    <w:rsid w:val="00561C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rsid w:val="00561C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561C01"/>
    <w:rPr>
      <w:rFonts w:asciiTheme="majorHAnsi" w:eastAsiaTheme="majorEastAsia" w:hAnsiTheme="majorHAnsi" w:cstheme="majorBidi"/>
      <w:b/>
      <w:bCs/>
      <w:color w:val="4F81BD" w:themeColor="accent1"/>
    </w:rPr>
  </w:style>
  <w:style w:type="paragraph" w:styleId="a8">
    <w:name w:val="Normal (Web)"/>
    <w:basedOn w:val="a"/>
    <w:uiPriority w:val="99"/>
    <w:unhideWhenUsed/>
    <w:rsid w:val="00561C0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61C0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61C01"/>
    <w:rPr>
      <w:rFonts w:ascii="Tahoma" w:hAnsi="Tahoma" w:cs="Tahoma"/>
      <w:sz w:val="16"/>
      <w:szCs w:val="16"/>
    </w:rPr>
  </w:style>
  <w:style w:type="character" w:customStyle="1" w:styleId="20">
    <w:name w:val="Заголовок 2 Знак"/>
    <w:basedOn w:val="a0"/>
    <w:link w:val="2"/>
    <w:uiPriority w:val="9"/>
    <w:semiHidden/>
    <w:rsid w:val="00561C01"/>
    <w:rPr>
      <w:rFonts w:asciiTheme="majorHAnsi" w:eastAsiaTheme="majorEastAsia" w:hAnsiTheme="majorHAnsi" w:cstheme="majorBidi"/>
      <w:b/>
      <w:bCs/>
      <w:color w:val="4F81BD" w:themeColor="accent1"/>
      <w:sz w:val="26"/>
      <w:szCs w:val="26"/>
    </w:rPr>
  </w:style>
  <w:style w:type="table" w:styleId="ab">
    <w:name w:val="Table Grid"/>
    <w:basedOn w:val="a1"/>
    <w:uiPriority w:val="59"/>
    <w:rsid w:val="001449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2296206">
      <w:bodyDiv w:val="1"/>
      <w:marLeft w:val="0"/>
      <w:marRight w:val="0"/>
      <w:marTop w:val="0"/>
      <w:marBottom w:val="0"/>
      <w:divBdr>
        <w:top w:val="none" w:sz="0" w:space="0" w:color="auto"/>
        <w:left w:val="none" w:sz="0" w:space="0" w:color="auto"/>
        <w:bottom w:val="none" w:sz="0" w:space="0" w:color="auto"/>
        <w:right w:val="none" w:sz="0" w:space="0" w:color="auto"/>
      </w:divBdr>
    </w:div>
    <w:div w:id="1136987760">
      <w:bodyDiv w:val="1"/>
      <w:marLeft w:val="0"/>
      <w:marRight w:val="0"/>
      <w:marTop w:val="0"/>
      <w:marBottom w:val="0"/>
      <w:divBdr>
        <w:top w:val="none" w:sz="0" w:space="0" w:color="auto"/>
        <w:left w:val="none" w:sz="0" w:space="0" w:color="auto"/>
        <w:bottom w:val="none" w:sz="0" w:space="0" w:color="auto"/>
        <w:right w:val="none" w:sz="0" w:space="0" w:color="auto"/>
      </w:divBdr>
    </w:div>
    <w:div w:id="1451240538">
      <w:bodyDiv w:val="1"/>
      <w:marLeft w:val="0"/>
      <w:marRight w:val="0"/>
      <w:marTop w:val="0"/>
      <w:marBottom w:val="0"/>
      <w:divBdr>
        <w:top w:val="none" w:sz="0" w:space="0" w:color="auto"/>
        <w:left w:val="none" w:sz="0" w:space="0" w:color="auto"/>
        <w:bottom w:val="none" w:sz="0" w:space="0" w:color="auto"/>
        <w:right w:val="none" w:sz="0" w:space="0" w:color="auto"/>
      </w:divBdr>
      <w:divsChild>
        <w:div w:id="1523398892">
          <w:marLeft w:val="0"/>
          <w:marRight w:val="0"/>
          <w:marTop w:val="0"/>
          <w:marBottom w:val="0"/>
          <w:divBdr>
            <w:top w:val="none" w:sz="0" w:space="0" w:color="auto"/>
            <w:left w:val="none" w:sz="0" w:space="0" w:color="auto"/>
            <w:bottom w:val="none" w:sz="0" w:space="0" w:color="auto"/>
            <w:right w:val="none" w:sz="0" w:space="0" w:color="auto"/>
          </w:divBdr>
          <w:divsChild>
            <w:div w:id="11341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335121">
      <w:bodyDiv w:val="1"/>
      <w:marLeft w:val="0"/>
      <w:marRight w:val="0"/>
      <w:marTop w:val="0"/>
      <w:marBottom w:val="0"/>
      <w:divBdr>
        <w:top w:val="none" w:sz="0" w:space="0" w:color="auto"/>
        <w:left w:val="none" w:sz="0" w:space="0" w:color="auto"/>
        <w:bottom w:val="none" w:sz="0" w:space="0" w:color="auto"/>
        <w:right w:val="none" w:sz="0" w:space="0" w:color="auto"/>
      </w:divBdr>
      <w:divsChild>
        <w:div w:id="2023699085">
          <w:marLeft w:val="0"/>
          <w:marRight w:val="0"/>
          <w:marTop w:val="0"/>
          <w:marBottom w:val="0"/>
          <w:divBdr>
            <w:top w:val="none" w:sz="0" w:space="0" w:color="auto"/>
            <w:left w:val="none" w:sz="0" w:space="0" w:color="auto"/>
            <w:bottom w:val="none" w:sz="0" w:space="0" w:color="auto"/>
            <w:right w:val="none" w:sz="0" w:space="0" w:color="auto"/>
          </w:divBdr>
          <w:divsChild>
            <w:div w:id="756630956">
              <w:marLeft w:val="0"/>
              <w:marRight w:val="0"/>
              <w:marTop w:val="0"/>
              <w:marBottom w:val="0"/>
              <w:divBdr>
                <w:top w:val="none" w:sz="0" w:space="0" w:color="auto"/>
                <w:left w:val="none" w:sz="0" w:space="0" w:color="auto"/>
                <w:bottom w:val="none" w:sz="0" w:space="0" w:color="auto"/>
                <w:right w:val="none" w:sz="0" w:space="0" w:color="auto"/>
              </w:divBdr>
              <w:divsChild>
                <w:div w:id="1434667612">
                  <w:marLeft w:val="0"/>
                  <w:marRight w:val="0"/>
                  <w:marTop w:val="0"/>
                  <w:marBottom w:val="203"/>
                  <w:divBdr>
                    <w:top w:val="none" w:sz="0" w:space="0" w:color="auto"/>
                    <w:left w:val="none" w:sz="0" w:space="0" w:color="auto"/>
                    <w:bottom w:val="none" w:sz="0" w:space="0" w:color="auto"/>
                    <w:right w:val="none" w:sz="0" w:space="0" w:color="auto"/>
                  </w:divBdr>
                  <w:divsChild>
                    <w:div w:id="385572596">
                      <w:marLeft w:val="0"/>
                      <w:marRight w:val="0"/>
                      <w:marTop w:val="0"/>
                      <w:marBottom w:val="203"/>
                      <w:divBdr>
                        <w:top w:val="none" w:sz="0" w:space="0" w:color="auto"/>
                        <w:left w:val="none" w:sz="0" w:space="0" w:color="auto"/>
                        <w:bottom w:val="none" w:sz="0" w:space="0" w:color="auto"/>
                        <w:right w:val="none" w:sz="0" w:space="0" w:color="auto"/>
                      </w:divBdr>
                      <w:divsChild>
                        <w:div w:id="98516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395915">
                  <w:marLeft w:val="0"/>
                  <w:marRight w:val="0"/>
                  <w:marTop w:val="0"/>
                  <w:marBottom w:val="0"/>
                  <w:divBdr>
                    <w:top w:val="none" w:sz="0" w:space="0" w:color="auto"/>
                    <w:left w:val="none" w:sz="0" w:space="0" w:color="auto"/>
                    <w:bottom w:val="none" w:sz="0" w:space="0" w:color="auto"/>
                    <w:right w:val="none" w:sz="0" w:space="0" w:color="auto"/>
                  </w:divBdr>
                  <w:divsChild>
                    <w:div w:id="2039816369">
                      <w:marLeft w:val="0"/>
                      <w:marRight w:val="0"/>
                      <w:marTop w:val="0"/>
                      <w:marBottom w:val="0"/>
                      <w:divBdr>
                        <w:top w:val="none" w:sz="0" w:space="0" w:color="auto"/>
                        <w:left w:val="none" w:sz="0" w:space="0" w:color="auto"/>
                        <w:bottom w:val="none" w:sz="0" w:space="0" w:color="auto"/>
                        <w:right w:val="none" w:sz="0" w:space="0" w:color="auto"/>
                      </w:divBdr>
                      <w:divsChild>
                        <w:div w:id="1480152460">
                          <w:marLeft w:val="0"/>
                          <w:marRight w:val="0"/>
                          <w:marTop w:val="0"/>
                          <w:marBottom w:val="203"/>
                          <w:divBdr>
                            <w:top w:val="none" w:sz="0" w:space="0" w:color="auto"/>
                            <w:left w:val="none" w:sz="0" w:space="0" w:color="auto"/>
                            <w:bottom w:val="none" w:sz="0" w:space="0" w:color="auto"/>
                            <w:right w:val="none" w:sz="0" w:space="0" w:color="auto"/>
                          </w:divBdr>
                          <w:divsChild>
                            <w:div w:id="532886447">
                              <w:marLeft w:val="0"/>
                              <w:marRight w:val="0"/>
                              <w:marTop w:val="0"/>
                              <w:marBottom w:val="0"/>
                              <w:divBdr>
                                <w:top w:val="none" w:sz="0" w:space="0" w:color="auto"/>
                                <w:left w:val="none" w:sz="0" w:space="0" w:color="auto"/>
                                <w:bottom w:val="none" w:sz="0" w:space="0" w:color="auto"/>
                                <w:right w:val="none" w:sz="0" w:space="0" w:color="auto"/>
                              </w:divBdr>
                              <w:divsChild>
                                <w:div w:id="700017632">
                                  <w:marLeft w:val="0"/>
                                  <w:marRight w:val="0"/>
                                  <w:marTop w:val="0"/>
                                  <w:marBottom w:val="0"/>
                                  <w:divBdr>
                                    <w:top w:val="none" w:sz="0" w:space="0" w:color="auto"/>
                                    <w:left w:val="none" w:sz="0" w:space="0" w:color="auto"/>
                                    <w:bottom w:val="none" w:sz="0" w:space="0" w:color="auto"/>
                                    <w:right w:val="none" w:sz="0" w:space="0" w:color="auto"/>
                                  </w:divBdr>
                                  <w:divsChild>
                                    <w:div w:id="99086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77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1048</TotalTime>
  <Pages>1</Pages>
  <Words>4007</Words>
  <Characters>22846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24</cp:revision>
  <dcterms:created xsi:type="dcterms:W3CDTF">2024-10-28T16:45:00Z</dcterms:created>
  <dcterms:modified xsi:type="dcterms:W3CDTF">2024-11-03T16:46:00Z</dcterms:modified>
</cp:coreProperties>
</file>